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A5B" w:rsidRPr="00725E84" w:rsidRDefault="000769AD" w:rsidP="00AC4C28">
      <w:pPr>
        <w:rPr>
          <w:rFonts w:cstheme="minorHAnsi"/>
          <w:sz w:val="24"/>
          <w:szCs w:val="24"/>
        </w:rPr>
      </w:pPr>
      <w:r w:rsidRPr="00725E84">
        <w:rPr>
          <w:rFonts w:cstheme="minorHAnsi"/>
          <w:sz w:val="24"/>
          <w:szCs w:val="24"/>
        </w:rPr>
        <w:t>Krosno</w:t>
      </w:r>
      <w:r w:rsidR="004864B6" w:rsidRPr="00725E84">
        <w:rPr>
          <w:rFonts w:cstheme="minorHAnsi"/>
          <w:sz w:val="24"/>
          <w:szCs w:val="24"/>
        </w:rPr>
        <w:t xml:space="preserve">, </w:t>
      </w:r>
      <w:r w:rsidR="0008578C" w:rsidRPr="00725E84">
        <w:rPr>
          <w:rFonts w:cstheme="minorHAnsi"/>
          <w:sz w:val="24"/>
          <w:szCs w:val="24"/>
        </w:rPr>
        <w:t xml:space="preserve">3 października </w:t>
      </w:r>
      <w:r w:rsidRPr="00725E84">
        <w:rPr>
          <w:rFonts w:cstheme="minorHAnsi"/>
          <w:sz w:val="24"/>
          <w:szCs w:val="24"/>
        </w:rPr>
        <w:t>202</w:t>
      </w:r>
      <w:r w:rsidR="00BF729D" w:rsidRPr="00725E84">
        <w:rPr>
          <w:rFonts w:cstheme="minorHAnsi"/>
          <w:sz w:val="24"/>
          <w:szCs w:val="24"/>
        </w:rPr>
        <w:t>2</w:t>
      </w:r>
    </w:p>
    <w:p w:rsidR="00EE089F" w:rsidRPr="00725E84" w:rsidRDefault="00EE089F">
      <w:pPr>
        <w:rPr>
          <w:rFonts w:cstheme="minorHAnsi"/>
        </w:rPr>
      </w:pPr>
    </w:p>
    <w:p w:rsidR="00E477EB" w:rsidRPr="00725E84" w:rsidRDefault="00E477EB">
      <w:pPr>
        <w:rPr>
          <w:rFonts w:cstheme="minorHAnsi"/>
        </w:rPr>
      </w:pPr>
    </w:p>
    <w:p w:rsidR="00EE089F" w:rsidRPr="00725E84" w:rsidRDefault="00EE089F">
      <w:pPr>
        <w:rPr>
          <w:rFonts w:cstheme="minorHAnsi"/>
        </w:rPr>
      </w:pPr>
    </w:p>
    <w:p w:rsidR="00EE089F" w:rsidRPr="00725E84" w:rsidRDefault="00EE089F">
      <w:pPr>
        <w:rPr>
          <w:rFonts w:cstheme="minorHAnsi"/>
        </w:rPr>
      </w:pPr>
    </w:p>
    <w:p w:rsidR="005420BC" w:rsidRPr="00725E84" w:rsidRDefault="00EE089F" w:rsidP="00877AD2">
      <w:pPr>
        <w:jc w:val="center"/>
        <w:rPr>
          <w:rFonts w:cstheme="minorHAnsi"/>
          <w:sz w:val="52"/>
          <w:szCs w:val="56"/>
        </w:rPr>
      </w:pPr>
      <w:r w:rsidRPr="00725E84">
        <w:rPr>
          <w:rFonts w:cstheme="minorHAnsi"/>
          <w:sz w:val="52"/>
          <w:szCs w:val="56"/>
        </w:rPr>
        <w:t xml:space="preserve">Projekt </w:t>
      </w:r>
      <w:r w:rsidR="004D3125" w:rsidRPr="00725E84">
        <w:rPr>
          <w:rFonts w:cstheme="minorHAnsi"/>
          <w:sz w:val="52"/>
          <w:szCs w:val="56"/>
        </w:rPr>
        <w:t>wykonawczy</w:t>
      </w:r>
      <w:r w:rsidRPr="00725E84">
        <w:rPr>
          <w:rFonts w:cstheme="minorHAnsi"/>
          <w:sz w:val="52"/>
          <w:szCs w:val="56"/>
        </w:rPr>
        <w:t xml:space="preserve"> </w:t>
      </w:r>
      <w:r w:rsidR="00864C47" w:rsidRPr="00725E84">
        <w:rPr>
          <w:rFonts w:cstheme="minorHAnsi"/>
          <w:sz w:val="52"/>
          <w:szCs w:val="56"/>
        </w:rPr>
        <w:t>naziemnej</w:t>
      </w:r>
      <w:r w:rsidR="00B201A0" w:rsidRPr="00725E84">
        <w:rPr>
          <w:rFonts w:cstheme="minorHAnsi"/>
          <w:sz w:val="52"/>
          <w:szCs w:val="56"/>
        </w:rPr>
        <w:t xml:space="preserve"> </w:t>
      </w:r>
      <w:r w:rsidRPr="00725E84">
        <w:rPr>
          <w:rFonts w:cstheme="minorHAnsi"/>
          <w:sz w:val="52"/>
          <w:szCs w:val="56"/>
        </w:rPr>
        <w:t xml:space="preserve">instalacji fotowoltaicznej </w:t>
      </w:r>
      <w:r w:rsidR="00B201A0" w:rsidRPr="00725E84">
        <w:rPr>
          <w:rFonts w:cstheme="minorHAnsi"/>
          <w:sz w:val="52"/>
          <w:szCs w:val="56"/>
        </w:rPr>
        <w:t>o moc</w:t>
      </w:r>
      <w:r w:rsidR="00016EE0" w:rsidRPr="00725E84">
        <w:rPr>
          <w:rFonts w:cstheme="minorHAnsi"/>
          <w:sz w:val="52"/>
          <w:szCs w:val="56"/>
        </w:rPr>
        <w:t>y</w:t>
      </w:r>
      <w:r w:rsidR="00B201A0" w:rsidRPr="00725E84">
        <w:rPr>
          <w:rFonts w:cstheme="minorHAnsi"/>
          <w:sz w:val="52"/>
          <w:szCs w:val="56"/>
        </w:rPr>
        <w:t xml:space="preserve"> </w:t>
      </w:r>
    </w:p>
    <w:p w:rsidR="006D1630" w:rsidRPr="00725E84" w:rsidRDefault="00EA4FD9" w:rsidP="00877AD2">
      <w:pPr>
        <w:jc w:val="center"/>
        <w:rPr>
          <w:rFonts w:cstheme="minorHAnsi"/>
          <w:sz w:val="52"/>
          <w:szCs w:val="56"/>
        </w:rPr>
      </w:pPr>
      <w:r w:rsidRPr="00725E84">
        <w:rPr>
          <w:rFonts w:cstheme="minorHAnsi"/>
          <w:sz w:val="52"/>
          <w:szCs w:val="56"/>
        </w:rPr>
        <w:t>49</w:t>
      </w:r>
      <w:r w:rsidR="00C41FAB" w:rsidRPr="00725E84">
        <w:rPr>
          <w:rFonts w:cstheme="minorHAnsi"/>
          <w:sz w:val="52"/>
          <w:szCs w:val="56"/>
        </w:rPr>
        <w:t>,</w:t>
      </w:r>
      <w:r w:rsidRPr="00725E84">
        <w:rPr>
          <w:rFonts w:cstheme="minorHAnsi"/>
          <w:sz w:val="52"/>
          <w:szCs w:val="56"/>
        </w:rPr>
        <w:t>4</w:t>
      </w:r>
      <w:r w:rsidR="00016EE0" w:rsidRPr="00725E84">
        <w:rPr>
          <w:rFonts w:cstheme="minorHAnsi"/>
          <w:sz w:val="52"/>
          <w:szCs w:val="56"/>
        </w:rPr>
        <w:t xml:space="preserve"> </w:t>
      </w:r>
      <w:proofErr w:type="spellStart"/>
      <w:r w:rsidR="00016EE0" w:rsidRPr="00725E84">
        <w:rPr>
          <w:rFonts w:cstheme="minorHAnsi"/>
          <w:sz w:val="52"/>
          <w:szCs w:val="56"/>
        </w:rPr>
        <w:t>kWp</w:t>
      </w:r>
      <w:proofErr w:type="spellEnd"/>
    </w:p>
    <w:p w:rsidR="00C40853" w:rsidRPr="00725E84" w:rsidRDefault="00C40853" w:rsidP="00AB5137">
      <w:pPr>
        <w:jc w:val="center"/>
        <w:rPr>
          <w:rFonts w:cstheme="minorHAnsi"/>
          <w:sz w:val="24"/>
          <w:szCs w:val="24"/>
        </w:rPr>
      </w:pPr>
    </w:p>
    <w:p w:rsidR="00EA4FD9" w:rsidRPr="00725E84" w:rsidRDefault="00EA4FD9" w:rsidP="00EA4FD9">
      <w:pPr>
        <w:jc w:val="center"/>
        <w:rPr>
          <w:rFonts w:cstheme="minorHAnsi"/>
          <w:b/>
          <w:sz w:val="32"/>
          <w:szCs w:val="24"/>
        </w:rPr>
      </w:pPr>
      <w:r w:rsidRPr="00725E84">
        <w:rPr>
          <w:rFonts w:cstheme="minorHAnsi"/>
          <w:b/>
          <w:bCs/>
          <w:sz w:val="32"/>
          <w:szCs w:val="24"/>
        </w:rPr>
        <w:t xml:space="preserve">Urząd Gminy Krościenko </w:t>
      </w:r>
      <w:proofErr w:type="spellStart"/>
      <w:r w:rsidRPr="00725E84">
        <w:rPr>
          <w:rFonts w:cstheme="minorHAnsi"/>
          <w:b/>
          <w:bCs/>
          <w:sz w:val="32"/>
          <w:szCs w:val="24"/>
        </w:rPr>
        <w:t>Wyżne</w:t>
      </w:r>
      <w:proofErr w:type="spellEnd"/>
    </w:p>
    <w:p w:rsidR="00EA4FD9" w:rsidRPr="00725E84" w:rsidRDefault="00EA4FD9" w:rsidP="00EA4FD9">
      <w:pPr>
        <w:jc w:val="center"/>
        <w:rPr>
          <w:rFonts w:cstheme="minorHAnsi"/>
          <w:b/>
          <w:sz w:val="32"/>
          <w:szCs w:val="24"/>
        </w:rPr>
      </w:pPr>
      <w:r w:rsidRPr="00725E84">
        <w:rPr>
          <w:rFonts w:cstheme="minorHAnsi"/>
          <w:b/>
          <w:sz w:val="32"/>
          <w:szCs w:val="24"/>
        </w:rPr>
        <w:t xml:space="preserve">ul. Południowa 9, 38-422 Krościenko </w:t>
      </w:r>
      <w:proofErr w:type="spellStart"/>
      <w:r w:rsidRPr="00725E84">
        <w:rPr>
          <w:rFonts w:cstheme="minorHAnsi"/>
          <w:b/>
          <w:sz w:val="32"/>
          <w:szCs w:val="24"/>
        </w:rPr>
        <w:t>Wyżne</w:t>
      </w:r>
      <w:proofErr w:type="spellEnd"/>
    </w:p>
    <w:p w:rsidR="00C40853" w:rsidRPr="00725E84" w:rsidRDefault="00C40853" w:rsidP="00AB5137">
      <w:pPr>
        <w:jc w:val="center"/>
        <w:rPr>
          <w:rFonts w:cstheme="minorHAnsi"/>
          <w:sz w:val="24"/>
          <w:szCs w:val="24"/>
        </w:rPr>
      </w:pPr>
    </w:p>
    <w:p w:rsidR="00AC4C28" w:rsidRPr="00725E84" w:rsidRDefault="00AC4C28" w:rsidP="00AB5137">
      <w:pPr>
        <w:jc w:val="center"/>
        <w:rPr>
          <w:rFonts w:cstheme="minorHAnsi"/>
          <w:b/>
          <w:sz w:val="24"/>
          <w:szCs w:val="24"/>
        </w:rPr>
      </w:pPr>
      <w:r w:rsidRPr="00725E84">
        <w:rPr>
          <w:rFonts w:cstheme="minorHAnsi"/>
          <w:b/>
          <w:sz w:val="24"/>
          <w:szCs w:val="24"/>
        </w:rPr>
        <w:t>Dane Inwestora:</w:t>
      </w:r>
    </w:p>
    <w:p w:rsidR="00877AD2" w:rsidRPr="00725E84" w:rsidRDefault="00877AD2" w:rsidP="00877AD2">
      <w:pPr>
        <w:jc w:val="center"/>
        <w:rPr>
          <w:sz w:val="24"/>
          <w:szCs w:val="24"/>
        </w:rPr>
      </w:pPr>
      <w:r w:rsidRPr="00725E84">
        <w:rPr>
          <w:bCs/>
          <w:sz w:val="24"/>
          <w:szCs w:val="24"/>
        </w:rPr>
        <w:t xml:space="preserve">Urząd Gminy Krościenko </w:t>
      </w:r>
      <w:proofErr w:type="spellStart"/>
      <w:r w:rsidRPr="00725E84">
        <w:rPr>
          <w:bCs/>
          <w:sz w:val="24"/>
          <w:szCs w:val="24"/>
        </w:rPr>
        <w:t>Wyżne</w:t>
      </w:r>
      <w:proofErr w:type="spellEnd"/>
    </w:p>
    <w:p w:rsidR="00877AD2" w:rsidRPr="00725E84" w:rsidRDefault="00877AD2" w:rsidP="00877AD2">
      <w:pPr>
        <w:jc w:val="center"/>
        <w:rPr>
          <w:sz w:val="24"/>
          <w:szCs w:val="24"/>
        </w:rPr>
      </w:pPr>
      <w:r w:rsidRPr="00725E84">
        <w:rPr>
          <w:sz w:val="24"/>
          <w:szCs w:val="24"/>
        </w:rPr>
        <w:t>ul. Południowa 9</w:t>
      </w:r>
    </w:p>
    <w:p w:rsidR="00877AD2" w:rsidRPr="00725E84" w:rsidRDefault="00877AD2" w:rsidP="00877AD2">
      <w:pPr>
        <w:jc w:val="center"/>
        <w:rPr>
          <w:sz w:val="24"/>
          <w:szCs w:val="24"/>
        </w:rPr>
      </w:pPr>
      <w:r w:rsidRPr="00725E84">
        <w:rPr>
          <w:sz w:val="24"/>
          <w:szCs w:val="24"/>
        </w:rPr>
        <w:t xml:space="preserve">38-422 Krościenko </w:t>
      </w:r>
      <w:proofErr w:type="spellStart"/>
      <w:r w:rsidRPr="00725E84">
        <w:rPr>
          <w:sz w:val="24"/>
          <w:szCs w:val="24"/>
        </w:rPr>
        <w:t>Wyżne</w:t>
      </w:r>
      <w:proofErr w:type="spellEnd"/>
    </w:p>
    <w:p w:rsidR="008B4892" w:rsidRPr="00725E84" w:rsidRDefault="008B4892" w:rsidP="00105920">
      <w:pPr>
        <w:rPr>
          <w:rFonts w:cstheme="minorHAnsi"/>
          <w:sz w:val="24"/>
          <w:szCs w:val="24"/>
        </w:rPr>
      </w:pPr>
    </w:p>
    <w:p w:rsidR="00C34BC1" w:rsidRPr="00725E84" w:rsidRDefault="00C34BC1" w:rsidP="00105920">
      <w:pPr>
        <w:rPr>
          <w:rFonts w:cstheme="minorHAnsi"/>
          <w:sz w:val="24"/>
          <w:szCs w:val="24"/>
        </w:rPr>
      </w:pPr>
    </w:p>
    <w:p w:rsidR="00C34BC1" w:rsidRPr="00725E84" w:rsidRDefault="00C34BC1" w:rsidP="00105920">
      <w:pPr>
        <w:rPr>
          <w:rFonts w:cstheme="minorHAnsi"/>
          <w:sz w:val="24"/>
          <w:szCs w:val="24"/>
        </w:rPr>
      </w:pPr>
    </w:p>
    <w:p w:rsidR="00C254DB" w:rsidRPr="00725E84" w:rsidRDefault="00C254DB" w:rsidP="00105920">
      <w:pPr>
        <w:rPr>
          <w:rFonts w:cstheme="minorHAnsi"/>
          <w:sz w:val="24"/>
          <w:szCs w:val="24"/>
        </w:rPr>
      </w:pPr>
    </w:p>
    <w:p w:rsidR="00C34BC1" w:rsidRPr="00725E84" w:rsidRDefault="00C34BC1" w:rsidP="00105920">
      <w:pPr>
        <w:rPr>
          <w:rFonts w:cstheme="minorHAnsi"/>
          <w:sz w:val="24"/>
          <w:szCs w:val="24"/>
        </w:rPr>
      </w:pPr>
    </w:p>
    <w:tbl>
      <w:tblPr>
        <w:tblStyle w:val="Tabela-Siatka"/>
        <w:tblW w:w="0" w:type="auto"/>
        <w:tblLook w:val="04A0" w:firstRow="1" w:lastRow="0" w:firstColumn="1" w:lastColumn="0" w:noHBand="0" w:noVBand="1"/>
      </w:tblPr>
      <w:tblGrid>
        <w:gridCol w:w="2660"/>
        <w:gridCol w:w="4111"/>
        <w:gridCol w:w="2453"/>
      </w:tblGrid>
      <w:tr w:rsidR="008B4892" w:rsidRPr="00725E84" w:rsidTr="008B4892">
        <w:trPr>
          <w:trHeight w:val="1890"/>
        </w:trPr>
        <w:tc>
          <w:tcPr>
            <w:tcW w:w="2660" w:type="dxa"/>
            <w:tcBorders>
              <w:right w:val="single" w:sz="4" w:space="0" w:color="auto"/>
            </w:tcBorders>
            <w:vAlign w:val="center"/>
          </w:tcPr>
          <w:p w:rsidR="008B4892" w:rsidRPr="00725E84" w:rsidRDefault="008B4892" w:rsidP="008B4892">
            <w:pPr>
              <w:rPr>
                <w:rFonts w:cstheme="minorHAnsi"/>
                <w:sz w:val="24"/>
                <w:szCs w:val="24"/>
              </w:rPr>
            </w:pPr>
            <w:r w:rsidRPr="00725E84">
              <w:rPr>
                <w:rFonts w:cstheme="minorHAnsi"/>
                <w:sz w:val="24"/>
                <w:szCs w:val="24"/>
              </w:rPr>
              <w:t>Projektant:</w:t>
            </w:r>
          </w:p>
        </w:tc>
        <w:tc>
          <w:tcPr>
            <w:tcW w:w="4111" w:type="dxa"/>
            <w:tcBorders>
              <w:left w:val="single" w:sz="4" w:space="0" w:color="auto"/>
            </w:tcBorders>
            <w:vAlign w:val="center"/>
          </w:tcPr>
          <w:p w:rsidR="008B4892" w:rsidRPr="00725E84" w:rsidRDefault="008B4892" w:rsidP="008B4892">
            <w:pPr>
              <w:jc w:val="center"/>
              <w:rPr>
                <w:rFonts w:cstheme="minorHAnsi"/>
                <w:sz w:val="24"/>
                <w:szCs w:val="24"/>
              </w:rPr>
            </w:pPr>
            <w:r w:rsidRPr="00725E84">
              <w:rPr>
                <w:rFonts w:cstheme="minorHAnsi"/>
                <w:sz w:val="24"/>
                <w:szCs w:val="24"/>
              </w:rPr>
              <w:t>mgr inż. Konrad Cwynar</w:t>
            </w:r>
          </w:p>
          <w:p w:rsidR="008B4892" w:rsidRPr="00725E84" w:rsidRDefault="00700C34" w:rsidP="008B4892">
            <w:pPr>
              <w:jc w:val="center"/>
              <w:rPr>
                <w:rFonts w:cstheme="minorHAnsi"/>
                <w:sz w:val="24"/>
                <w:szCs w:val="24"/>
              </w:rPr>
            </w:pPr>
            <w:r w:rsidRPr="00725E84">
              <w:rPr>
                <w:rFonts w:cstheme="minorHAnsi"/>
                <w:sz w:val="24"/>
                <w:szCs w:val="24"/>
              </w:rPr>
              <w:t>Nr uprawnień: OZE-W/22/000032/20</w:t>
            </w:r>
          </w:p>
          <w:p w:rsidR="008B4892" w:rsidRPr="00725E84" w:rsidRDefault="008B4892" w:rsidP="008B4892">
            <w:pPr>
              <w:jc w:val="center"/>
              <w:rPr>
                <w:rFonts w:cstheme="minorHAnsi"/>
                <w:sz w:val="24"/>
                <w:szCs w:val="24"/>
              </w:rPr>
            </w:pPr>
          </w:p>
        </w:tc>
        <w:tc>
          <w:tcPr>
            <w:tcW w:w="2453" w:type="dxa"/>
            <w:vAlign w:val="bottom"/>
          </w:tcPr>
          <w:p w:rsidR="008B4892" w:rsidRPr="00725E84" w:rsidRDefault="008B4892" w:rsidP="008B4892">
            <w:pPr>
              <w:jc w:val="center"/>
              <w:rPr>
                <w:rFonts w:cstheme="minorHAnsi"/>
                <w:sz w:val="16"/>
                <w:szCs w:val="24"/>
              </w:rPr>
            </w:pPr>
            <w:r w:rsidRPr="00725E84">
              <w:rPr>
                <w:rFonts w:cstheme="minorHAnsi"/>
                <w:sz w:val="16"/>
                <w:szCs w:val="24"/>
              </w:rPr>
              <w:t>podpis</w:t>
            </w:r>
          </w:p>
        </w:tc>
      </w:tr>
    </w:tbl>
    <w:p w:rsidR="00C40853" w:rsidRPr="00725E84" w:rsidRDefault="00C40853" w:rsidP="00105920">
      <w:pPr>
        <w:rPr>
          <w:rFonts w:cstheme="minorHAnsi"/>
          <w:b/>
          <w:sz w:val="24"/>
          <w:szCs w:val="24"/>
        </w:rPr>
      </w:pPr>
    </w:p>
    <w:p w:rsidR="00B201A0" w:rsidRPr="00725E84" w:rsidRDefault="00B201A0" w:rsidP="00105920">
      <w:pPr>
        <w:rPr>
          <w:rFonts w:cstheme="minorHAnsi"/>
          <w:b/>
          <w:sz w:val="24"/>
          <w:szCs w:val="24"/>
        </w:rPr>
      </w:pPr>
    </w:p>
    <w:sdt>
      <w:sdtPr>
        <w:rPr>
          <w:rFonts w:asciiTheme="minorHAnsi" w:eastAsiaTheme="minorHAnsi" w:hAnsiTheme="minorHAnsi" w:cstheme="minorHAnsi"/>
          <w:b w:val="0"/>
          <w:bCs w:val="0"/>
          <w:color w:val="auto"/>
          <w:sz w:val="24"/>
          <w:szCs w:val="24"/>
        </w:rPr>
        <w:id w:val="3867718"/>
        <w:docPartObj>
          <w:docPartGallery w:val="Table of Contents"/>
          <w:docPartUnique/>
        </w:docPartObj>
      </w:sdtPr>
      <w:sdtEndPr>
        <w:rPr>
          <w:rFonts w:eastAsiaTheme="minorEastAsia"/>
        </w:rPr>
      </w:sdtEndPr>
      <w:sdtContent>
        <w:p w:rsidR="00782A3B" w:rsidRPr="00725E84" w:rsidRDefault="00782A3B" w:rsidP="00E92BE4">
          <w:pPr>
            <w:pStyle w:val="Nagwekspisutreci"/>
            <w:spacing w:line="240" w:lineRule="auto"/>
            <w:rPr>
              <w:rFonts w:asciiTheme="minorHAnsi" w:hAnsiTheme="minorHAnsi" w:cstheme="minorHAnsi"/>
              <w:sz w:val="24"/>
              <w:szCs w:val="24"/>
            </w:rPr>
          </w:pPr>
          <w:r w:rsidRPr="00725E84">
            <w:rPr>
              <w:rFonts w:asciiTheme="minorHAnsi" w:hAnsiTheme="minorHAnsi" w:cstheme="minorHAnsi"/>
              <w:sz w:val="24"/>
              <w:szCs w:val="24"/>
            </w:rPr>
            <w:t>Spis treści</w:t>
          </w:r>
        </w:p>
        <w:p w:rsidR="00384C78" w:rsidRPr="00725E84" w:rsidRDefault="00384C78" w:rsidP="00384C78">
          <w:pPr>
            <w:rPr>
              <w:rFonts w:cstheme="minorHAnsi"/>
            </w:rPr>
          </w:pPr>
        </w:p>
        <w:bookmarkStart w:id="0" w:name="_GoBack"/>
        <w:bookmarkEnd w:id="0"/>
        <w:p w:rsidR="00C13CBB" w:rsidRDefault="007C158F">
          <w:pPr>
            <w:pStyle w:val="Spistreci1"/>
            <w:rPr>
              <w:noProof/>
            </w:rPr>
          </w:pPr>
          <w:r w:rsidRPr="00725E84">
            <w:rPr>
              <w:rFonts w:cstheme="minorHAnsi"/>
              <w:sz w:val="20"/>
              <w:szCs w:val="20"/>
            </w:rPr>
            <w:fldChar w:fldCharType="begin"/>
          </w:r>
          <w:r w:rsidR="00782A3B" w:rsidRPr="00725E84">
            <w:rPr>
              <w:rFonts w:cstheme="minorHAnsi"/>
              <w:sz w:val="20"/>
              <w:szCs w:val="20"/>
            </w:rPr>
            <w:instrText xml:space="preserve"> TOC \o "1-3" \h \z \u </w:instrText>
          </w:r>
          <w:r w:rsidRPr="00725E84">
            <w:rPr>
              <w:rFonts w:cstheme="minorHAnsi"/>
              <w:sz w:val="20"/>
              <w:szCs w:val="20"/>
            </w:rPr>
            <w:fldChar w:fldCharType="separate"/>
          </w:r>
          <w:hyperlink w:anchor="_Toc129589071" w:history="1">
            <w:r w:rsidR="00C13CBB" w:rsidRPr="0065004F">
              <w:rPr>
                <w:rStyle w:val="Hipercze"/>
                <w:rFonts w:cstheme="minorHAnsi"/>
                <w:noProof/>
              </w:rPr>
              <w:t>1.</w:t>
            </w:r>
            <w:r w:rsidR="00C13CBB">
              <w:rPr>
                <w:noProof/>
              </w:rPr>
              <w:tab/>
            </w:r>
            <w:r w:rsidR="00C13CBB" w:rsidRPr="0065004F">
              <w:rPr>
                <w:rStyle w:val="Hipercze"/>
                <w:rFonts w:cstheme="minorHAnsi"/>
                <w:noProof/>
              </w:rPr>
              <w:t>Podstawa opracowania</w:t>
            </w:r>
            <w:r w:rsidR="00C13CBB">
              <w:rPr>
                <w:noProof/>
                <w:webHidden/>
              </w:rPr>
              <w:tab/>
            </w:r>
            <w:r w:rsidR="00C13CBB">
              <w:rPr>
                <w:noProof/>
                <w:webHidden/>
              </w:rPr>
              <w:fldChar w:fldCharType="begin"/>
            </w:r>
            <w:r w:rsidR="00C13CBB">
              <w:rPr>
                <w:noProof/>
                <w:webHidden/>
              </w:rPr>
              <w:instrText xml:space="preserve"> PAGEREF _Toc129589071 \h </w:instrText>
            </w:r>
            <w:r w:rsidR="00C13CBB">
              <w:rPr>
                <w:noProof/>
                <w:webHidden/>
              </w:rPr>
            </w:r>
            <w:r w:rsidR="00C13CBB">
              <w:rPr>
                <w:noProof/>
                <w:webHidden/>
              </w:rPr>
              <w:fldChar w:fldCharType="separate"/>
            </w:r>
            <w:r w:rsidR="00C13CBB">
              <w:rPr>
                <w:noProof/>
                <w:webHidden/>
              </w:rPr>
              <w:t>3</w:t>
            </w:r>
            <w:r w:rsidR="00C13CBB">
              <w:rPr>
                <w:noProof/>
                <w:webHidden/>
              </w:rPr>
              <w:fldChar w:fldCharType="end"/>
            </w:r>
          </w:hyperlink>
        </w:p>
        <w:p w:rsidR="00C13CBB" w:rsidRDefault="00C13CBB">
          <w:pPr>
            <w:pStyle w:val="Spistreci1"/>
            <w:rPr>
              <w:noProof/>
            </w:rPr>
          </w:pPr>
          <w:hyperlink w:anchor="_Toc129589072" w:history="1">
            <w:r w:rsidRPr="0065004F">
              <w:rPr>
                <w:rStyle w:val="Hipercze"/>
                <w:rFonts w:cstheme="minorHAnsi"/>
                <w:noProof/>
              </w:rPr>
              <w:t>2.</w:t>
            </w:r>
            <w:r>
              <w:rPr>
                <w:noProof/>
              </w:rPr>
              <w:tab/>
            </w:r>
            <w:r w:rsidRPr="0065004F">
              <w:rPr>
                <w:rStyle w:val="Hipercze"/>
                <w:rFonts w:cstheme="minorHAnsi"/>
                <w:noProof/>
              </w:rPr>
              <w:t>Lokalizacja instalacji fotowoltaicznej</w:t>
            </w:r>
            <w:r>
              <w:rPr>
                <w:noProof/>
                <w:webHidden/>
              </w:rPr>
              <w:tab/>
            </w:r>
            <w:r>
              <w:rPr>
                <w:noProof/>
                <w:webHidden/>
              </w:rPr>
              <w:fldChar w:fldCharType="begin"/>
            </w:r>
            <w:r>
              <w:rPr>
                <w:noProof/>
                <w:webHidden/>
              </w:rPr>
              <w:instrText xml:space="preserve"> PAGEREF _Toc129589072 \h </w:instrText>
            </w:r>
            <w:r>
              <w:rPr>
                <w:noProof/>
                <w:webHidden/>
              </w:rPr>
            </w:r>
            <w:r>
              <w:rPr>
                <w:noProof/>
                <w:webHidden/>
              </w:rPr>
              <w:fldChar w:fldCharType="separate"/>
            </w:r>
            <w:r>
              <w:rPr>
                <w:noProof/>
                <w:webHidden/>
              </w:rPr>
              <w:t>4</w:t>
            </w:r>
            <w:r>
              <w:rPr>
                <w:noProof/>
                <w:webHidden/>
              </w:rPr>
              <w:fldChar w:fldCharType="end"/>
            </w:r>
          </w:hyperlink>
        </w:p>
        <w:p w:rsidR="00C13CBB" w:rsidRDefault="00C13CBB">
          <w:pPr>
            <w:pStyle w:val="Spistreci1"/>
            <w:rPr>
              <w:noProof/>
            </w:rPr>
          </w:pPr>
          <w:hyperlink w:anchor="_Toc129589073" w:history="1">
            <w:r w:rsidRPr="0065004F">
              <w:rPr>
                <w:rStyle w:val="Hipercze"/>
                <w:rFonts w:cstheme="minorHAnsi"/>
                <w:noProof/>
              </w:rPr>
              <w:t>3.</w:t>
            </w:r>
            <w:r>
              <w:rPr>
                <w:noProof/>
              </w:rPr>
              <w:tab/>
            </w:r>
            <w:r w:rsidRPr="0065004F">
              <w:rPr>
                <w:rStyle w:val="Hipercze"/>
                <w:rFonts w:cstheme="minorHAnsi"/>
                <w:noProof/>
              </w:rPr>
              <w:t>Charakterystyka obiektu</w:t>
            </w:r>
            <w:r>
              <w:rPr>
                <w:noProof/>
                <w:webHidden/>
              </w:rPr>
              <w:tab/>
            </w:r>
            <w:r>
              <w:rPr>
                <w:noProof/>
                <w:webHidden/>
              </w:rPr>
              <w:fldChar w:fldCharType="begin"/>
            </w:r>
            <w:r>
              <w:rPr>
                <w:noProof/>
                <w:webHidden/>
              </w:rPr>
              <w:instrText xml:space="preserve"> PAGEREF _Toc129589073 \h </w:instrText>
            </w:r>
            <w:r>
              <w:rPr>
                <w:noProof/>
                <w:webHidden/>
              </w:rPr>
            </w:r>
            <w:r>
              <w:rPr>
                <w:noProof/>
                <w:webHidden/>
              </w:rPr>
              <w:fldChar w:fldCharType="separate"/>
            </w:r>
            <w:r>
              <w:rPr>
                <w:noProof/>
                <w:webHidden/>
              </w:rPr>
              <w:t>4</w:t>
            </w:r>
            <w:r>
              <w:rPr>
                <w:noProof/>
                <w:webHidden/>
              </w:rPr>
              <w:fldChar w:fldCharType="end"/>
            </w:r>
          </w:hyperlink>
        </w:p>
        <w:p w:rsidR="00C13CBB" w:rsidRDefault="00C13CBB">
          <w:pPr>
            <w:pStyle w:val="Spistreci1"/>
            <w:rPr>
              <w:noProof/>
            </w:rPr>
          </w:pPr>
          <w:hyperlink w:anchor="_Toc129589074" w:history="1">
            <w:r w:rsidRPr="0065004F">
              <w:rPr>
                <w:rStyle w:val="Hipercze"/>
                <w:rFonts w:cstheme="minorHAnsi"/>
                <w:noProof/>
              </w:rPr>
              <w:t>4.</w:t>
            </w:r>
            <w:r>
              <w:rPr>
                <w:noProof/>
              </w:rPr>
              <w:tab/>
            </w:r>
            <w:r w:rsidRPr="0065004F">
              <w:rPr>
                <w:rStyle w:val="Hipercze"/>
                <w:rFonts w:cstheme="minorHAnsi"/>
                <w:noProof/>
              </w:rPr>
              <w:t>Ewakuacja</w:t>
            </w:r>
            <w:r>
              <w:rPr>
                <w:noProof/>
                <w:webHidden/>
              </w:rPr>
              <w:tab/>
            </w:r>
            <w:r>
              <w:rPr>
                <w:noProof/>
                <w:webHidden/>
              </w:rPr>
              <w:fldChar w:fldCharType="begin"/>
            </w:r>
            <w:r>
              <w:rPr>
                <w:noProof/>
                <w:webHidden/>
              </w:rPr>
              <w:instrText xml:space="preserve"> PAGEREF _Toc129589074 \h </w:instrText>
            </w:r>
            <w:r>
              <w:rPr>
                <w:noProof/>
                <w:webHidden/>
              </w:rPr>
            </w:r>
            <w:r>
              <w:rPr>
                <w:noProof/>
                <w:webHidden/>
              </w:rPr>
              <w:fldChar w:fldCharType="separate"/>
            </w:r>
            <w:r>
              <w:rPr>
                <w:noProof/>
                <w:webHidden/>
              </w:rPr>
              <w:t>4</w:t>
            </w:r>
            <w:r>
              <w:rPr>
                <w:noProof/>
                <w:webHidden/>
              </w:rPr>
              <w:fldChar w:fldCharType="end"/>
            </w:r>
          </w:hyperlink>
        </w:p>
        <w:p w:rsidR="00C13CBB" w:rsidRDefault="00C13CBB">
          <w:pPr>
            <w:pStyle w:val="Spistreci1"/>
            <w:rPr>
              <w:noProof/>
            </w:rPr>
          </w:pPr>
          <w:hyperlink w:anchor="_Toc129589075" w:history="1">
            <w:r w:rsidRPr="0065004F">
              <w:rPr>
                <w:rStyle w:val="Hipercze"/>
                <w:rFonts w:cstheme="minorHAnsi"/>
                <w:noProof/>
              </w:rPr>
              <w:t>5.</w:t>
            </w:r>
            <w:r>
              <w:rPr>
                <w:noProof/>
              </w:rPr>
              <w:tab/>
            </w:r>
            <w:r w:rsidRPr="0065004F">
              <w:rPr>
                <w:rStyle w:val="Hipercze"/>
                <w:rFonts w:cstheme="minorHAnsi"/>
                <w:noProof/>
              </w:rPr>
              <w:t>Rozwiązania dla bezpieczeństwa PPOŻ</w:t>
            </w:r>
            <w:r>
              <w:rPr>
                <w:noProof/>
                <w:webHidden/>
              </w:rPr>
              <w:tab/>
            </w:r>
            <w:r>
              <w:rPr>
                <w:noProof/>
                <w:webHidden/>
              </w:rPr>
              <w:fldChar w:fldCharType="begin"/>
            </w:r>
            <w:r>
              <w:rPr>
                <w:noProof/>
                <w:webHidden/>
              </w:rPr>
              <w:instrText xml:space="preserve"> PAGEREF _Toc129589075 \h </w:instrText>
            </w:r>
            <w:r>
              <w:rPr>
                <w:noProof/>
                <w:webHidden/>
              </w:rPr>
            </w:r>
            <w:r>
              <w:rPr>
                <w:noProof/>
                <w:webHidden/>
              </w:rPr>
              <w:fldChar w:fldCharType="separate"/>
            </w:r>
            <w:r>
              <w:rPr>
                <w:noProof/>
                <w:webHidden/>
              </w:rPr>
              <w:t>5</w:t>
            </w:r>
            <w:r>
              <w:rPr>
                <w:noProof/>
                <w:webHidden/>
              </w:rPr>
              <w:fldChar w:fldCharType="end"/>
            </w:r>
          </w:hyperlink>
        </w:p>
        <w:p w:rsidR="00C13CBB" w:rsidRDefault="00C13CBB">
          <w:pPr>
            <w:pStyle w:val="Spistreci1"/>
            <w:rPr>
              <w:noProof/>
            </w:rPr>
          </w:pPr>
          <w:hyperlink w:anchor="_Toc129589076" w:history="1">
            <w:r w:rsidRPr="0065004F">
              <w:rPr>
                <w:rStyle w:val="Hipercze"/>
                <w:noProof/>
              </w:rPr>
              <w:t>6.</w:t>
            </w:r>
            <w:r>
              <w:rPr>
                <w:noProof/>
              </w:rPr>
              <w:tab/>
            </w:r>
            <w:r w:rsidRPr="0065004F">
              <w:rPr>
                <w:rStyle w:val="Hipercze"/>
                <w:noProof/>
              </w:rPr>
              <w:t>Zasilanie obiektu</w:t>
            </w:r>
            <w:r>
              <w:rPr>
                <w:noProof/>
                <w:webHidden/>
              </w:rPr>
              <w:tab/>
            </w:r>
            <w:r>
              <w:rPr>
                <w:noProof/>
                <w:webHidden/>
              </w:rPr>
              <w:fldChar w:fldCharType="begin"/>
            </w:r>
            <w:r>
              <w:rPr>
                <w:noProof/>
                <w:webHidden/>
              </w:rPr>
              <w:instrText xml:space="preserve"> PAGEREF _Toc129589076 \h </w:instrText>
            </w:r>
            <w:r>
              <w:rPr>
                <w:noProof/>
                <w:webHidden/>
              </w:rPr>
            </w:r>
            <w:r>
              <w:rPr>
                <w:noProof/>
                <w:webHidden/>
              </w:rPr>
              <w:fldChar w:fldCharType="separate"/>
            </w:r>
            <w:r>
              <w:rPr>
                <w:noProof/>
                <w:webHidden/>
              </w:rPr>
              <w:t>12</w:t>
            </w:r>
            <w:r>
              <w:rPr>
                <w:noProof/>
                <w:webHidden/>
              </w:rPr>
              <w:fldChar w:fldCharType="end"/>
            </w:r>
          </w:hyperlink>
        </w:p>
        <w:p w:rsidR="00C13CBB" w:rsidRDefault="00C13CBB">
          <w:pPr>
            <w:pStyle w:val="Spistreci1"/>
            <w:rPr>
              <w:noProof/>
            </w:rPr>
          </w:pPr>
          <w:hyperlink w:anchor="_Toc129589077" w:history="1">
            <w:r w:rsidRPr="0065004F">
              <w:rPr>
                <w:rStyle w:val="Hipercze"/>
                <w:noProof/>
              </w:rPr>
              <w:t>7.</w:t>
            </w:r>
            <w:r>
              <w:rPr>
                <w:noProof/>
              </w:rPr>
              <w:tab/>
            </w:r>
            <w:r w:rsidRPr="0065004F">
              <w:rPr>
                <w:rStyle w:val="Hipercze"/>
                <w:noProof/>
              </w:rPr>
              <w:t>Opis projektowanej instalacji fotowoltaicznej</w:t>
            </w:r>
            <w:r>
              <w:rPr>
                <w:noProof/>
                <w:webHidden/>
              </w:rPr>
              <w:tab/>
            </w:r>
            <w:r>
              <w:rPr>
                <w:noProof/>
                <w:webHidden/>
              </w:rPr>
              <w:fldChar w:fldCharType="begin"/>
            </w:r>
            <w:r>
              <w:rPr>
                <w:noProof/>
                <w:webHidden/>
              </w:rPr>
              <w:instrText xml:space="preserve"> PAGEREF _Toc129589077 \h </w:instrText>
            </w:r>
            <w:r>
              <w:rPr>
                <w:noProof/>
                <w:webHidden/>
              </w:rPr>
            </w:r>
            <w:r>
              <w:rPr>
                <w:noProof/>
                <w:webHidden/>
              </w:rPr>
              <w:fldChar w:fldCharType="separate"/>
            </w:r>
            <w:r>
              <w:rPr>
                <w:noProof/>
                <w:webHidden/>
              </w:rPr>
              <w:t>13</w:t>
            </w:r>
            <w:r>
              <w:rPr>
                <w:noProof/>
                <w:webHidden/>
              </w:rPr>
              <w:fldChar w:fldCharType="end"/>
            </w:r>
          </w:hyperlink>
        </w:p>
        <w:p w:rsidR="00C13CBB" w:rsidRDefault="00C13CBB">
          <w:pPr>
            <w:pStyle w:val="Spistreci1"/>
            <w:rPr>
              <w:noProof/>
            </w:rPr>
          </w:pPr>
          <w:hyperlink w:anchor="_Toc129589078" w:history="1">
            <w:r w:rsidRPr="0065004F">
              <w:rPr>
                <w:rStyle w:val="Hipercze"/>
                <w:rFonts w:cstheme="minorHAnsi"/>
                <w:noProof/>
              </w:rPr>
              <w:t>8.</w:t>
            </w:r>
            <w:r>
              <w:rPr>
                <w:noProof/>
              </w:rPr>
              <w:tab/>
            </w:r>
            <w:r w:rsidRPr="0065004F">
              <w:rPr>
                <w:rStyle w:val="Hipercze"/>
                <w:rFonts w:cstheme="minorHAnsi"/>
                <w:noProof/>
              </w:rPr>
              <w:t>Plan sytuacyjny - rozmieszczenie  i opis elementów instalacji fotowoltaicznej</w:t>
            </w:r>
            <w:r>
              <w:rPr>
                <w:noProof/>
                <w:webHidden/>
              </w:rPr>
              <w:tab/>
            </w:r>
            <w:r>
              <w:rPr>
                <w:noProof/>
                <w:webHidden/>
              </w:rPr>
              <w:fldChar w:fldCharType="begin"/>
            </w:r>
            <w:r>
              <w:rPr>
                <w:noProof/>
                <w:webHidden/>
              </w:rPr>
              <w:instrText xml:space="preserve"> PAGEREF _Toc129589078 \h </w:instrText>
            </w:r>
            <w:r>
              <w:rPr>
                <w:noProof/>
                <w:webHidden/>
              </w:rPr>
            </w:r>
            <w:r>
              <w:rPr>
                <w:noProof/>
                <w:webHidden/>
              </w:rPr>
              <w:fldChar w:fldCharType="separate"/>
            </w:r>
            <w:r>
              <w:rPr>
                <w:noProof/>
                <w:webHidden/>
              </w:rPr>
              <w:t>16</w:t>
            </w:r>
            <w:r>
              <w:rPr>
                <w:noProof/>
                <w:webHidden/>
              </w:rPr>
              <w:fldChar w:fldCharType="end"/>
            </w:r>
          </w:hyperlink>
        </w:p>
        <w:p w:rsidR="00C13CBB" w:rsidRDefault="00C13CBB">
          <w:pPr>
            <w:pStyle w:val="Spistreci1"/>
            <w:rPr>
              <w:noProof/>
            </w:rPr>
          </w:pPr>
          <w:hyperlink w:anchor="_Toc129589079" w:history="1">
            <w:r w:rsidRPr="0065004F">
              <w:rPr>
                <w:rStyle w:val="Hipercze"/>
                <w:rFonts w:cstheme="minorHAnsi"/>
                <w:noProof/>
              </w:rPr>
              <w:t>9.</w:t>
            </w:r>
            <w:r>
              <w:rPr>
                <w:noProof/>
              </w:rPr>
              <w:tab/>
            </w:r>
            <w:r w:rsidRPr="0065004F">
              <w:rPr>
                <w:rStyle w:val="Hipercze"/>
                <w:rFonts w:cstheme="minorHAnsi"/>
                <w:noProof/>
              </w:rPr>
              <w:t>Schemat przyłączenia instalacji PV do sieci elektroenergetycznej</w:t>
            </w:r>
            <w:r>
              <w:rPr>
                <w:noProof/>
                <w:webHidden/>
              </w:rPr>
              <w:tab/>
            </w:r>
            <w:r>
              <w:rPr>
                <w:noProof/>
                <w:webHidden/>
              </w:rPr>
              <w:fldChar w:fldCharType="begin"/>
            </w:r>
            <w:r>
              <w:rPr>
                <w:noProof/>
                <w:webHidden/>
              </w:rPr>
              <w:instrText xml:space="preserve"> PAGEREF _Toc129589079 \h </w:instrText>
            </w:r>
            <w:r>
              <w:rPr>
                <w:noProof/>
                <w:webHidden/>
              </w:rPr>
            </w:r>
            <w:r>
              <w:rPr>
                <w:noProof/>
                <w:webHidden/>
              </w:rPr>
              <w:fldChar w:fldCharType="separate"/>
            </w:r>
            <w:r>
              <w:rPr>
                <w:noProof/>
                <w:webHidden/>
              </w:rPr>
              <w:t>18</w:t>
            </w:r>
            <w:r>
              <w:rPr>
                <w:noProof/>
                <w:webHidden/>
              </w:rPr>
              <w:fldChar w:fldCharType="end"/>
            </w:r>
          </w:hyperlink>
        </w:p>
        <w:p w:rsidR="00C13CBB" w:rsidRDefault="00C13CBB">
          <w:pPr>
            <w:pStyle w:val="Spistreci1"/>
            <w:rPr>
              <w:noProof/>
            </w:rPr>
          </w:pPr>
          <w:hyperlink w:anchor="_Toc129589080" w:history="1">
            <w:r w:rsidRPr="0065004F">
              <w:rPr>
                <w:rStyle w:val="Hipercze"/>
                <w:rFonts w:cstheme="minorHAnsi"/>
                <w:noProof/>
              </w:rPr>
              <w:t>10.</w:t>
            </w:r>
            <w:r>
              <w:rPr>
                <w:noProof/>
              </w:rPr>
              <w:tab/>
            </w:r>
            <w:r w:rsidRPr="0065004F">
              <w:rPr>
                <w:rStyle w:val="Hipercze"/>
                <w:rFonts w:cstheme="minorHAnsi"/>
                <w:noProof/>
              </w:rPr>
              <w:t>Bezpieczeństwo podczas montażu</w:t>
            </w:r>
            <w:r>
              <w:rPr>
                <w:noProof/>
                <w:webHidden/>
              </w:rPr>
              <w:tab/>
            </w:r>
            <w:r>
              <w:rPr>
                <w:noProof/>
                <w:webHidden/>
              </w:rPr>
              <w:fldChar w:fldCharType="begin"/>
            </w:r>
            <w:r>
              <w:rPr>
                <w:noProof/>
                <w:webHidden/>
              </w:rPr>
              <w:instrText xml:space="preserve"> PAGEREF _Toc129589080 \h </w:instrText>
            </w:r>
            <w:r>
              <w:rPr>
                <w:noProof/>
                <w:webHidden/>
              </w:rPr>
            </w:r>
            <w:r>
              <w:rPr>
                <w:noProof/>
                <w:webHidden/>
              </w:rPr>
              <w:fldChar w:fldCharType="separate"/>
            </w:r>
            <w:r>
              <w:rPr>
                <w:noProof/>
                <w:webHidden/>
              </w:rPr>
              <w:t>18</w:t>
            </w:r>
            <w:r>
              <w:rPr>
                <w:noProof/>
                <w:webHidden/>
              </w:rPr>
              <w:fldChar w:fldCharType="end"/>
            </w:r>
          </w:hyperlink>
        </w:p>
        <w:p w:rsidR="00C13CBB" w:rsidRDefault="00C13CBB">
          <w:pPr>
            <w:pStyle w:val="Spistreci1"/>
            <w:rPr>
              <w:noProof/>
            </w:rPr>
          </w:pPr>
          <w:hyperlink w:anchor="_Toc129589081" w:history="1">
            <w:r w:rsidRPr="0065004F">
              <w:rPr>
                <w:rStyle w:val="Hipercze"/>
                <w:rFonts w:cstheme="minorHAnsi"/>
                <w:noProof/>
              </w:rPr>
              <w:t>11.</w:t>
            </w:r>
            <w:r>
              <w:rPr>
                <w:noProof/>
              </w:rPr>
              <w:tab/>
            </w:r>
            <w:r w:rsidRPr="0065004F">
              <w:rPr>
                <w:rStyle w:val="Hipercze"/>
                <w:rFonts w:cstheme="minorHAnsi"/>
                <w:noProof/>
              </w:rPr>
              <w:t>Dane techniczne inwertera</w:t>
            </w:r>
            <w:r>
              <w:rPr>
                <w:noProof/>
                <w:webHidden/>
              </w:rPr>
              <w:tab/>
            </w:r>
            <w:r>
              <w:rPr>
                <w:noProof/>
                <w:webHidden/>
              </w:rPr>
              <w:fldChar w:fldCharType="begin"/>
            </w:r>
            <w:r>
              <w:rPr>
                <w:noProof/>
                <w:webHidden/>
              </w:rPr>
              <w:instrText xml:space="preserve"> PAGEREF _Toc129589081 \h </w:instrText>
            </w:r>
            <w:r>
              <w:rPr>
                <w:noProof/>
                <w:webHidden/>
              </w:rPr>
            </w:r>
            <w:r>
              <w:rPr>
                <w:noProof/>
                <w:webHidden/>
              </w:rPr>
              <w:fldChar w:fldCharType="separate"/>
            </w:r>
            <w:r>
              <w:rPr>
                <w:noProof/>
                <w:webHidden/>
              </w:rPr>
              <w:t>19</w:t>
            </w:r>
            <w:r>
              <w:rPr>
                <w:noProof/>
                <w:webHidden/>
              </w:rPr>
              <w:fldChar w:fldCharType="end"/>
            </w:r>
          </w:hyperlink>
        </w:p>
        <w:p w:rsidR="00C13CBB" w:rsidRDefault="00C13CBB">
          <w:pPr>
            <w:pStyle w:val="Spistreci1"/>
            <w:rPr>
              <w:noProof/>
            </w:rPr>
          </w:pPr>
          <w:hyperlink w:anchor="_Toc129589082" w:history="1">
            <w:r w:rsidRPr="0065004F">
              <w:rPr>
                <w:rStyle w:val="Hipercze"/>
                <w:rFonts w:cstheme="minorHAnsi"/>
                <w:noProof/>
              </w:rPr>
              <w:t>12.</w:t>
            </w:r>
            <w:r>
              <w:rPr>
                <w:noProof/>
              </w:rPr>
              <w:tab/>
            </w:r>
            <w:r w:rsidRPr="0065004F">
              <w:rPr>
                <w:rStyle w:val="Hipercze"/>
                <w:rFonts w:cstheme="minorHAnsi"/>
                <w:noProof/>
              </w:rPr>
              <w:t>Dane techniczne modułów fotowoltaicznych</w:t>
            </w:r>
            <w:r>
              <w:rPr>
                <w:noProof/>
                <w:webHidden/>
              </w:rPr>
              <w:tab/>
            </w:r>
            <w:r>
              <w:rPr>
                <w:noProof/>
                <w:webHidden/>
              </w:rPr>
              <w:fldChar w:fldCharType="begin"/>
            </w:r>
            <w:r>
              <w:rPr>
                <w:noProof/>
                <w:webHidden/>
              </w:rPr>
              <w:instrText xml:space="preserve"> PAGEREF _Toc129589082 \h </w:instrText>
            </w:r>
            <w:r>
              <w:rPr>
                <w:noProof/>
                <w:webHidden/>
              </w:rPr>
            </w:r>
            <w:r>
              <w:rPr>
                <w:noProof/>
                <w:webHidden/>
              </w:rPr>
              <w:fldChar w:fldCharType="separate"/>
            </w:r>
            <w:r>
              <w:rPr>
                <w:noProof/>
                <w:webHidden/>
              </w:rPr>
              <w:t>20</w:t>
            </w:r>
            <w:r>
              <w:rPr>
                <w:noProof/>
                <w:webHidden/>
              </w:rPr>
              <w:fldChar w:fldCharType="end"/>
            </w:r>
          </w:hyperlink>
        </w:p>
        <w:p w:rsidR="00C13CBB" w:rsidRDefault="00C13CBB">
          <w:pPr>
            <w:pStyle w:val="Spistreci1"/>
            <w:rPr>
              <w:noProof/>
            </w:rPr>
          </w:pPr>
          <w:hyperlink w:anchor="_Toc129589083" w:history="1">
            <w:r w:rsidRPr="0065004F">
              <w:rPr>
                <w:rStyle w:val="Hipercze"/>
                <w:rFonts w:cstheme="minorHAnsi"/>
                <w:noProof/>
              </w:rPr>
              <w:t>13.</w:t>
            </w:r>
            <w:r>
              <w:rPr>
                <w:noProof/>
              </w:rPr>
              <w:tab/>
            </w:r>
            <w:r w:rsidRPr="0065004F">
              <w:rPr>
                <w:rStyle w:val="Hipercze"/>
                <w:rFonts w:cstheme="minorHAnsi"/>
                <w:noProof/>
              </w:rPr>
              <w:t>Dane techniczne magazynu energii elektrycznej</w:t>
            </w:r>
            <w:r>
              <w:rPr>
                <w:noProof/>
                <w:webHidden/>
              </w:rPr>
              <w:tab/>
            </w:r>
            <w:r>
              <w:rPr>
                <w:noProof/>
                <w:webHidden/>
              </w:rPr>
              <w:fldChar w:fldCharType="begin"/>
            </w:r>
            <w:r>
              <w:rPr>
                <w:noProof/>
                <w:webHidden/>
              </w:rPr>
              <w:instrText xml:space="preserve"> PAGEREF _Toc129589083 \h </w:instrText>
            </w:r>
            <w:r>
              <w:rPr>
                <w:noProof/>
                <w:webHidden/>
              </w:rPr>
            </w:r>
            <w:r>
              <w:rPr>
                <w:noProof/>
                <w:webHidden/>
              </w:rPr>
              <w:fldChar w:fldCharType="separate"/>
            </w:r>
            <w:r>
              <w:rPr>
                <w:noProof/>
                <w:webHidden/>
              </w:rPr>
              <w:t>21</w:t>
            </w:r>
            <w:r>
              <w:rPr>
                <w:noProof/>
                <w:webHidden/>
              </w:rPr>
              <w:fldChar w:fldCharType="end"/>
            </w:r>
          </w:hyperlink>
        </w:p>
        <w:p w:rsidR="00C13CBB" w:rsidRDefault="00C13CBB">
          <w:pPr>
            <w:pStyle w:val="Spistreci1"/>
            <w:rPr>
              <w:noProof/>
            </w:rPr>
          </w:pPr>
          <w:hyperlink w:anchor="_Toc129589084" w:history="1">
            <w:r w:rsidRPr="0065004F">
              <w:rPr>
                <w:rStyle w:val="Hipercze"/>
                <w:rFonts w:cstheme="minorHAnsi"/>
                <w:noProof/>
              </w:rPr>
              <w:t>14.</w:t>
            </w:r>
            <w:r>
              <w:rPr>
                <w:noProof/>
              </w:rPr>
              <w:tab/>
            </w:r>
            <w:r w:rsidRPr="0065004F">
              <w:rPr>
                <w:rStyle w:val="Hipercze"/>
                <w:rFonts w:cstheme="minorHAnsi"/>
                <w:noProof/>
              </w:rPr>
              <w:t>System montażowy</w:t>
            </w:r>
            <w:r>
              <w:rPr>
                <w:noProof/>
                <w:webHidden/>
              </w:rPr>
              <w:tab/>
            </w:r>
            <w:r>
              <w:rPr>
                <w:noProof/>
                <w:webHidden/>
              </w:rPr>
              <w:fldChar w:fldCharType="begin"/>
            </w:r>
            <w:r>
              <w:rPr>
                <w:noProof/>
                <w:webHidden/>
              </w:rPr>
              <w:instrText xml:space="preserve"> PAGEREF _Toc129589084 \h </w:instrText>
            </w:r>
            <w:r>
              <w:rPr>
                <w:noProof/>
                <w:webHidden/>
              </w:rPr>
            </w:r>
            <w:r>
              <w:rPr>
                <w:noProof/>
                <w:webHidden/>
              </w:rPr>
              <w:fldChar w:fldCharType="separate"/>
            </w:r>
            <w:r>
              <w:rPr>
                <w:noProof/>
                <w:webHidden/>
              </w:rPr>
              <w:t>22</w:t>
            </w:r>
            <w:r>
              <w:rPr>
                <w:noProof/>
                <w:webHidden/>
              </w:rPr>
              <w:fldChar w:fldCharType="end"/>
            </w:r>
          </w:hyperlink>
        </w:p>
        <w:p w:rsidR="00C13CBB" w:rsidRDefault="00C13CBB">
          <w:pPr>
            <w:pStyle w:val="Spistreci1"/>
            <w:rPr>
              <w:noProof/>
            </w:rPr>
          </w:pPr>
          <w:hyperlink w:anchor="_Toc129589085" w:history="1">
            <w:r w:rsidRPr="0065004F">
              <w:rPr>
                <w:rStyle w:val="Hipercze"/>
                <w:rFonts w:cstheme="minorHAnsi"/>
                <w:noProof/>
              </w:rPr>
              <w:t>15.</w:t>
            </w:r>
            <w:r>
              <w:rPr>
                <w:noProof/>
              </w:rPr>
              <w:tab/>
            </w:r>
            <w:r w:rsidRPr="0065004F">
              <w:rPr>
                <w:rStyle w:val="Hipercze"/>
                <w:rFonts w:cstheme="minorHAnsi"/>
                <w:noProof/>
              </w:rPr>
              <w:t>Ochrona odgromowa</w:t>
            </w:r>
            <w:r>
              <w:rPr>
                <w:noProof/>
                <w:webHidden/>
              </w:rPr>
              <w:tab/>
            </w:r>
            <w:r>
              <w:rPr>
                <w:noProof/>
                <w:webHidden/>
              </w:rPr>
              <w:fldChar w:fldCharType="begin"/>
            </w:r>
            <w:r>
              <w:rPr>
                <w:noProof/>
                <w:webHidden/>
              </w:rPr>
              <w:instrText xml:space="preserve"> PAGEREF _Toc129589085 \h </w:instrText>
            </w:r>
            <w:r>
              <w:rPr>
                <w:noProof/>
                <w:webHidden/>
              </w:rPr>
            </w:r>
            <w:r>
              <w:rPr>
                <w:noProof/>
                <w:webHidden/>
              </w:rPr>
              <w:fldChar w:fldCharType="separate"/>
            </w:r>
            <w:r>
              <w:rPr>
                <w:noProof/>
                <w:webHidden/>
              </w:rPr>
              <w:t>22</w:t>
            </w:r>
            <w:r>
              <w:rPr>
                <w:noProof/>
                <w:webHidden/>
              </w:rPr>
              <w:fldChar w:fldCharType="end"/>
            </w:r>
          </w:hyperlink>
        </w:p>
        <w:p w:rsidR="00C13CBB" w:rsidRDefault="00C13CBB">
          <w:pPr>
            <w:pStyle w:val="Spistreci1"/>
            <w:rPr>
              <w:noProof/>
            </w:rPr>
          </w:pPr>
          <w:hyperlink w:anchor="_Toc129589086" w:history="1">
            <w:r w:rsidRPr="0065004F">
              <w:rPr>
                <w:rStyle w:val="Hipercze"/>
                <w:rFonts w:cstheme="minorHAnsi"/>
                <w:noProof/>
              </w:rPr>
              <w:t>16.</w:t>
            </w:r>
            <w:r>
              <w:rPr>
                <w:noProof/>
              </w:rPr>
              <w:tab/>
            </w:r>
            <w:r w:rsidRPr="0065004F">
              <w:rPr>
                <w:rStyle w:val="Hipercze"/>
                <w:rFonts w:cstheme="minorHAnsi"/>
                <w:noProof/>
              </w:rPr>
              <w:t>Ochrona przeciwprzepięciowa</w:t>
            </w:r>
            <w:r>
              <w:rPr>
                <w:noProof/>
                <w:webHidden/>
              </w:rPr>
              <w:tab/>
            </w:r>
            <w:r>
              <w:rPr>
                <w:noProof/>
                <w:webHidden/>
              </w:rPr>
              <w:fldChar w:fldCharType="begin"/>
            </w:r>
            <w:r>
              <w:rPr>
                <w:noProof/>
                <w:webHidden/>
              </w:rPr>
              <w:instrText xml:space="preserve"> PAGEREF _Toc129589086 \h </w:instrText>
            </w:r>
            <w:r>
              <w:rPr>
                <w:noProof/>
                <w:webHidden/>
              </w:rPr>
            </w:r>
            <w:r>
              <w:rPr>
                <w:noProof/>
                <w:webHidden/>
              </w:rPr>
              <w:fldChar w:fldCharType="separate"/>
            </w:r>
            <w:r>
              <w:rPr>
                <w:noProof/>
                <w:webHidden/>
              </w:rPr>
              <w:t>22</w:t>
            </w:r>
            <w:r>
              <w:rPr>
                <w:noProof/>
                <w:webHidden/>
              </w:rPr>
              <w:fldChar w:fldCharType="end"/>
            </w:r>
          </w:hyperlink>
        </w:p>
        <w:p w:rsidR="00C13CBB" w:rsidRDefault="00C13CBB">
          <w:pPr>
            <w:pStyle w:val="Spistreci2"/>
            <w:tabs>
              <w:tab w:val="left" w:pos="660"/>
              <w:tab w:val="right" w:leader="dot" w:pos="9060"/>
            </w:tabs>
            <w:rPr>
              <w:noProof/>
            </w:rPr>
          </w:pPr>
          <w:hyperlink w:anchor="_Toc129589087" w:history="1">
            <w:r w:rsidRPr="0065004F">
              <w:rPr>
                <w:rStyle w:val="Hipercze"/>
                <w:noProof/>
              </w:rPr>
              <w:t>a.</w:t>
            </w:r>
            <w:r>
              <w:rPr>
                <w:noProof/>
              </w:rPr>
              <w:tab/>
            </w:r>
            <w:r w:rsidRPr="0065004F">
              <w:rPr>
                <w:rStyle w:val="Hipercze"/>
                <w:noProof/>
              </w:rPr>
              <w:t>dobór modułów fotowoltaicznych</w:t>
            </w:r>
            <w:r>
              <w:rPr>
                <w:noProof/>
                <w:webHidden/>
              </w:rPr>
              <w:tab/>
            </w:r>
            <w:r>
              <w:rPr>
                <w:noProof/>
                <w:webHidden/>
              </w:rPr>
              <w:fldChar w:fldCharType="begin"/>
            </w:r>
            <w:r>
              <w:rPr>
                <w:noProof/>
                <w:webHidden/>
              </w:rPr>
              <w:instrText xml:space="preserve"> PAGEREF _Toc129589087 \h </w:instrText>
            </w:r>
            <w:r>
              <w:rPr>
                <w:noProof/>
                <w:webHidden/>
              </w:rPr>
            </w:r>
            <w:r>
              <w:rPr>
                <w:noProof/>
                <w:webHidden/>
              </w:rPr>
              <w:fldChar w:fldCharType="separate"/>
            </w:r>
            <w:r>
              <w:rPr>
                <w:noProof/>
                <w:webHidden/>
              </w:rPr>
              <w:t>23</w:t>
            </w:r>
            <w:r>
              <w:rPr>
                <w:noProof/>
                <w:webHidden/>
              </w:rPr>
              <w:fldChar w:fldCharType="end"/>
            </w:r>
          </w:hyperlink>
        </w:p>
        <w:p w:rsidR="00C13CBB" w:rsidRDefault="00C13CBB">
          <w:pPr>
            <w:pStyle w:val="Spistreci2"/>
            <w:tabs>
              <w:tab w:val="left" w:pos="660"/>
              <w:tab w:val="right" w:leader="dot" w:pos="9060"/>
            </w:tabs>
            <w:rPr>
              <w:noProof/>
            </w:rPr>
          </w:pPr>
          <w:hyperlink w:anchor="_Toc129589088" w:history="1">
            <w:r w:rsidRPr="0065004F">
              <w:rPr>
                <w:rStyle w:val="Hipercze"/>
                <w:noProof/>
              </w:rPr>
              <w:t>b.</w:t>
            </w:r>
            <w:r>
              <w:rPr>
                <w:noProof/>
              </w:rPr>
              <w:tab/>
            </w:r>
            <w:r w:rsidRPr="0065004F">
              <w:rPr>
                <w:rStyle w:val="Hipercze"/>
                <w:noProof/>
              </w:rPr>
              <w:t>obliczenie prądów i napięć modułów PV w skrajnych warunkach pracy instalacji</w:t>
            </w:r>
            <w:r>
              <w:rPr>
                <w:noProof/>
                <w:webHidden/>
              </w:rPr>
              <w:tab/>
            </w:r>
            <w:r>
              <w:rPr>
                <w:noProof/>
                <w:webHidden/>
              </w:rPr>
              <w:fldChar w:fldCharType="begin"/>
            </w:r>
            <w:r>
              <w:rPr>
                <w:noProof/>
                <w:webHidden/>
              </w:rPr>
              <w:instrText xml:space="preserve"> PAGEREF _Toc129589088 \h </w:instrText>
            </w:r>
            <w:r>
              <w:rPr>
                <w:noProof/>
                <w:webHidden/>
              </w:rPr>
            </w:r>
            <w:r>
              <w:rPr>
                <w:noProof/>
                <w:webHidden/>
              </w:rPr>
              <w:fldChar w:fldCharType="separate"/>
            </w:r>
            <w:r>
              <w:rPr>
                <w:noProof/>
                <w:webHidden/>
              </w:rPr>
              <w:t>24</w:t>
            </w:r>
            <w:r>
              <w:rPr>
                <w:noProof/>
                <w:webHidden/>
              </w:rPr>
              <w:fldChar w:fldCharType="end"/>
            </w:r>
          </w:hyperlink>
        </w:p>
        <w:p w:rsidR="00C13CBB" w:rsidRDefault="00C13CBB">
          <w:pPr>
            <w:pStyle w:val="Spistreci2"/>
            <w:tabs>
              <w:tab w:val="left" w:pos="660"/>
              <w:tab w:val="right" w:leader="dot" w:pos="9060"/>
            </w:tabs>
            <w:rPr>
              <w:noProof/>
            </w:rPr>
          </w:pPr>
          <w:hyperlink w:anchor="_Toc129589089" w:history="1">
            <w:r w:rsidRPr="0065004F">
              <w:rPr>
                <w:rStyle w:val="Hipercze"/>
                <w:noProof/>
              </w:rPr>
              <w:t>c.</w:t>
            </w:r>
            <w:r>
              <w:rPr>
                <w:noProof/>
              </w:rPr>
              <w:tab/>
            </w:r>
            <w:r w:rsidRPr="0065004F">
              <w:rPr>
                <w:rStyle w:val="Hipercze"/>
                <w:noProof/>
              </w:rPr>
              <w:t>dobór przewodów podłączeniowych po stronie napięcia stałego</w:t>
            </w:r>
            <w:r>
              <w:rPr>
                <w:noProof/>
                <w:webHidden/>
              </w:rPr>
              <w:tab/>
            </w:r>
            <w:r>
              <w:rPr>
                <w:noProof/>
                <w:webHidden/>
              </w:rPr>
              <w:fldChar w:fldCharType="begin"/>
            </w:r>
            <w:r>
              <w:rPr>
                <w:noProof/>
                <w:webHidden/>
              </w:rPr>
              <w:instrText xml:space="preserve"> PAGEREF _Toc129589089 \h </w:instrText>
            </w:r>
            <w:r>
              <w:rPr>
                <w:noProof/>
                <w:webHidden/>
              </w:rPr>
            </w:r>
            <w:r>
              <w:rPr>
                <w:noProof/>
                <w:webHidden/>
              </w:rPr>
              <w:fldChar w:fldCharType="separate"/>
            </w:r>
            <w:r>
              <w:rPr>
                <w:noProof/>
                <w:webHidden/>
              </w:rPr>
              <w:t>25</w:t>
            </w:r>
            <w:r>
              <w:rPr>
                <w:noProof/>
                <w:webHidden/>
              </w:rPr>
              <w:fldChar w:fldCharType="end"/>
            </w:r>
          </w:hyperlink>
        </w:p>
        <w:p w:rsidR="00C13CBB" w:rsidRDefault="00C13CBB">
          <w:pPr>
            <w:pStyle w:val="Spistreci2"/>
            <w:tabs>
              <w:tab w:val="left" w:pos="660"/>
              <w:tab w:val="right" w:leader="dot" w:pos="9060"/>
            </w:tabs>
            <w:rPr>
              <w:noProof/>
            </w:rPr>
          </w:pPr>
          <w:hyperlink w:anchor="_Toc129589090" w:history="1">
            <w:r w:rsidRPr="0065004F">
              <w:rPr>
                <w:rStyle w:val="Hipercze"/>
                <w:noProof/>
              </w:rPr>
              <w:t>d.</w:t>
            </w:r>
            <w:r>
              <w:rPr>
                <w:noProof/>
              </w:rPr>
              <w:tab/>
            </w:r>
            <w:r w:rsidRPr="0065004F">
              <w:rPr>
                <w:rStyle w:val="Hipercze"/>
                <w:noProof/>
              </w:rPr>
              <w:t>dobór przewodów podłączeniowych po stronie napięcia zmiennego</w:t>
            </w:r>
            <w:r>
              <w:rPr>
                <w:noProof/>
                <w:webHidden/>
              </w:rPr>
              <w:tab/>
            </w:r>
            <w:r>
              <w:rPr>
                <w:noProof/>
                <w:webHidden/>
              </w:rPr>
              <w:fldChar w:fldCharType="begin"/>
            </w:r>
            <w:r>
              <w:rPr>
                <w:noProof/>
                <w:webHidden/>
              </w:rPr>
              <w:instrText xml:space="preserve"> PAGEREF _Toc129589090 \h </w:instrText>
            </w:r>
            <w:r>
              <w:rPr>
                <w:noProof/>
                <w:webHidden/>
              </w:rPr>
            </w:r>
            <w:r>
              <w:rPr>
                <w:noProof/>
                <w:webHidden/>
              </w:rPr>
              <w:fldChar w:fldCharType="separate"/>
            </w:r>
            <w:r>
              <w:rPr>
                <w:noProof/>
                <w:webHidden/>
              </w:rPr>
              <w:t>26</w:t>
            </w:r>
            <w:r>
              <w:rPr>
                <w:noProof/>
                <w:webHidden/>
              </w:rPr>
              <w:fldChar w:fldCharType="end"/>
            </w:r>
          </w:hyperlink>
        </w:p>
        <w:p w:rsidR="00C13CBB" w:rsidRDefault="00C13CBB">
          <w:pPr>
            <w:pStyle w:val="Spistreci2"/>
            <w:tabs>
              <w:tab w:val="left" w:pos="660"/>
              <w:tab w:val="right" w:leader="dot" w:pos="9060"/>
            </w:tabs>
            <w:rPr>
              <w:noProof/>
            </w:rPr>
          </w:pPr>
          <w:hyperlink w:anchor="_Toc129589091" w:history="1">
            <w:r w:rsidRPr="0065004F">
              <w:rPr>
                <w:rStyle w:val="Hipercze"/>
                <w:noProof/>
              </w:rPr>
              <w:t>e.</w:t>
            </w:r>
            <w:r>
              <w:rPr>
                <w:noProof/>
              </w:rPr>
              <w:tab/>
            </w:r>
            <w:r w:rsidRPr="0065004F">
              <w:rPr>
                <w:rStyle w:val="Hipercze"/>
                <w:noProof/>
              </w:rPr>
              <w:t>dobór zabezpieczeń po stronie napięcia stałego</w:t>
            </w:r>
            <w:r>
              <w:rPr>
                <w:noProof/>
                <w:webHidden/>
              </w:rPr>
              <w:tab/>
            </w:r>
            <w:r>
              <w:rPr>
                <w:noProof/>
                <w:webHidden/>
              </w:rPr>
              <w:fldChar w:fldCharType="begin"/>
            </w:r>
            <w:r>
              <w:rPr>
                <w:noProof/>
                <w:webHidden/>
              </w:rPr>
              <w:instrText xml:space="preserve"> PAGEREF _Toc129589091 \h </w:instrText>
            </w:r>
            <w:r>
              <w:rPr>
                <w:noProof/>
                <w:webHidden/>
              </w:rPr>
            </w:r>
            <w:r>
              <w:rPr>
                <w:noProof/>
                <w:webHidden/>
              </w:rPr>
              <w:fldChar w:fldCharType="separate"/>
            </w:r>
            <w:r>
              <w:rPr>
                <w:noProof/>
                <w:webHidden/>
              </w:rPr>
              <w:t>26</w:t>
            </w:r>
            <w:r>
              <w:rPr>
                <w:noProof/>
                <w:webHidden/>
              </w:rPr>
              <w:fldChar w:fldCharType="end"/>
            </w:r>
          </w:hyperlink>
        </w:p>
        <w:p w:rsidR="00C13CBB" w:rsidRDefault="00C13CBB">
          <w:pPr>
            <w:pStyle w:val="Spistreci2"/>
            <w:tabs>
              <w:tab w:val="left" w:pos="660"/>
              <w:tab w:val="right" w:leader="dot" w:pos="9060"/>
            </w:tabs>
            <w:rPr>
              <w:noProof/>
            </w:rPr>
          </w:pPr>
          <w:hyperlink w:anchor="_Toc129589092" w:history="1">
            <w:r w:rsidRPr="0065004F">
              <w:rPr>
                <w:rStyle w:val="Hipercze"/>
                <w:noProof/>
              </w:rPr>
              <w:t>f.</w:t>
            </w:r>
            <w:r>
              <w:rPr>
                <w:noProof/>
              </w:rPr>
              <w:tab/>
            </w:r>
            <w:r w:rsidRPr="0065004F">
              <w:rPr>
                <w:rStyle w:val="Hipercze"/>
                <w:noProof/>
              </w:rPr>
              <w:t>dobór zabezpieczeń po stronie napięcia zmiennego</w:t>
            </w:r>
            <w:r>
              <w:rPr>
                <w:noProof/>
                <w:webHidden/>
              </w:rPr>
              <w:tab/>
            </w:r>
            <w:r>
              <w:rPr>
                <w:noProof/>
                <w:webHidden/>
              </w:rPr>
              <w:fldChar w:fldCharType="begin"/>
            </w:r>
            <w:r>
              <w:rPr>
                <w:noProof/>
                <w:webHidden/>
              </w:rPr>
              <w:instrText xml:space="preserve"> PAGEREF _Toc129589092 \h </w:instrText>
            </w:r>
            <w:r>
              <w:rPr>
                <w:noProof/>
                <w:webHidden/>
              </w:rPr>
            </w:r>
            <w:r>
              <w:rPr>
                <w:noProof/>
                <w:webHidden/>
              </w:rPr>
              <w:fldChar w:fldCharType="separate"/>
            </w:r>
            <w:r>
              <w:rPr>
                <w:noProof/>
                <w:webHidden/>
              </w:rPr>
              <w:t>27</w:t>
            </w:r>
            <w:r>
              <w:rPr>
                <w:noProof/>
                <w:webHidden/>
              </w:rPr>
              <w:fldChar w:fldCharType="end"/>
            </w:r>
          </w:hyperlink>
        </w:p>
        <w:p w:rsidR="00C13CBB" w:rsidRDefault="00C13CBB">
          <w:pPr>
            <w:pStyle w:val="Spistreci1"/>
            <w:rPr>
              <w:noProof/>
            </w:rPr>
          </w:pPr>
          <w:hyperlink w:anchor="_Toc129589093" w:history="1">
            <w:r w:rsidRPr="0065004F">
              <w:rPr>
                <w:rStyle w:val="Hipercze"/>
                <w:rFonts w:cstheme="minorHAnsi"/>
                <w:noProof/>
              </w:rPr>
              <w:t>19.</w:t>
            </w:r>
            <w:r>
              <w:rPr>
                <w:noProof/>
              </w:rPr>
              <w:tab/>
            </w:r>
            <w:r w:rsidRPr="0065004F">
              <w:rPr>
                <w:rStyle w:val="Hipercze"/>
                <w:rFonts w:cstheme="minorHAnsi"/>
                <w:noProof/>
              </w:rPr>
              <w:t>Uwagi i zalecenia techniczne</w:t>
            </w:r>
            <w:r>
              <w:rPr>
                <w:noProof/>
                <w:webHidden/>
              </w:rPr>
              <w:tab/>
            </w:r>
            <w:r>
              <w:rPr>
                <w:noProof/>
                <w:webHidden/>
              </w:rPr>
              <w:fldChar w:fldCharType="begin"/>
            </w:r>
            <w:r>
              <w:rPr>
                <w:noProof/>
                <w:webHidden/>
              </w:rPr>
              <w:instrText xml:space="preserve"> PAGEREF _Toc129589093 \h </w:instrText>
            </w:r>
            <w:r>
              <w:rPr>
                <w:noProof/>
                <w:webHidden/>
              </w:rPr>
            </w:r>
            <w:r>
              <w:rPr>
                <w:noProof/>
                <w:webHidden/>
              </w:rPr>
              <w:fldChar w:fldCharType="separate"/>
            </w:r>
            <w:r>
              <w:rPr>
                <w:noProof/>
                <w:webHidden/>
              </w:rPr>
              <w:t>27</w:t>
            </w:r>
            <w:r>
              <w:rPr>
                <w:noProof/>
                <w:webHidden/>
              </w:rPr>
              <w:fldChar w:fldCharType="end"/>
            </w:r>
          </w:hyperlink>
        </w:p>
        <w:p w:rsidR="00C13CBB" w:rsidRDefault="00C13CBB">
          <w:pPr>
            <w:pStyle w:val="Spistreci1"/>
            <w:rPr>
              <w:noProof/>
            </w:rPr>
          </w:pPr>
          <w:hyperlink w:anchor="_Toc129589094" w:history="1">
            <w:r w:rsidRPr="0065004F">
              <w:rPr>
                <w:rStyle w:val="Hipercze"/>
                <w:rFonts w:cstheme="minorHAnsi"/>
                <w:noProof/>
              </w:rPr>
              <w:t>20.</w:t>
            </w:r>
            <w:r>
              <w:rPr>
                <w:noProof/>
              </w:rPr>
              <w:tab/>
            </w:r>
            <w:r w:rsidRPr="0065004F">
              <w:rPr>
                <w:rStyle w:val="Hipercze"/>
                <w:rFonts w:cstheme="minorHAnsi"/>
                <w:noProof/>
              </w:rPr>
              <w:t>Wytyczne dotyczące instalacji zasilania elektrycznego budynku</w:t>
            </w:r>
            <w:r>
              <w:rPr>
                <w:noProof/>
                <w:webHidden/>
              </w:rPr>
              <w:tab/>
            </w:r>
            <w:r>
              <w:rPr>
                <w:noProof/>
                <w:webHidden/>
              </w:rPr>
              <w:fldChar w:fldCharType="begin"/>
            </w:r>
            <w:r>
              <w:rPr>
                <w:noProof/>
                <w:webHidden/>
              </w:rPr>
              <w:instrText xml:space="preserve"> PAGEREF _Toc129589094 \h </w:instrText>
            </w:r>
            <w:r>
              <w:rPr>
                <w:noProof/>
                <w:webHidden/>
              </w:rPr>
            </w:r>
            <w:r>
              <w:rPr>
                <w:noProof/>
                <w:webHidden/>
              </w:rPr>
              <w:fldChar w:fldCharType="separate"/>
            </w:r>
            <w:r>
              <w:rPr>
                <w:noProof/>
                <w:webHidden/>
              </w:rPr>
              <w:t>28</w:t>
            </w:r>
            <w:r>
              <w:rPr>
                <w:noProof/>
                <w:webHidden/>
              </w:rPr>
              <w:fldChar w:fldCharType="end"/>
            </w:r>
          </w:hyperlink>
        </w:p>
        <w:p w:rsidR="00C13CBB" w:rsidRDefault="00C13CBB">
          <w:pPr>
            <w:pStyle w:val="Spistreci1"/>
            <w:rPr>
              <w:noProof/>
            </w:rPr>
          </w:pPr>
          <w:hyperlink w:anchor="_Toc129589095" w:history="1">
            <w:r w:rsidRPr="0065004F">
              <w:rPr>
                <w:rStyle w:val="Hipercze"/>
                <w:rFonts w:cstheme="minorHAnsi"/>
                <w:noProof/>
              </w:rPr>
              <w:t>21.</w:t>
            </w:r>
            <w:r>
              <w:rPr>
                <w:noProof/>
              </w:rPr>
              <w:tab/>
            </w:r>
            <w:r w:rsidRPr="0065004F">
              <w:rPr>
                <w:rStyle w:val="Hipercze"/>
                <w:rFonts w:cstheme="minorHAnsi"/>
                <w:noProof/>
              </w:rPr>
              <w:t>Załącznik 1 – schemat instalacji elektrycznej</w:t>
            </w:r>
            <w:r>
              <w:rPr>
                <w:noProof/>
                <w:webHidden/>
              </w:rPr>
              <w:tab/>
            </w:r>
            <w:r>
              <w:rPr>
                <w:noProof/>
                <w:webHidden/>
              </w:rPr>
              <w:fldChar w:fldCharType="begin"/>
            </w:r>
            <w:r>
              <w:rPr>
                <w:noProof/>
                <w:webHidden/>
              </w:rPr>
              <w:instrText xml:space="preserve"> PAGEREF _Toc129589095 \h </w:instrText>
            </w:r>
            <w:r>
              <w:rPr>
                <w:noProof/>
                <w:webHidden/>
              </w:rPr>
            </w:r>
            <w:r>
              <w:rPr>
                <w:noProof/>
                <w:webHidden/>
              </w:rPr>
              <w:fldChar w:fldCharType="separate"/>
            </w:r>
            <w:r>
              <w:rPr>
                <w:noProof/>
                <w:webHidden/>
              </w:rPr>
              <w:t>29</w:t>
            </w:r>
            <w:r>
              <w:rPr>
                <w:noProof/>
                <w:webHidden/>
              </w:rPr>
              <w:fldChar w:fldCharType="end"/>
            </w:r>
          </w:hyperlink>
        </w:p>
        <w:p w:rsidR="00C13CBB" w:rsidRDefault="00C13CBB">
          <w:pPr>
            <w:pStyle w:val="Spistreci1"/>
            <w:rPr>
              <w:noProof/>
            </w:rPr>
          </w:pPr>
          <w:hyperlink w:anchor="_Toc129589096" w:history="1">
            <w:r w:rsidRPr="0065004F">
              <w:rPr>
                <w:rStyle w:val="Hipercze"/>
                <w:rFonts w:cstheme="minorHAnsi"/>
                <w:noProof/>
              </w:rPr>
              <w:t>22.</w:t>
            </w:r>
            <w:r>
              <w:rPr>
                <w:noProof/>
              </w:rPr>
              <w:tab/>
            </w:r>
            <w:r w:rsidRPr="0065004F">
              <w:rPr>
                <w:rStyle w:val="Hipercze"/>
                <w:rFonts w:cstheme="minorHAnsi"/>
                <w:noProof/>
              </w:rPr>
              <w:t>Załącznik 2 – rozkład modułów instalacji PV</w:t>
            </w:r>
            <w:r>
              <w:rPr>
                <w:noProof/>
                <w:webHidden/>
              </w:rPr>
              <w:tab/>
            </w:r>
            <w:r>
              <w:rPr>
                <w:noProof/>
                <w:webHidden/>
              </w:rPr>
              <w:fldChar w:fldCharType="begin"/>
            </w:r>
            <w:r>
              <w:rPr>
                <w:noProof/>
                <w:webHidden/>
              </w:rPr>
              <w:instrText xml:space="preserve"> PAGEREF _Toc129589096 \h </w:instrText>
            </w:r>
            <w:r>
              <w:rPr>
                <w:noProof/>
                <w:webHidden/>
              </w:rPr>
            </w:r>
            <w:r>
              <w:rPr>
                <w:noProof/>
                <w:webHidden/>
              </w:rPr>
              <w:fldChar w:fldCharType="separate"/>
            </w:r>
            <w:r>
              <w:rPr>
                <w:noProof/>
                <w:webHidden/>
              </w:rPr>
              <w:t>29</w:t>
            </w:r>
            <w:r>
              <w:rPr>
                <w:noProof/>
                <w:webHidden/>
              </w:rPr>
              <w:fldChar w:fldCharType="end"/>
            </w:r>
          </w:hyperlink>
        </w:p>
        <w:p w:rsidR="0003758B" w:rsidRPr="00725E84" w:rsidRDefault="007C158F" w:rsidP="001567A2">
          <w:pPr>
            <w:spacing w:line="240" w:lineRule="auto"/>
            <w:rPr>
              <w:rFonts w:cstheme="minorHAnsi"/>
              <w:sz w:val="20"/>
              <w:szCs w:val="20"/>
            </w:rPr>
          </w:pPr>
          <w:r w:rsidRPr="00725E84">
            <w:rPr>
              <w:rFonts w:cstheme="minorHAnsi"/>
              <w:sz w:val="20"/>
              <w:szCs w:val="20"/>
            </w:rPr>
            <w:fldChar w:fldCharType="end"/>
          </w:r>
        </w:p>
        <w:p w:rsidR="0003758B" w:rsidRPr="00725E84" w:rsidRDefault="0003758B" w:rsidP="001567A2">
          <w:pPr>
            <w:spacing w:line="240" w:lineRule="auto"/>
            <w:rPr>
              <w:rFonts w:cstheme="minorHAnsi"/>
              <w:sz w:val="20"/>
              <w:szCs w:val="20"/>
            </w:rPr>
          </w:pPr>
        </w:p>
        <w:p w:rsidR="0003758B" w:rsidRPr="00725E84" w:rsidRDefault="0003758B" w:rsidP="001567A2">
          <w:pPr>
            <w:spacing w:line="240" w:lineRule="auto"/>
            <w:rPr>
              <w:rFonts w:cstheme="minorHAnsi"/>
              <w:sz w:val="20"/>
              <w:szCs w:val="20"/>
            </w:rPr>
          </w:pPr>
        </w:p>
        <w:p w:rsidR="0003758B" w:rsidRPr="00725E84" w:rsidRDefault="0003758B" w:rsidP="001567A2">
          <w:pPr>
            <w:spacing w:line="240" w:lineRule="auto"/>
            <w:rPr>
              <w:rFonts w:cstheme="minorHAnsi"/>
              <w:sz w:val="20"/>
              <w:szCs w:val="20"/>
            </w:rPr>
          </w:pPr>
        </w:p>
        <w:p w:rsidR="0003758B" w:rsidRPr="00725E84" w:rsidRDefault="0003758B" w:rsidP="001567A2">
          <w:pPr>
            <w:spacing w:line="240" w:lineRule="auto"/>
            <w:rPr>
              <w:rFonts w:cstheme="minorHAnsi"/>
              <w:sz w:val="20"/>
              <w:szCs w:val="20"/>
            </w:rPr>
          </w:pPr>
        </w:p>
        <w:p w:rsidR="0003758B" w:rsidRPr="00725E84" w:rsidRDefault="0003758B" w:rsidP="001567A2">
          <w:pPr>
            <w:spacing w:line="240" w:lineRule="auto"/>
            <w:rPr>
              <w:rFonts w:cstheme="minorHAnsi"/>
              <w:sz w:val="20"/>
              <w:szCs w:val="20"/>
            </w:rPr>
          </w:pPr>
        </w:p>
        <w:p w:rsidR="000769AD" w:rsidRPr="00725E84" w:rsidRDefault="00F533B0" w:rsidP="001567A2">
          <w:pPr>
            <w:spacing w:line="240" w:lineRule="auto"/>
            <w:rPr>
              <w:rFonts w:cstheme="minorHAnsi"/>
              <w:sz w:val="24"/>
              <w:szCs w:val="24"/>
            </w:rPr>
          </w:pPr>
        </w:p>
      </w:sdtContent>
    </w:sdt>
    <w:p w:rsidR="00D865AD" w:rsidRPr="00725E84" w:rsidRDefault="00D865AD" w:rsidP="0061594C">
      <w:pPr>
        <w:pStyle w:val="Nagwek1"/>
        <w:numPr>
          <w:ilvl w:val="0"/>
          <w:numId w:val="3"/>
        </w:numPr>
        <w:ind w:left="284" w:hanging="284"/>
        <w:rPr>
          <w:rFonts w:asciiTheme="minorHAnsi" w:hAnsiTheme="minorHAnsi" w:cstheme="minorHAnsi"/>
        </w:rPr>
      </w:pPr>
      <w:bookmarkStart w:id="1" w:name="_Toc129589071"/>
      <w:r w:rsidRPr="00725E84">
        <w:rPr>
          <w:rFonts w:asciiTheme="minorHAnsi" w:hAnsiTheme="minorHAnsi" w:cstheme="minorHAnsi"/>
        </w:rPr>
        <w:lastRenderedPageBreak/>
        <w:t>Podstawa opracowania</w:t>
      </w:r>
      <w:bookmarkEnd w:id="1"/>
    </w:p>
    <w:p w:rsidR="00D865AD" w:rsidRPr="00725E84" w:rsidRDefault="00D865AD" w:rsidP="00D865AD">
      <w:pPr>
        <w:rPr>
          <w:rFonts w:cstheme="minorHAnsi"/>
        </w:rPr>
      </w:pPr>
    </w:p>
    <w:p w:rsidR="00D865AD" w:rsidRPr="00725E84" w:rsidRDefault="00D865AD" w:rsidP="008C7E81">
      <w:pPr>
        <w:numPr>
          <w:ilvl w:val="0"/>
          <w:numId w:val="6"/>
        </w:numPr>
        <w:spacing w:line="360" w:lineRule="auto"/>
        <w:jc w:val="both"/>
        <w:rPr>
          <w:rFonts w:cstheme="minorHAnsi"/>
          <w:sz w:val="24"/>
          <w:szCs w:val="24"/>
        </w:rPr>
      </w:pPr>
      <w:r w:rsidRPr="00725E84">
        <w:rPr>
          <w:rFonts w:cstheme="minorHAnsi"/>
          <w:sz w:val="24"/>
          <w:szCs w:val="24"/>
        </w:rPr>
        <w:t>Ustawa z dnia 24 sierpnia 1991 roku o ochronie przeciwpożarowej (Dz. U. z 2020 r., poz. 961 tekst jednolity).</w:t>
      </w:r>
    </w:p>
    <w:p w:rsidR="00D865AD" w:rsidRPr="00725E84" w:rsidRDefault="00D865AD" w:rsidP="008C7E81">
      <w:pPr>
        <w:numPr>
          <w:ilvl w:val="0"/>
          <w:numId w:val="6"/>
        </w:numPr>
        <w:spacing w:line="360" w:lineRule="auto"/>
        <w:jc w:val="both"/>
        <w:rPr>
          <w:rFonts w:cstheme="minorHAnsi"/>
          <w:sz w:val="24"/>
          <w:szCs w:val="24"/>
        </w:rPr>
      </w:pPr>
      <w:r w:rsidRPr="00725E84">
        <w:rPr>
          <w:rFonts w:cstheme="minorHAnsi"/>
          <w:sz w:val="24"/>
          <w:szCs w:val="24"/>
        </w:rPr>
        <w:t>Rozporządzenie Ministra Infrastruktury z dnia 12 kwietnia 2002 r. w sprawie warunków technicznych, jakim powinny odpowiadać budynki i ich usytuowanie (Dz. U. z 2019 r. poz. 1065 tekst jednolity).</w:t>
      </w:r>
    </w:p>
    <w:p w:rsidR="00D865AD" w:rsidRPr="00725E84" w:rsidRDefault="00D865AD" w:rsidP="008C7E81">
      <w:pPr>
        <w:numPr>
          <w:ilvl w:val="0"/>
          <w:numId w:val="6"/>
        </w:numPr>
        <w:spacing w:line="360" w:lineRule="auto"/>
        <w:jc w:val="both"/>
        <w:rPr>
          <w:rFonts w:cstheme="minorHAnsi"/>
          <w:sz w:val="24"/>
          <w:szCs w:val="24"/>
        </w:rPr>
      </w:pPr>
      <w:r w:rsidRPr="00725E84">
        <w:rPr>
          <w:rFonts w:cstheme="minorHAnsi"/>
          <w:sz w:val="24"/>
          <w:szCs w:val="24"/>
        </w:rPr>
        <w:t>Rozporządzenie Ministra Spraw Wewnętrznych i Administracji z dnia 2 grudnia 2015 roku w sprawie uzgadniania projektu budowlanego pod względem ochrony przeciwpożarowej (Dz. U. z 2015r., poz. 2117).</w:t>
      </w:r>
    </w:p>
    <w:p w:rsidR="00D865AD" w:rsidRPr="00725E84" w:rsidRDefault="00D865AD" w:rsidP="008C7E81">
      <w:pPr>
        <w:numPr>
          <w:ilvl w:val="0"/>
          <w:numId w:val="6"/>
        </w:numPr>
        <w:spacing w:line="360" w:lineRule="auto"/>
        <w:jc w:val="both"/>
        <w:rPr>
          <w:rFonts w:cstheme="minorHAnsi"/>
          <w:sz w:val="24"/>
          <w:szCs w:val="24"/>
        </w:rPr>
      </w:pPr>
      <w:r w:rsidRPr="00725E84">
        <w:rPr>
          <w:rFonts w:cstheme="minorHAnsi"/>
          <w:sz w:val="24"/>
          <w:szCs w:val="24"/>
        </w:rPr>
        <w:t>Rozporządzenie Ministra Spraw Wewnętrznych i Administracji z dnia 7 czerwca 2010 roku w sprawie ochrony przeciwpożarowej budynków, innych obiektów budowlanych i terenów (Dz. U. z 2010 r. nr 109, poz. 719) wraz ze zmianami (Dz.U. 2019 poz. 67)</w:t>
      </w:r>
      <w:r w:rsidR="008C7E81" w:rsidRPr="00725E84">
        <w:rPr>
          <w:rFonts w:cstheme="minorHAnsi"/>
          <w:sz w:val="24"/>
          <w:szCs w:val="24"/>
        </w:rPr>
        <w:t>.</w:t>
      </w:r>
    </w:p>
    <w:p w:rsidR="00D865AD" w:rsidRPr="00725E84" w:rsidRDefault="00D865AD" w:rsidP="008C7E81">
      <w:pPr>
        <w:numPr>
          <w:ilvl w:val="0"/>
          <w:numId w:val="6"/>
        </w:numPr>
        <w:spacing w:line="360" w:lineRule="auto"/>
        <w:jc w:val="both"/>
        <w:rPr>
          <w:rFonts w:cstheme="minorHAnsi"/>
          <w:sz w:val="24"/>
          <w:szCs w:val="24"/>
        </w:rPr>
      </w:pPr>
      <w:r w:rsidRPr="00725E84">
        <w:rPr>
          <w:rFonts w:cstheme="minorHAnsi"/>
          <w:sz w:val="24"/>
          <w:szCs w:val="24"/>
        </w:rPr>
        <w:t>Ustawa Prawo Budowlane z dnia 7 lipca 1994 r.  (Dz. U. 2020 poz. 1333 tekst jednolity)</w:t>
      </w:r>
      <w:r w:rsidR="008C7E81" w:rsidRPr="00725E84">
        <w:rPr>
          <w:rFonts w:cstheme="minorHAnsi"/>
          <w:sz w:val="24"/>
          <w:szCs w:val="24"/>
        </w:rPr>
        <w:t>.</w:t>
      </w:r>
    </w:p>
    <w:p w:rsidR="00D865AD" w:rsidRPr="00725E84" w:rsidRDefault="00D865AD" w:rsidP="008C7E81">
      <w:pPr>
        <w:numPr>
          <w:ilvl w:val="0"/>
          <w:numId w:val="6"/>
        </w:numPr>
        <w:spacing w:line="360" w:lineRule="auto"/>
        <w:jc w:val="both"/>
        <w:rPr>
          <w:rFonts w:cstheme="minorHAnsi"/>
          <w:sz w:val="24"/>
          <w:szCs w:val="24"/>
        </w:rPr>
      </w:pPr>
      <w:r w:rsidRPr="00725E84">
        <w:rPr>
          <w:rFonts w:cstheme="minorHAnsi"/>
          <w:sz w:val="24"/>
          <w:szCs w:val="24"/>
        </w:rPr>
        <w:t>PN-HD 60364-7-712:2016 Instalacje elektryczne niskiego napięcia – Część 7 –712: Wymagania dotyczące specjalnych instalacji lub lokalizacji – Fotowoltaiczne (PV) układy zasilania;</w:t>
      </w:r>
    </w:p>
    <w:p w:rsidR="00D865AD" w:rsidRPr="00725E84" w:rsidRDefault="00D865AD" w:rsidP="008C7E81">
      <w:pPr>
        <w:numPr>
          <w:ilvl w:val="0"/>
          <w:numId w:val="6"/>
        </w:numPr>
        <w:spacing w:line="360" w:lineRule="auto"/>
        <w:jc w:val="both"/>
        <w:rPr>
          <w:rFonts w:cstheme="minorHAnsi"/>
          <w:sz w:val="24"/>
          <w:szCs w:val="24"/>
        </w:rPr>
      </w:pPr>
      <w:r w:rsidRPr="00725E84">
        <w:rPr>
          <w:rFonts w:cstheme="minorHAnsi"/>
          <w:sz w:val="24"/>
          <w:szCs w:val="24"/>
        </w:rPr>
        <w:t>PN-EN IEC 61730-1:2018-06 Ocena bezpieczeństwa modułu fotowoltaicznego (PV) – Część 1: Wymagania dotyczące konstrukcji;</w:t>
      </w:r>
    </w:p>
    <w:p w:rsidR="00D865AD" w:rsidRPr="00725E84" w:rsidRDefault="00D865AD" w:rsidP="008C7E81">
      <w:pPr>
        <w:numPr>
          <w:ilvl w:val="0"/>
          <w:numId w:val="6"/>
        </w:numPr>
        <w:spacing w:line="360" w:lineRule="auto"/>
        <w:jc w:val="both"/>
        <w:rPr>
          <w:rFonts w:cstheme="minorHAnsi"/>
          <w:sz w:val="24"/>
          <w:szCs w:val="24"/>
        </w:rPr>
      </w:pPr>
      <w:r w:rsidRPr="00725E84">
        <w:rPr>
          <w:rFonts w:cstheme="minorHAnsi"/>
          <w:sz w:val="24"/>
          <w:szCs w:val="24"/>
        </w:rPr>
        <w:t>PN-EN IEC 61730-2:2018-06 Ocena bezpieczeństwa modułu fotowoltaicznego (PV) – Część 2: Wymagania dotyczące badań.</w:t>
      </w:r>
    </w:p>
    <w:p w:rsidR="00D865AD" w:rsidRPr="00725E84" w:rsidRDefault="00D865AD" w:rsidP="008C7E81">
      <w:pPr>
        <w:numPr>
          <w:ilvl w:val="0"/>
          <w:numId w:val="6"/>
        </w:numPr>
        <w:spacing w:line="360" w:lineRule="auto"/>
        <w:jc w:val="both"/>
        <w:rPr>
          <w:rFonts w:cstheme="minorHAnsi"/>
          <w:sz w:val="24"/>
          <w:szCs w:val="24"/>
        </w:rPr>
      </w:pPr>
      <w:r w:rsidRPr="00725E84">
        <w:rPr>
          <w:rFonts w:cstheme="minorHAnsi"/>
          <w:sz w:val="24"/>
          <w:szCs w:val="24"/>
        </w:rPr>
        <w:t xml:space="preserve">PN-EN 62446-1:2016-08 oraz PN-EN 62446-1:2016-08/A1:2019-01 Systemy fotowoltaiczne (PV) – Wymagania dotyczące badań, dokumentacji </w:t>
      </w:r>
      <w:r w:rsidR="008C7E81" w:rsidRPr="00725E84">
        <w:rPr>
          <w:rFonts w:cstheme="minorHAnsi"/>
          <w:sz w:val="24"/>
          <w:szCs w:val="24"/>
        </w:rPr>
        <w:br/>
      </w:r>
      <w:r w:rsidRPr="00725E84">
        <w:rPr>
          <w:rFonts w:cstheme="minorHAnsi"/>
          <w:sz w:val="24"/>
          <w:szCs w:val="24"/>
        </w:rPr>
        <w:t xml:space="preserve">i utrzymania – Część 1: Systemy podłączone do sieci – Dokumentacja, odbiory </w:t>
      </w:r>
      <w:r w:rsidR="008C7E81" w:rsidRPr="00725E84">
        <w:rPr>
          <w:rFonts w:cstheme="minorHAnsi"/>
          <w:sz w:val="24"/>
          <w:szCs w:val="24"/>
        </w:rPr>
        <w:br/>
      </w:r>
      <w:r w:rsidRPr="00725E84">
        <w:rPr>
          <w:rFonts w:cstheme="minorHAnsi"/>
          <w:sz w:val="24"/>
          <w:szCs w:val="24"/>
        </w:rPr>
        <w:t>i nadzór;</w:t>
      </w:r>
    </w:p>
    <w:p w:rsidR="00D865AD" w:rsidRPr="00725E84" w:rsidRDefault="00D865AD" w:rsidP="000769AD">
      <w:pPr>
        <w:spacing w:line="360" w:lineRule="auto"/>
        <w:rPr>
          <w:rFonts w:cstheme="minorHAnsi"/>
          <w:sz w:val="24"/>
          <w:szCs w:val="24"/>
        </w:rPr>
      </w:pPr>
    </w:p>
    <w:p w:rsidR="00EE089F" w:rsidRPr="00725E84" w:rsidRDefault="00EE089F" w:rsidP="0061594C">
      <w:pPr>
        <w:pStyle w:val="Nagwek1"/>
        <w:numPr>
          <w:ilvl w:val="0"/>
          <w:numId w:val="3"/>
        </w:numPr>
        <w:ind w:left="284" w:hanging="284"/>
        <w:rPr>
          <w:rFonts w:asciiTheme="minorHAnsi" w:hAnsiTheme="minorHAnsi" w:cstheme="minorHAnsi"/>
        </w:rPr>
      </w:pPr>
      <w:bookmarkStart w:id="2" w:name="_Toc129589072"/>
      <w:r w:rsidRPr="00725E84">
        <w:rPr>
          <w:rFonts w:asciiTheme="minorHAnsi" w:hAnsiTheme="minorHAnsi" w:cstheme="minorHAnsi"/>
        </w:rPr>
        <w:lastRenderedPageBreak/>
        <w:t>Lokalizacja instalacji</w:t>
      </w:r>
      <w:r w:rsidR="00782A3B" w:rsidRPr="00725E84">
        <w:rPr>
          <w:rFonts w:asciiTheme="minorHAnsi" w:hAnsiTheme="minorHAnsi" w:cstheme="minorHAnsi"/>
        </w:rPr>
        <w:t xml:space="preserve"> fotowoltaicznej</w:t>
      </w:r>
      <w:bookmarkEnd w:id="2"/>
    </w:p>
    <w:p w:rsidR="00633021" w:rsidRPr="00725E84" w:rsidRDefault="00633021" w:rsidP="006D1630">
      <w:pPr>
        <w:spacing w:line="360" w:lineRule="auto"/>
        <w:rPr>
          <w:rFonts w:cstheme="minorHAnsi"/>
          <w:sz w:val="24"/>
          <w:szCs w:val="24"/>
        </w:rPr>
      </w:pPr>
    </w:p>
    <w:p w:rsidR="00700C34" w:rsidRPr="00725E84" w:rsidRDefault="00BF729D" w:rsidP="00EA4FD9">
      <w:pPr>
        <w:ind w:left="3828" w:hanging="3525"/>
        <w:jc w:val="both"/>
        <w:rPr>
          <w:rFonts w:cstheme="minorHAnsi"/>
          <w:sz w:val="24"/>
          <w:szCs w:val="24"/>
        </w:rPr>
      </w:pPr>
      <w:r w:rsidRPr="00725E84">
        <w:rPr>
          <w:rFonts w:cstheme="minorHAnsi"/>
          <w:sz w:val="24"/>
          <w:szCs w:val="24"/>
        </w:rPr>
        <w:t>Nazwa inwestycji:</w:t>
      </w:r>
      <w:r w:rsidRPr="00725E84">
        <w:rPr>
          <w:rFonts w:cstheme="minorHAnsi"/>
          <w:sz w:val="24"/>
          <w:szCs w:val="24"/>
        </w:rPr>
        <w:tab/>
      </w:r>
      <w:r w:rsidR="006D3455" w:rsidRPr="00725E84">
        <w:rPr>
          <w:rFonts w:cstheme="minorHAnsi"/>
          <w:sz w:val="24"/>
          <w:szCs w:val="24"/>
        </w:rPr>
        <w:t>„</w:t>
      </w:r>
      <w:r w:rsidR="00EA4FD9" w:rsidRPr="00725E84">
        <w:rPr>
          <w:rFonts w:cstheme="minorHAnsi"/>
          <w:sz w:val="24"/>
          <w:szCs w:val="24"/>
        </w:rPr>
        <w:t>Naziemna</w:t>
      </w:r>
      <w:r w:rsidR="005420BC" w:rsidRPr="00725E84">
        <w:rPr>
          <w:rFonts w:cstheme="minorHAnsi"/>
          <w:sz w:val="24"/>
          <w:szCs w:val="24"/>
        </w:rPr>
        <w:t xml:space="preserve"> </w:t>
      </w:r>
      <w:r w:rsidRPr="00725E84">
        <w:rPr>
          <w:rFonts w:cstheme="minorHAnsi"/>
          <w:sz w:val="24"/>
          <w:szCs w:val="24"/>
        </w:rPr>
        <w:t>instalacja fotowoltaiczna o mocy</w:t>
      </w:r>
      <w:r w:rsidR="00016EE0" w:rsidRPr="00725E84">
        <w:rPr>
          <w:rFonts w:cstheme="minorHAnsi"/>
          <w:sz w:val="24"/>
          <w:szCs w:val="24"/>
        </w:rPr>
        <w:t xml:space="preserve"> </w:t>
      </w:r>
      <w:r w:rsidR="00EA4FD9" w:rsidRPr="00725E84">
        <w:rPr>
          <w:rFonts w:cstheme="minorHAnsi"/>
          <w:sz w:val="24"/>
          <w:szCs w:val="24"/>
        </w:rPr>
        <w:br/>
        <w:t>49,4</w:t>
      </w:r>
      <w:r w:rsidR="00016EE0" w:rsidRPr="00725E84">
        <w:rPr>
          <w:rFonts w:cstheme="minorHAnsi"/>
          <w:sz w:val="24"/>
          <w:szCs w:val="24"/>
        </w:rPr>
        <w:t xml:space="preserve"> </w:t>
      </w:r>
      <w:proofErr w:type="spellStart"/>
      <w:r w:rsidR="00016EE0" w:rsidRPr="00725E84">
        <w:rPr>
          <w:rFonts w:cstheme="minorHAnsi"/>
          <w:sz w:val="24"/>
          <w:szCs w:val="24"/>
        </w:rPr>
        <w:t>kWp</w:t>
      </w:r>
      <w:proofErr w:type="spellEnd"/>
    </w:p>
    <w:p w:rsidR="00EA4FD9" w:rsidRPr="00725E84" w:rsidRDefault="00700C34" w:rsidP="00EA4FD9">
      <w:pPr>
        <w:ind w:left="3828" w:hanging="3525"/>
        <w:jc w:val="both"/>
        <w:rPr>
          <w:sz w:val="24"/>
          <w:szCs w:val="24"/>
        </w:rPr>
      </w:pPr>
      <w:r w:rsidRPr="00725E84">
        <w:rPr>
          <w:rFonts w:cstheme="minorHAnsi"/>
          <w:sz w:val="24"/>
          <w:szCs w:val="24"/>
        </w:rPr>
        <w:t>Lokalizacja inwestycji:</w:t>
      </w:r>
      <w:r w:rsidRPr="00725E84">
        <w:rPr>
          <w:rFonts w:cstheme="minorHAnsi"/>
          <w:sz w:val="24"/>
          <w:szCs w:val="24"/>
        </w:rPr>
        <w:tab/>
      </w:r>
      <w:r w:rsidR="00EA4FD9" w:rsidRPr="00725E84">
        <w:rPr>
          <w:bCs/>
          <w:sz w:val="24"/>
          <w:szCs w:val="24"/>
        </w:rPr>
        <w:t xml:space="preserve">Urząd Gminy Krościenko </w:t>
      </w:r>
      <w:proofErr w:type="spellStart"/>
      <w:r w:rsidR="00EA4FD9" w:rsidRPr="00725E84">
        <w:rPr>
          <w:bCs/>
          <w:sz w:val="24"/>
          <w:szCs w:val="24"/>
        </w:rPr>
        <w:t>Wyżne</w:t>
      </w:r>
      <w:proofErr w:type="spellEnd"/>
      <w:r w:rsidR="00EA4FD9" w:rsidRPr="00725E84">
        <w:rPr>
          <w:sz w:val="24"/>
          <w:szCs w:val="24"/>
        </w:rPr>
        <w:t>, ul. Południowa 9,</w:t>
      </w:r>
    </w:p>
    <w:p w:rsidR="00EA4FD9" w:rsidRPr="00725E84" w:rsidRDefault="00EA4FD9" w:rsidP="00EA4FD9">
      <w:pPr>
        <w:ind w:left="3120" w:firstLine="708"/>
        <w:rPr>
          <w:sz w:val="24"/>
          <w:szCs w:val="24"/>
        </w:rPr>
      </w:pPr>
      <w:r w:rsidRPr="00725E84">
        <w:rPr>
          <w:sz w:val="24"/>
          <w:szCs w:val="24"/>
        </w:rPr>
        <w:t xml:space="preserve">38-422 Krościenko </w:t>
      </w:r>
      <w:proofErr w:type="spellStart"/>
      <w:r w:rsidRPr="00725E84">
        <w:rPr>
          <w:sz w:val="24"/>
          <w:szCs w:val="24"/>
        </w:rPr>
        <w:t>Wyżne</w:t>
      </w:r>
      <w:proofErr w:type="spellEnd"/>
    </w:p>
    <w:p w:rsidR="00877AD2" w:rsidRPr="00725E84" w:rsidRDefault="00877AD2" w:rsidP="00EA4FD9">
      <w:pPr>
        <w:ind w:left="3828" w:hanging="3525"/>
        <w:jc w:val="both"/>
        <w:rPr>
          <w:sz w:val="24"/>
          <w:szCs w:val="24"/>
        </w:rPr>
      </w:pPr>
      <w:r w:rsidRPr="00725E84">
        <w:rPr>
          <w:rFonts w:cstheme="minorHAnsi"/>
          <w:sz w:val="24"/>
          <w:szCs w:val="24"/>
        </w:rPr>
        <w:t>Dane inwestora:</w:t>
      </w:r>
      <w:r w:rsidRPr="00725E84">
        <w:rPr>
          <w:rFonts w:cstheme="minorHAnsi"/>
          <w:sz w:val="24"/>
          <w:szCs w:val="24"/>
        </w:rPr>
        <w:tab/>
      </w:r>
      <w:r w:rsidRPr="00725E84">
        <w:rPr>
          <w:bCs/>
          <w:sz w:val="24"/>
          <w:szCs w:val="24"/>
        </w:rPr>
        <w:t xml:space="preserve">Urząd Gminy Krościenko </w:t>
      </w:r>
      <w:proofErr w:type="spellStart"/>
      <w:r w:rsidRPr="00725E84">
        <w:rPr>
          <w:bCs/>
          <w:sz w:val="24"/>
          <w:szCs w:val="24"/>
        </w:rPr>
        <w:t>Wyżne</w:t>
      </w:r>
      <w:proofErr w:type="spellEnd"/>
      <w:r w:rsidRPr="00725E84">
        <w:rPr>
          <w:sz w:val="24"/>
          <w:szCs w:val="24"/>
        </w:rPr>
        <w:t>, ul. Południowa 9,</w:t>
      </w:r>
    </w:p>
    <w:p w:rsidR="000D24F8" w:rsidRPr="00725E84" w:rsidRDefault="00877AD2" w:rsidP="00016EE0">
      <w:pPr>
        <w:ind w:left="3120" w:firstLine="708"/>
        <w:rPr>
          <w:sz w:val="24"/>
          <w:szCs w:val="24"/>
        </w:rPr>
      </w:pPr>
      <w:r w:rsidRPr="00725E84">
        <w:rPr>
          <w:sz w:val="24"/>
          <w:szCs w:val="24"/>
        </w:rPr>
        <w:t xml:space="preserve">38-422 Krościenko </w:t>
      </w:r>
      <w:proofErr w:type="spellStart"/>
      <w:r w:rsidRPr="00725E84">
        <w:rPr>
          <w:sz w:val="24"/>
          <w:szCs w:val="24"/>
        </w:rPr>
        <w:t>Wyżne</w:t>
      </w:r>
      <w:proofErr w:type="spellEnd"/>
    </w:p>
    <w:p w:rsidR="00EE089F" w:rsidRPr="00725E84" w:rsidRDefault="005C14C4" w:rsidP="0061594C">
      <w:pPr>
        <w:pStyle w:val="Nagwek1"/>
        <w:numPr>
          <w:ilvl w:val="0"/>
          <w:numId w:val="3"/>
        </w:numPr>
        <w:ind w:left="284" w:hanging="284"/>
        <w:rPr>
          <w:rFonts w:asciiTheme="minorHAnsi" w:hAnsiTheme="minorHAnsi" w:cstheme="minorHAnsi"/>
        </w:rPr>
      </w:pPr>
      <w:bookmarkStart w:id="3" w:name="_Toc129589073"/>
      <w:r w:rsidRPr="00725E84">
        <w:rPr>
          <w:rFonts w:asciiTheme="minorHAnsi" w:hAnsiTheme="minorHAnsi" w:cstheme="minorHAnsi"/>
        </w:rPr>
        <w:t>Charakterystyka obiektu</w:t>
      </w:r>
      <w:bookmarkEnd w:id="3"/>
    </w:p>
    <w:p w:rsidR="00633021" w:rsidRPr="00725E84" w:rsidRDefault="00633021" w:rsidP="006D1630">
      <w:pPr>
        <w:spacing w:line="360" w:lineRule="auto"/>
        <w:rPr>
          <w:rFonts w:cstheme="minorHAnsi"/>
          <w:sz w:val="24"/>
          <w:szCs w:val="24"/>
        </w:rPr>
      </w:pPr>
    </w:p>
    <w:p w:rsidR="00C51FBB" w:rsidRPr="00725E84" w:rsidRDefault="00633021" w:rsidP="00EA4FD9">
      <w:pPr>
        <w:spacing w:line="360" w:lineRule="auto"/>
        <w:jc w:val="both"/>
        <w:rPr>
          <w:rFonts w:cstheme="minorHAnsi"/>
          <w:sz w:val="24"/>
          <w:szCs w:val="24"/>
        </w:rPr>
      </w:pPr>
      <w:r w:rsidRPr="00725E84">
        <w:rPr>
          <w:rFonts w:cstheme="minorHAnsi"/>
          <w:sz w:val="24"/>
          <w:szCs w:val="24"/>
        </w:rPr>
        <w:tab/>
      </w:r>
      <w:r w:rsidR="003062A7" w:rsidRPr="00725E84">
        <w:rPr>
          <w:rFonts w:cstheme="minorHAnsi"/>
          <w:sz w:val="24"/>
          <w:szCs w:val="24"/>
        </w:rPr>
        <w:t>Projekt obejmuje koncepcję montażu modułów</w:t>
      </w:r>
      <w:r w:rsidR="002D0609" w:rsidRPr="00725E84">
        <w:rPr>
          <w:rFonts w:cstheme="minorHAnsi"/>
          <w:sz w:val="24"/>
          <w:szCs w:val="24"/>
        </w:rPr>
        <w:t xml:space="preserve"> instalacji fotowoltaicznej </w:t>
      </w:r>
      <w:r w:rsidR="00CC624B" w:rsidRPr="00725E84">
        <w:rPr>
          <w:rFonts w:cstheme="minorHAnsi"/>
          <w:sz w:val="24"/>
          <w:szCs w:val="24"/>
        </w:rPr>
        <w:t>ON-GRID</w:t>
      </w:r>
      <w:r w:rsidR="003B63E9" w:rsidRPr="00725E84">
        <w:rPr>
          <w:rFonts w:cstheme="minorHAnsi"/>
          <w:sz w:val="24"/>
          <w:szCs w:val="24"/>
        </w:rPr>
        <w:t xml:space="preserve"> </w:t>
      </w:r>
      <w:r w:rsidR="008020FC" w:rsidRPr="00725E84">
        <w:rPr>
          <w:rFonts w:cstheme="minorHAnsi"/>
          <w:sz w:val="24"/>
          <w:szCs w:val="24"/>
        </w:rPr>
        <w:t xml:space="preserve">na </w:t>
      </w:r>
      <w:r w:rsidR="00016EE0" w:rsidRPr="00725E84">
        <w:rPr>
          <w:rFonts w:cstheme="minorHAnsi"/>
          <w:sz w:val="24"/>
          <w:szCs w:val="24"/>
        </w:rPr>
        <w:t xml:space="preserve">gruncie przy budynku </w:t>
      </w:r>
      <w:r w:rsidR="00EA4FD9" w:rsidRPr="00725E84">
        <w:rPr>
          <w:rFonts w:cstheme="minorHAnsi"/>
          <w:sz w:val="24"/>
          <w:szCs w:val="24"/>
        </w:rPr>
        <w:t xml:space="preserve">Urzędu Gminy </w:t>
      </w:r>
      <w:r w:rsidR="008020FC" w:rsidRPr="00725E84">
        <w:rPr>
          <w:rFonts w:cstheme="minorHAnsi"/>
          <w:sz w:val="24"/>
          <w:szCs w:val="24"/>
        </w:rPr>
        <w:t>o moc</w:t>
      </w:r>
      <w:r w:rsidR="005420BC" w:rsidRPr="00725E84">
        <w:rPr>
          <w:rFonts w:cstheme="minorHAnsi"/>
          <w:sz w:val="24"/>
          <w:szCs w:val="24"/>
        </w:rPr>
        <w:t>y</w:t>
      </w:r>
      <w:r w:rsidR="008020FC" w:rsidRPr="00725E84">
        <w:rPr>
          <w:rFonts w:cstheme="minorHAnsi"/>
          <w:sz w:val="24"/>
          <w:szCs w:val="24"/>
        </w:rPr>
        <w:t>:</w:t>
      </w:r>
      <w:r w:rsidR="005420BC" w:rsidRPr="00725E84">
        <w:rPr>
          <w:rFonts w:cstheme="minorHAnsi"/>
          <w:sz w:val="24"/>
          <w:szCs w:val="24"/>
        </w:rPr>
        <w:t xml:space="preserve"> </w:t>
      </w:r>
      <w:r w:rsidR="00EA4FD9" w:rsidRPr="00725E84">
        <w:rPr>
          <w:rFonts w:cstheme="minorHAnsi"/>
          <w:b/>
          <w:sz w:val="24"/>
          <w:szCs w:val="24"/>
        </w:rPr>
        <w:t>49,4</w:t>
      </w:r>
      <w:r w:rsidR="00877AD2" w:rsidRPr="00725E84">
        <w:rPr>
          <w:rFonts w:cstheme="minorHAnsi"/>
          <w:b/>
          <w:sz w:val="24"/>
          <w:szCs w:val="24"/>
        </w:rPr>
        <w:t xml:space="preserve"> </w:t>
      </w:r>
      <w:proofErr w:type="spellStart"/>
      <w:r w:rsidR="00FC59D6" w:rsidRPr="00725E84">
        <w:rPr>
          <w:rFonts w:cstheme="minorHAnsi"/>
          <w:b/>
          <w:sz w:val="24"/>
          <w:szCs w:val="24"/>
        </w:rPr>
        <w:t>kW</w:t>
      </w:r>
      <w:r w:rsidR="00516081" w:rsidRPr="00725E84">
        <w:rPr>
          <w:rFonts w:cstheme="minorHAnsi"/>
          <w:b/>
          <w:sz w:val="24"/>
          <w:szCs w:val="24"/>
        </w:rPr>
        <w:t>p</w:t>
      </w:r>
      <w:proofErr w:type="spellEnd"/>
      <w:r w:rsidR="00EA4FD9" w:rsidRPr="00725E84">
        <w:rPr>
          <w:rFonts w:cstheme="minorHAnsi"/>
          <w:sz w:val="24"/>
          <w:szCs w:val="24"/>
        </w:rPr>
        <w:t>. Budynek pełni rolę administracyjną, a przebywają w nim osoby</w:t>
      </w:r>
      <w:r w:rsidR="00C51FBB" w:rsidRPr="00725E84">
        <w:rPr>
          <w:rFonts w:cstheme="minorHAnsi"/>
          <w:sz w:val="24"/>
          <w:szCs w:val="24"/>
        </w:rPr>
        <w:t xml:space="preserve"> </w:t>
      </w:r>
      <w:r w:rsidR="00FA0323" w:rsidRPr="00725E84">
        <w:rPr>
          <w:rFonts w:cstheme="minorHAnsi"/>
          <w:sz w:val="24"/>
          <w:szCs w:val="24"/>
        </w:rPr>
        <w:t xml:space="preserve">wyłącznie </w:t>
      </w:r>
      <w:r w:rsidR="00C51FBB" w:rsidRPr="00725E84">
        <w:rPr>
          <w:rFonts w:cstheme="minorHAnsi"/>
          <w:sz w:val="24"/>
          <w:szCs w:val="24"/>
        </w:rPr>
        <w:t xml:space="preserve">w godzinach pracy zakładu, począwszy </w:t>
      </w:r>
      <w:r w:rsidR="00A17874" w:rsidRPr="00725E84">
        <w:rPr>
          <w:rFonts w:cstheme="minorHAnsi"/>
          <w:sz w:val="24"/>
          <w:szCs w:val="24"/>
        </w:rPr>
        <w:br/>
      </w:r>
      <w:r w:rsidR="00C51FBB" w:rsidRPr="00725E84">
        <w:rPr>
          <w:rFonts w:cstheme="minorHAnsi"/>
          <w:sz w:val="24"/>
          <w:szCs w:val="24"/>
        </w:rPr>
        <w:t>o</w:t>
      </w:r>
      <w:r w:rsidR="008C7E81" w:rsidRPr="00725E84">
        <w:rPr>
          <w:rFonts w:cstheme="minorHAnsi"/>
          <w:sz w:val="24"/>
          <w:szCs w:val="24"/>
        </w:rPr>
        <w:t>d</w:t>
      </w:r>
      <w:r w:rsidR="00C51FBB" w:rsidRPr="00725E84">
        <w:rPr>
          <w:rFonts w:cstheme="minorHAnsi"/>
          <w:sz w:val="24"/>
          <w:szCs w:val="24"/>
        </w:rPr>
        <w:t xml:space="preserve"> </w:t>
      </w:r>
      <w:r w:rsidR="005420BC" w:rsidRPr="00725E84">
        <w:rPr>
          <w:rFonts w:cstheme="minorHAnsi"/>
          <w:sz w:val="24"/>
          <w:szCs w:val="24"/>
        </w:rPr>
        <w:t>7</w:t>
      </w:r>
      <w:r w:rsidR="00C51FBB" w:rsidRPr="00725E84">
        <w:rPr>
          <w:rFonts w:cstheme="minorHAnsi"/>
          <w:sz w:val="24"/>
          <w:szCs w:val="24"/>
        </w:rPr>
        <w:t>.</w:t>
      </w:r>
      <w:r w:rsidR="0087694A" w:rsidRPr="00725E84">
        <w:rPr>
          <w:rFonts w:cstheme="minorHAnsi"/>
          <w:sz w:val="24"/>
          <w:szCs w:val="24"/>
        </w:rPr>
        <w:t>0</w:t>
      </w:r>
      <w:r w:rsidR="00C51FBB" w:rsidRPr="00725E84">
        <w:rPr>
          <w:rFonts w:cstheme="minorHAnsi"/>
          <w:sz w:val="24"/>
          <w:szCs w:val="24"/>
        </w:rPr>
        <w:t xml:space="preserve">0 do </w:t>
      </w:r>
      <w:r w:rsidR="0087694A" w:rsidRPr="00725E84">
        <w:rPr>
          <w:rFonts w:cstheme="minorHAnsi"/>
          <w:sz w:val="24"/>
          <w:szCs w:val="24"/>
        </w:rPr>
        <w:t>1</w:t>
      </w:r>
      <w:r w:rsidR="00EA4FD9" w:rsidRPr="00725E84">
        <w:rPr>
          <w:rFonts w:cstheme="minorHAnsi"/>
          <w:sz w:val="24"/>
          <w:szCs w:val="24"/>
        </w:rPr>
        <w:t>6</w:t>
      </w:r>
      <w:r w:rsidR="00C51FBB" w:rsidRPr="00725E84">
        <w:rPr>
          <w:rFonts w:cstheme="minorHAnsi"/>
          <w:sz w:val="24"/>
          <w:szCs w:val="24"/>
        </w:rPr>
        <w:t>.00.</w:t>
      </w:r>
      <w:r w:rsidR="00680158" w:rsidRPr="00725E84">
        <w:rPr>
          <w:rFonts w:cstheme="minorHAnsi"/>
          <w:sz w:val="24"/>
          <w:szCs w:val="24"/>
        </w:rPr>
        <w:t xml:space="preserve"> </w:t>
      </w:r>
    </w:p>
    <w:p w:rsidR="00E87F42" w:rsidRPr="00725E84" w:rsidRDefault="00877AD2" w:rsidP="00E87F42">
      <w:pPr>
        <w:spacing w:line="360" w:lineRule="auto"/>
        <w:ind w:firstLine="708"/>
        <w:jc w:val="both"/>
        <w:rPr>
          <w:rFonts w:cstheme="minorHAnsi"/>
          <w:sz w:val="24"/>
          <w:szCs w:val="24"/>
        </w:rPr>
      </w:pPr>
      <w:r w:rsidRPr="00725E84">
        <w:rPr>
          <w:rFonts w:cstheme="minorHAnsi"/>
          <w:sz w:val="24"/>
          <w:szCs w:val="24"/>
        </w:rPr>
        <w:t xml:space="preserve">Budynek w całości </w:t>
      </w:r>
      <w:r w:rsidR="007E51E9" w:rsidRPr="00725E84">
        <w:rPr>
          <w:rFonts w:cstheme="minorHAnsi"/>
          <w:sz w:val="24"/>
          <w:szCs w:val="24"/>
        </w:rPr>
        <w:t>stanowi jedną strefę przeciwpożarową</w:t>
      </w:r>
      <w:r w:rsidR="004B26CC" w:rsidRPr="00725E84">
        <w:rPr>
          <w:rFonts w:cstheme="minorHAnsi"/>
          <w:sz w:val="24"/>
          <w:szCs w:val="24"/>
        </w:rPr>
        <w:t xml:space="preserve">, </w:t>
      </w:r>
      <w:r w:rsidR="006050AC" w:rsidRPr="00725E84">
        <w:rPr>
          <w:rFonts w:cstheme="minorHAnsi"/>
          <w:sz w:val="24"/>
          <w:szCs w:val="24"/>
        </w:rPr>
        <w:t>dwu</w:t>
      </w:r>
      <w:r w:rsidR="0087694A" w:rsidRPr="00725E84">
        <w:rPr>
          <w:rFonts w:cstheme="minorHAnsi"/>
          <w:sz w:val="24"/>
          <w:szCs w:val="24"/>
        </w:rPr>
        <w:t>poziomową</w:t>
      </w:r>
      <w:r w:rsidR="004B26CC" w:rsidRPr="00725E84">
        <w:rPr>
          <w:rFonts w:cstheme="minorHAnsi"/>
          <w:sz w:val="24"/>
          <w:szCs w:val="24"/>
        </w:rPr>
        <w:t>,</w:t>
      </w:r>
      <w:r w:rsidR="007E51E9" w:rsidRPr="00725E84">
        <w:rPr>
          <w:rFonts w:cstheme="minorHAnsi"/>
          <w:sz w:val="24"/>
          <w:szCs w:val="24"/>
        </w:rPr>
        <w:t xml:space="preserve"> </w:t>
      </w:r>
      <w:r w:rsidR="003A234A" w:rsidRPr="00725E84">
        <w:rPr>
          <w:rFonts w:cstheme="minorHAnsi"/>
          <w:sz w:val="24"/>
          <w:szCs w:val="24"/>
        </w:rPr>
        <w:t>bez</w:t>
      </w:r>
      <w:r w:rsidR="00B02C2F" w:rsidRPr="00725E84">
        <w:rPr>
          <w:rFonts w:cstheme="minorHAnsi"/>
          <w:sz w:val="24"/>
          <w:szCs w:val="24"/>
        </w:rPr>
        <w:t xml:space="preserve"> </w:t>
      </w:r>
      <w:r w:rsidR="004B26CC" w:rsidRPr="00725E84">
        <w:rPr>
          <w:rFonts w:cstheme="minorHAnsi"/>
          <w:sz w:val="24"/>
          <w:szCs w:val="24"/>
        </w:rPr>
        <w:t xml:space="preserve">wydzielonych </w:t>
      </w:r>
      <w:r w:rsidR="00B02C2F" w:rsidRPr="00725E84">
        <w:rPr>
          <w:rFonts w:cstheme="minorHAnsi"/>
          <w:sz w:val="24"/>
          <w:szCs w:val="24"/>
        </w:rPr>
        <w:t>stref</w:t>
      </w:r>
      <w:r w:rsidR="003A234A" w:rsidRPr="00725E84">
        <w:rPr>
          <w:rFonts w:cstheme="minorHAnsi"/>
          <w:sz w:val="24"/>
          <w:szCs w:val="24"/>
        </w:rPr>
        <w:t xml:space="preserve"> zagrożony</w:t>
      </w:r>
      <w:r w:rsidR="00B02C2F" w:rsidRPr="00725E84">
        <w:rPr>
          <w:rFonts w:cstheme="minorHAnsi"/>
          <w:sz w:val="24"/>
          <w:szCs w:val="24"/>
        </w:rPr>
        <w:t>ch</w:t>
      </w:r>
      <w:r w:rsidR="003A234A" w:rsidRPr="00725E84">
        <w:rPr>
          <w:rFonts w:cstheme="minorHAnsi"/>
          <w:sz w:val="24"/>
          <w:szCs w:val="24"/>
        </w:rPr>
        <w:t xml:space="preserve"> wybuche</w:t>
      </w:r>
      <w:r w:rsidR="007E51E9" w:rsidRPr="00725E84">
        <w:rPr>
          <w:rFonts w:cstheme="minorHAnsi"/>
          <w:sz w:val="24"/>
          <w:szCs w:val="24"/>
        </w:rPr>
        <w:t xml:space="preserve">m </w:t>
      </w:r>
      <w:r w:rsidR="00987EFA" w:rsidRPr="00725E84">
        <w:rPr>
          <w:rFonts w:cstheme="minorHAnsi"/>
          <w:sz w:val="24"/>
          <w:szCs w:val="24"/>
        </w:rPr>
        <w:t xml:space="preserve">o powierzchni użytkowej </w:t>
      </w:r>
      <w:r w:rsidR="00EA4FD9" w:rsidRPr="00725E84">
        <w:rPr>
          <w:rFonts w:cstheme="minorHAnsi"/>
          <w:sz w:val="24"/>
          <w:szCs w:val="24"/>
        </w:rPr>
        <w:t>1400</w:t>
      </w:r>
      <w:r w:rsidR="00987EFA" w:rsidRPr="00725E84">
        <w:rPr>
          <w:rFonts w:cstheme="minorHAnsi"/>
          <w:sz w:val="24"/>
          <w:szCs w:val="24"/>
        </w:rPr>
        <w:t xml:space="preserve"> m</w:t>
      </w:r>
      <w:r w:rsidR="00987EFA" w:rsidRPr="00725E84">
        <w:rPr>
          <w:rFonts w:cstheme="minorHAnsi"/>
          <w:sz w:val="24"/>
          <w:szCs w:val="24"/>
          <w:vertAlign w:val="superscript"/>
        </w:rPr>
        <w:t>2</w:t>
      </w:r>
      <w:r w:rsidR="000C76ED" w:rsidRPr="00725E84">
        <w:rPr>
          <w:rFonts w:cstheme="minorHAnsi"/>
          <w:sz w:val="24"/>
          <w:szCs w:val="24"/>
        </w:rPr>
        <w:t>.</w:t>
      </w:r>
      <w:r w:rsidR="00771A26" w:rsidRPr="00725E84">
        <w:rPr>
          <w:rFonts w:cstheme="minorHAnsi"/>
          <w:sz w:val="24"/>
          <w:szCs w:val="24"/>
        </w:rPr>
        <w:t xml:space="preserve"> Kubatura obiektu </w:t>
      </w:r>
      <w:r w:rsidR="00EA4FD9" w:rsidRPr="00725E84">
        <w:rPr>
          <w:rFonts w:cstheme="minorHAnsi"/>
          <w:sz w:val="24"/>
          <w:szCs w:val="24"/>
        </w:rPr>
        <w:t>przekracza 1000</w:t>
      </w:r>
      <w:r w:rsidR="00771A26" w:rsidRPr="00725E84">
        <w:rPr>
          <w:rFonts w:cstheme="minorHAnsi"/>
          <w:sz w:val="24"/>
          <w:szCs w:val="24"/>
        </w:rPr>
        <w:t xml:space="preserve"> m</w:t>
      </w:r>
      <w:r w:rsidR="00771A26" w:rsidRPr="00725E84">
        <w:rPr>
          <w:rFonts w:cstheme="minorHAnsi"/>
          <w:sz w:val="24"/>
          <w:szCs w:val="24"/>
          <w:vertAlign w:val="superscript"/>
        </w:rPr>
        <w:t>3</w:t>
      </w:r>
      <w:r w:rsidR="00771A26" w:rsidRPr="00725E84">
        <w:rPr>
          <w:rFonts w:cstheme="minorHAnsi"/>
          <w:sz w:val="24"/>
          <w:szCs w:val="24"/>
        </w:rPr>
        <w:t>. E</w:t>
      </w:r>
      <w:r w:rsidR="00483005" w:rsidRPr="00725E84">
        <w:rPr>
          <w:rFonts w:cstheme="minorHAnsi"/>
          <w:sz w:val="24"/>
          <w:szCs w:val="24"/>
        </w:rPr>
        <w:t>lementom konstrukcyjnym nie stawia się wymagań w zakresie klasy odporności ogniowej.</w:t>
      </w:r>
      <w:r w:rsidR="007C60D1" w:rsidRPr="00725E84">
        <w:rPr>
          <w:rFonts w:cstheme="minorHAnsi"/>
          <w:sz w:val="24"/>
          <w:szCs w:val="24"/>
        </w:rPr>
        <w:t xml:space="preserve"> Część administracyjna Urzędu Gminy zajmuje pierwsze piętro budynku.</w:t>
      </w:r>
    </w:p>
    <w:p w:rsidR="00352564" w:rsidRPr="00725E84" w:rsidRDefault="00483005" w:rsidP="00E87F42">
      <w:pPr>
        <w:spacing w:line="360" w:lineRule="auto"/>
        <w:ind w:firstLine="708"/>
        <w:jc w:val="both"/>
        <w:rPr>
          <w:rFonts w:cstheme="minorHAnsi"/>
          <w:sz w:val="24"/>
          <w:szCs w:val="24"/>
        </w:rPr>
      </w:pPr>
      <w:r w:rsidRPr="00725E84">
        <w:rPr>
          <w:rFonts w:cstheme="minorHAnsi"/>
          <w:sz w:val="24"/>
          <w:szCs w:val="24"/>
        </w:rPr>
        <w:t>Wszy</w:t>
      </w:r>
      <w:r w:rsidR="00C07E6B" w:rsidRPr="00725E84">
        <w:rPr>
          <w:rFonts w:cstheme="minorHAnsi"/>
          <w:sz w:val="24"/>
          <w:szCs w:val="24"/>
        </w:rPr>
        <w:t>s</w:t>
      </w:r>
      <w:r w:rsidRPr="00725E84">
        <w:rPr>
          <w:rFonts w:cstheme="minorHAnsi"/>
          <w:sz w:val="24"/>
          <w:szCs w:val="24"/>
        </w:rPr>
        <w:t xml:space="preserve">tkie elementy konstrukcyjne </w:t>
      </w:r>
      <w:r w:rsidR="00C07E6B" w:rsidRPr="00725E84">
        <w:rPr>
          <w:rFonts w:cstheme="minorHAnsi"/>
          <w:sz w:val="24"/>
          <w:szCs w:val="24"/>
        </w:rPr>
        <w:t xml:space="preserve">budynku </w:t>
      </w:r>
      <w:r w:rsidRPr="00725E84">
        <w:rPr>
          <w:rFonts w:cstheme="minorHAnsi"/>
          <w:sz w:val="24"/>
          <w:szCs w:val="24"/>
        </w:rPr>
        <w:t>są nierozprzestrzeniające ognia.</w:t>
      </w:r>
    </w:p>
    <w:p w:rsidR="001567A2" w:rsidRPr="00725E84" w:rsidRDefault="00C07E6B" w:rsidP="00EA4FD9">
      <w:pPr>
        <w:pStyle w:val="Akapitzlist"/>
        <w:spacing w:line="360" w:lineRule="auto"/>
        <w:ind w:left="0" w:firstLine="708"/>
        <w:jc w:val="both"/>
        <w:rPr>
          <w:rFonts w:cstheme="minorHAnsi"/>
          <w:sz w:val="24"/>
          <w:szCs w:val="24"/>
        </w:rPr>
      </w:pPr>
      <w:r w:rsidRPr="00725E84">
        <w:rPr>
          <w:rFonts w:cstheme="minorHAnsi"/>
          <w:sz w:val="24"/>
          <w:szCs w:val="24"/>
        </w:rPr>
        <w:t xml:space="preserve">Obiekt zabezpieczają </w:t>
      </w:r>
      <w:r w:rsidR="00736BAE" w:rsidRPr="00725E84">
        <w:rPr>
          <w:rFonts w:cstheme="minorHAnsi"/>
          <w:sz w:val="24"/>
          <w:szCs w:val="24"/>
        </w:rPr>
        <w:t>gaśnic</w:t>
      </w:r>
      <w:r w:rsidRPr="00725E84">
        <w:rPr>
          <w:rFonts w:cstheme="minorHAnsi"/>
          <w:sz w:val="24"/>
          <w:szCs w:val="24"/>
        </w:rPr>
        <w:t>e</w:t>
      </w:r>
      <w:r w:rsidR="00736BAE" w:rsidRPr="00725E84">
        <w:rPr>
          <w:rFonts w:cstheme="minorHAnsi"/>
          <w:sz w:val="24"/>
          <w:szCs w:val="24"/>
        </w:rPr>
        <w:t xml:space="preserve"> proszkow</w:t>
      </w:r>
      <w:r w:rsidRPr="00725E84">
        <w:rPr>
          <w:rFonts w:cstheme="minorHAnsi"/>
          <w:sz w:val="24"/>
          <w:szCs w:val="24"/>
        </w:rPr>
        <w:t>e,</w:t>
      </w:r>
      <w:r w:rsidR="00736BAE" w:rsidRPr="00725E84">
        <w:rPr>
          <w:rFonts w:cstheme="minorHAnsi"/>
          <w:sz w:val="24"/>
          <w:szCs w:val="24"/>
        </w:rPr>
        <w:t xml:space="preserve"> przystosowan</w:t>
      </w:r>
      <w:r w:rsidRPr="00725E84">
        <w:rPr>
          <w:rFonts w:cstheme="minorHAnsi"/>
          <w:sz w:val="24"/>
          <w:szCs w:val="24"/>
        </w:rPr>
        <w:t>e</w:t>
      </w:r>
      <w:r w:rsidR="00736BAE" w:rsidRPr="00725E84">
        <w:rPr>
          <w:rFonts w:cstheme="minorHAnsi"/>
          <w:sz w:val="24"/>
          <w:szCs w:val="24"/>
        </w:rPr>
        <w:t xml:space="preserve"> do gaszenia urządz</w:t>
      </w:r>
      <w:r w:rsidR="000C76ED" w:rsidRPr="00725E84">
        <w:rPr>
          <w:rFonts w:cstheme="minorHAnsi"/>
          <w:sz w:val="24"/>
          <w:szCs w:val="24"/>
        </w:rPr>
        <w:t>eń elektrycznych pod napięciem</w:t>
      </w:r>
      <w:r w:rsidRPr="00725E84">
        <w:rPr>
          <w:rFonts w:cstheme="minorHAnsi"/>
          <w:sz w:val="24"/>
          <w:szCs w:val="24"/>
        </w:rPr>
        <w:t>.</w:t>
      </w:r>
    </w:p>
    <w:p w:rsidR="00F93DE5" w:rsidRPr="00725E84" w:rsidRDefault="00CD4E7E" w:rsidP="00EA4FD9">
      <w:pPr>
        <w:pStyle w:val="Akapitzlist"/>
        <w:spacing w:line="360" w:lineRule="auto"/>
        <w:ind w:left="0" w:firstLine="708"/>
        <w:jc w:val="both"/>
        <w:rPr>
          <w:rFonts w:cstheme="minorHAnsi"/>
          <w:sz w:val="24"/>
          <w:szCs w:val="24"/>
        </w:rPr>
      </w:pPr>
      <w:r w:rsidRPr="00725E84">
        <w:rPr>
          <w:rFonts w:cstheme="minorHAnsi"/>
          <w:sz w:val="24"/>
          <w:szCs w:val="24"/>
        </w:rPr>
        <w:t>Zamierzenie inwestycyjne nie wymaga pozwolenia na budowę.</w:t>
      </w:r>
    </w:p>
    <w:p w:rsidR="00E23161" w:rsidRPr="00725E84" w:rsidRDefault="00E23161" w:rsidP="0061594C">
      <w:pPr>
        <w:pStyle w:val="Nagwek1"/>
        <w:numPr>
          <w:ilvl w:val="0"/>
          <w:numId w:val="3"/>
        </w:numPr>
        <w:ind w:left="284" w:hanging="284"/>
        <w:rPr>
          <w:rFonts w:asciiTheme="minorHAnsi" w:hAnsiTheme="minorHAnsi" w:cstheme="minorHAnsi"/>
        </w:rPr>
      </w:pPr>
      <w:bookmarkStart w:id="4" w:name="_Toc129589074"/>
      <w:r w:rsidRPr="00725E84">
        <w:rPr>
          <w:rFonts w:asciiTheme="minorHAnsi" w:hAnsiTheme="minorHAnsi" w:cstheme="minorHAnsi"/>
        </w:rPr>
        <w:t>Ewakuacja</w:t>
      </w:r>
      <w:bookmarkEnd w:id="4"/>
      <w:r w:rsidRPr="00725E84">
        <w:rPr>
          <w:rFonts w:asciiTheme="minorHAnsi" w:hAnsiTheme="minorHAnsi" w:cstheme="minorHAnsi"/>
        </w:rPr>
        <w:t xml:space="preserve"> </w:t>
      </w:r>
    </w:p>
    <w:p w:rsidR="00E23161" w:rsidRPr="00725E84" w:rsidRDefault="00E23161" w:rsidP="00E23161">
      <w:pPr>
        <w:rPr>
          <w:rFonts w:cstheme="minorHAnsi"/>
          <w:sz w:val="24"/>
          <w:szCs w:val="24"/>
        </w:rPr>
      </w:pPr>
    </w:p>
    <w:p w:rsidR="00E23161" w:rsidRPr="00725E84" w:rsidRDefault="00E23161" w:rsidP="00E23161">
      <w:pPr>
        <w:spacing w:line="360" w:lineRule="auto"/>
        <w:ind w:firstLine="708"/>
        <w:jc w:val="both"/>
        <w:rPr>
          <w:rFonts w:cstheme="minorHAnsi"/>
          <w:sz w:val="24"/>
          <w:szCs w:val="24"/>
        </w:rPr>
      </w:pPr>
      <w:r w:rsidRPr="00725E84">
        <w:rPr>
          <w:rFonts w:cstheme="minorHAnsi"/>
          <w:sz w:val="24"/>
          <w:szCs w:val="24"/>
        </w:rPr>
        <w:t xml:space="preserve">Ewakuacja </w:t>
      </w:r>
      <w:r w:rsidR="007F3C72" w:rsidRPr="00725E84">
        <w:rPr>
          <w:rFonts w:cstheme="minorHAnsi"/>
          <w:sz w:val="24"/>
          <w:szCs w:val="24"/>
        </w:rPr>
        <w:t>użytkowników</w:t>
      </w:r>
      <w:r w:rsidRPr="00725E84">
        <w:rPr>
          <w:rFonts w:cstheme="minorHAnsi"/>
          <w:sz w:val="24"/>
          <w:szCs w:val="24"/>
        </w:rPr>
        <w:t xml:space="preserve"> </w:t>
      </w:r>
      <w:r w:rsidR="007F3C72" w:rsidRPr="00725E84">
        <w:rPr>
          <w:rFonts w:cstheme="minorHAnsi"/>
          <w:sz w:val="24"/>
          <w:szCs w:val="24"/>
        </w:rPr>
        <w:t xml:space="preserve">obiektu </w:t>
      </w:r>
      <w:r w:rsidRPr="00725E84">
        <w:rPr>
          <w:rFonts w:cstheme="minorHAnsi"/>
          <w:sz w:val="24"/>
          <w:szCs w:val="24"/>
        </w:rPr>
        <w:t>w przypadku ewentualnego zagrożenia pożarowego z</w:t>
      </w:r>
      <w:r w:rsidR="001B09F1" w:rsidRPr="00725E84">
        <w:rPr>
          <w:rFonts w:cstheme="minorHAnsi"/>
          <w:sz w:val="24"/>
          <w:szCs w:val="24"/>
        </w:rPr>
        <w:t xml:space="preserve">apewniona będzie poprzez wewnętrzne trasy komunikacyjne </w:t>
      </w:r>
      <w:r w:rsidR="00C07E6B" w:rsidRPr="00725E84">
        <w:rPr>
          <w:rFonts w:cstheme="minorHAnsi"/>
          <w:sz w:val="24"/>
          <w:szCs w:val="24"/>
        </w:rPr>
        <w:t>na zewnątrz obiektu w miejsce bezpieczne.</w:t>
      </w:r>
    </w:p>
    <w:p w:rsidR="00352564" w:rsidRPr="00725E84" w:rsidRDefault="00E23161" w:rsidP="00CC7720">
      <w:pPr>
        <w:spacing w:line="360" w:lineRule="auto"/>
        <w:ind w:firstLine="708"/>
        <w:jc w:val="both"/>
        <w:rPr>
          <w:rFonts w:cstheme="minorHAnsi"/>
          <w:sz w:val="24"/>
          <w:szCs w:val="24"/>
        </w:rPr>
      </w:pPr>
      <w:r w:rsidRPr="00725E84">
        <w:rPr>
          <w:rFonts w:cstheme="minorHAnsi"/>
          <w:sz w:val="24"/>
          <w:szCs w:val="24"/>
        </w:rPr>
        <w:lastRenderedPageBreak/>
        <w:t xml:space="preserve">W przypadku wystąpienia ryzyka pożaru należy bezwzględnie odłączyć </w:t>
      </w:r>
      <w:r w:rsidR="00912BEE" w:rsidRPr="00725E84">
        <w:rPr>
          <w:rFonts w:cstheme="minorHAnsi"/>
          <w:sz w:val="24"/>
          <w:szCs w:val="24"/>
        </w:rPr>
        <w:t>zasilanie główne obiektu, do którego przyłączona zostani</w:t>
      </w:r>
      <w:r w:rsidR="00771A26" w:rsidRPr="00725E84">
        <w:rPr>
          <w:rFonts w:cstheme="minorHAnsi"/>
          <w:sz w:val="24"/>
          <w:szCs w:val="24"/>
        </w:rPr>
        <w:t xml:space="preserve">e instalacja fotowoltaiczna. </w:t>
      </w:r>
      <w:r w:rsidR="00EA4FD9" w:rsidRPr="00725E84">
        <w:rPr>
          <w:rFonts w:cstheme="minorHAnsi"/>
          <w:sz w:val="24"/>
          <w:szCs w:val="24"/>
        </w:rPr>
        <w:t xml:space="preserve">Elementy systemu fotowoltaicznego oraz magazynu energii zlokalizowane zostaną w miejscu poza dostępem osób postronnych i nie będą kolidować z trasami ewakuacyjnymi. </w:t>
      </w:r>
      <w:r w:rsidR="00352564" w:rsidRPr="00725E84">
        <w:rPr>
          <w:rFonts w:cstheme="minorHAnsi"/>
          <w:sz w:val="24"/>
          <w:szCs w:val="24"/>
        </w:rPr>
        <w:t>W obrębie dróg ewakuacyjnych nie będą prowadzone przewody DC.</w:t>
      </w:r>
    </w:p>
    <w:p w:rsidR="00747B65" w:rsidRPr="00725E84" w:rsidRDefault="00747B65" w:rsidP="0061594C">
      <w:pPr>
        <w:pStyle w:val="Nagwek1"/>
        <w:numPr>
          <w:ilvl w:val="0"/>
          <w:numId w:val="3"/>
        </w:numPr>
        <w:ind w:left="284" w:hanging="284"/>
        <w:rPr>
          <w:rFonts w:asciiTheme="minorHAnsi" w:hAnsiTheme="minorHAnsi" w:cstheme="minorHAnsi"/>
        </w:rPr>
      </w:pPr>
      <w:bookmarkStart w:id="5" w:name="_Toc129589075"/>
      <w:r w:rsidRPr="00725E84">
        <w:rPr>
          <w:rFonts w:asciiTheme="minorHAnsi" w:hAnsiTheme="minorHAnsi" w:cstheme="minorHAnsi"/>
        </w:rPr>
        <w:t>Rozwiązania dla bezpieczeństwa PPOŻ</w:t>
      </w:r>
      <w:bookmarkEnd w:id="5"/>
      <w:r w:rsidRPr="00725E84">
        <w:rPr>
          <w:rFonts w:asciiTheme="minorHAnsi" w:hAnsiTheme="minorHAnsi" w:cstheme="minorHAnsi"/>
        </w:rPr>
        <w:t xml:space="preserve"> </w:t>
      </w:r>
    </w:p>
    <w:p w:rsidR="00784476" w:rsidRPr="00725E84" w:rsidRDefault="00784476" w:rsidP="00784476">
      <w:pPr>
        <w:spacing w:line="360" w:lineRule="auto"/>
        <w:jc w:val="both"/>
        <w:rPr>
          <w:rFonts w:cstheme="minorHAnsi"/>
          <w:b/>
          <w:sz w:val="24"/>
          <w:szCs w:val="24"/>
        </w:rPr>
      </w:pPr>
    </w:p>
    <w:p w:rsidR="00747B65" w:rsidRPr="00725E84" w:rsidRDefault="0033556D" w:rsidP="00747B65">
      <w:pPr>
        <w:spacing w:line="360" w:lineRule="auto"/>
        <w:jc w:val="both"/>
        <w:rPr>
          <w:rFonts w:cstheme="minorHAnsi"/>
          <w:b/>
          <w:sz w:val="24"/>
          <w:szCs w:val="24"/>
        </w:rPr>
      </w:pPr>
      <w:r w:rsidRPr="00725E84">
        <w:rPr>
          <w:rFonts w:cstheme="minorHAnsi"/>
          <w:b/>
          <w:sz w:val="24"/>
          <w:szCs w:val="24"/>
        </w:rPr>
        <w:t xml:space="preserve">Odłączenie awaryjne zasilania </w:t>
      </w:r>
      <w:r w:rsidR="00D376B4" w:rsidRPr="00725E84">
        <w:rPr>
          <w:rFonts w:cstheme="minorHAnsi"/>
          <w:b/>
          <w:sz w:val="24"/>
          <w:szCs w:val="24"/>
        </w:rPr>
        <w:t>elektrycznego</w:t>
      </w:r>
    </w:p>
    <w:p w:rsidR="00EA4FD9" w:rsidRPr="00725E84" w:rsidRDefault="00EA4FD9" w:rsidP="00235B97">
      <w:pPr>
        <w:spacing w:line="360" w:lineRule="auto"/>
        <w:ind w:firstLine="708"/>
        <w:jc w:val="both"/>
        <w:rPr>
          <w:rFonts w:cstheme="minorHAnsi"/>
          <w:sz w:val="24"/>
          <w:szCs w:val="24"/>
        </w:rPr>
      </w:pPr>
      <w:r w:rsidRPr="00725E84">
        <w:rPr>
          <w:rFonts w:cstheme="minorHAnsi"/>
          <w:sz w:val="24"/>
          <w:szCs w:val="24"/>
        </w:rPr>
        <w:t xml:space="preserve">Z uwagi na kubaturę budynku przekraczającą 1000 m3 należy zamienić istniejący wyłącznik PPOŻ zainstalowany na elewacji budynku obok złącza elektrycznego na urządzenie zgodne z certyfikatem CNBOP </w:t>
      </w:r>
      <w:r w:rsidR="007C60D1" w:rsidRPr="00725E84">
        <w:rPr>
          <w:rFonts w:cstheme="minorHAnsi"/>
          <w:sz w:val="24"/>
          <w:szCs w:val="24"/>
        </w:rPr>
        <w:t>zgodnie</w:t>
      </w:r>
      <w:r w:rsidRPr="00725E84">
        <w:rPr>
          <w:rFonts w:cstheme="minorHAnsi"/>
          <w:sz w:val="24"/>
          <w:szCs w:val="24"/>
        </w:rPr>
        <w:t>:</w:t>
      </w:r>
    </w:p>
    <w:p w:rsidR="00BF289D" w:rsidRPr="00725E84" w:rsidRDefault="00BF289D" w:rsidP="00BF289D">
      <w:pPr>
        <w:numPr>
          <w:ilvl w:val="0"/>
          <w:numId w:val="23"/>
        </w:numPr>
        <w:spacing w:line="360" w:lineRule="auto"/>
        <w:jc w:val="both"/>
        <w:rPr>
          <w:rFonts w:cstheme="minorHAnsi"/>
          <w:sz w:val="24"/>
          <w:szCs w:val="24"/>
        </w:rPr>
      </w:pPr>
      <w:r w:rsidRPr="00725E84">
        <w:rPr>
          <w:rFonts w:cstheme="minorHAnsi"/>
          <w:sz w:val="24"/>
          <w:szCs w:val="24"/>
        </w:rPr>
        <w:t>Rozporządzeniem Ministra Infrastruktury i Budownictwa z dnia 17 listopada 2016 roku w sprawie sposobu deklarowania właściwości użytkowych wyrobów budowlanych oraz sposobu znakowania ich znakiem budowlanym (Dz</w:t>
      </w:r>
      <w:r w:rsidR="00C73F9C" w:rsidRPr="00725E84">
        <w:rPr>
          <w:rFonts w:cstheme="minorHAnsi"/>
          <w:sz w:val="24"/>
          <w:szCs w:val="24"/>
        </w:rPr>
        <w:t>.</w:t>
      </w:r>
      <w:r w:rsidRPr="00725E84">
        <w:rPr>
          <w:rFonts w:cstheme="minorHAnsi"/>
          <w:sz w:val="24"/>
          <w:szCs w:val="24"/>
        </w:rPr>
        <w:t>U z 2016 r., poz. 1966 z </w:t>
      </w:r>
      <w:proofErr w:type="spellStart"/>
      <w:r w:rsidRPr="00725E84">
        <w:rPr>
          <w:rFonts w:cstheme="minorHAnsi"/>
          <w:sz w:val="24"/>
          <w:szCs w:val="24"/>
        </w:rPr>
        <w:t>późn</w:t>
      </w:r>
      <w:proofErr w:type="spellEnd"/>
      <w:r w:rsidRPr="00725E84">
        <w:rPr>
          <w:rFonts w:cstheme="minorHAnsi"/>
          <w:sz w:val="24"/>
          <w:szCs w:val="24"/>
        </w:rPr>
        <w:t>. zm.), które wprowadziło obowiązek certyfikacji PWP – później rokrocznie wydłużano okres przejściowy, aż do 1 stycznia 2021 r.;</w:t>
      </w:r>
    </w:p>
    <w:p w:rsidR="00BF289D" w:rsidRPr="00725E84" w:rsidRDefault="00BF289D" w:rsidP="00BF289D">
      <w:pPr>
        <w:numPr>
          <w:ilvl w:val="0"/>
          <w:numId w:val="23"/>
        </w:numPr>
        <w:spacing w:line="360" w:lineRule="auto"/>
        <w:jc w:val="both"/>
        <w:rPr>
          <w:rFonts w:cstheme="minorHAnsi"/>
          <w:sz w:val="24"/>
          <w:szCs w:val="24"/>
        </w:rPr>
      </w:pPr>
      <w:r w:rsidRPr="00725E84">
        <w:rPr>
          <w:rFonts w:cstheme="minorHAnsi"/>
          <w:sz w:val="24"/>
          <w:szCs w:val="24"/>
        </w:rPr>
        <w:t>Rozporządzeniem Ministra Rozwoju, Pracy i Technologii z dnia 4 grudnia 2020 r. zmieniającym rozporządzenie w sprawie sposobu deklarowania właściwości użytkowych wyrobów budowlanych oraz sposobu znakowania ich znakiem budowlanym (Dz</w:t>
      </w:r>
      <w:r w:rsidR="00C73F9C" w:rsidRPr="00725E84">
        <w:rPr>
          <w:rFonts w:cstheme="minorHAnsi"/>
          <w:sz w:val="24"/>
          <w:szCs w:val="24"/>
        </w:rPr>
        <w:t>.</w:t>
      </w:r>
      <w:r w:rsidRPr="00725E84">
        <w:rPr>
          <w:rFonts w:cstheme="minorHAnsi"/>
          <w:sz w:val="24"/>
          <w:szCs w:val="24"/>
        </w:rPr>
        <w:t>U z 2020 r., poz. 2297), które nie wydłużyło wspomnianego okresu poprzez nie ujęcie na liście urządzeń, dla których obowiązuje okres przejściowy.</w:t>
      </w:r>
    </w:p>
    <w:p w:rsidR="00F93DE5" w:rsidRPr="00725E84" w:rsidRDefault="00F93DE5" w:rsidP="00F93DE5">
      <w:pPr>
        <w:spacing w:line="360" w:lineRule="auto"/>
        <w:jc w:val="both"/>
        <w:rPr>
          <w:rFonts w:cstheme="minorHAnsi"/>
          <w:sz w:val="24"/>
          <w:szCs w:val="24"/>
        </w:rPr>
      </w:pPr>
      <w:r w:rsidRPr="00725E84">
        <w:rPr>
          <w:rFonts w:cstheme="minorHAnsi"/>
          <w:sz w:val="24"/>
          <w:szCs w:val="24"/>
        </w:rPr>
        <w:t>Należy dostosować zastaną instalację do obecnych przepisów.</w:t>
      </w:r>
    </w:p>
    <w:p w:rsidR="00BF289D" w:rsidRPr="00725E84" w:rsidRDefault="00BF289D" w:rsidP="00BF289D">
      <w:pPr>
        <w:spacing w:line="360" w:lineRule="auto"/>
        <w:jc w:val="both"/>
        <w:rPr>
          <w:rFonts w:cstheme="minorHAnsi"/>
          <w:b/>
          <w:sz w:val="24"/>
          <w:szCs w:val="24"/>
        </w:rPr>
      </w:pPr>
      <w:r w:rsidRPr="00725E84">
        <w:rPr>
          <w:rFonts w:cstheme="minorHAnsi"/>
          <w:b/>
          <w:noProof/>
          <w:sz w:val="24"/>
          <w:szCs w:val="24"/>
        </w:rPr>
        <w:lastRenderedPageBreak/>
        <w:drawing>
          <wp:inline distT="0" distB="0" distL="0" distR="0" wp14:anchorId="11E53D88" wp14:editId="22764C6C">
            <wp:extent cx="4961890" cy="475488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61890" cy="4754880"/>
                    </a:xfrm>
                    <a:prstGeom prst="rect">
                      <a:avLst/>
                    </a:prstGeom>
                    <a:noFill/>
                    <a:ln>
                      <a:noFill/>
                    </a:ln>
                  </pic:spPr>
                </pic:pic>
              </a:graphicData>
            </a:graphic>
          </wp:inline>
        </w:drawing>
      </w:r>
    </w:p>
    <w:p w:rsidR="00BF289D" w:rsidRPr="00725E84" w:rsidRDefault="00BF289D" w:rsidP="00BF289D">
      <w:pPr>
        <w:spacing w:line="360" w:lineRule="auto"/>
        <w:jc w:val="both"/>
        <w:rPr>
          <w:rFonts w:cstheme="minorHAnsi"/>
          <w:sz w:val="24"/>
          <w:szCs w:val="24"/>
        </w:rPr>
      </w:pPr>
    </w:p>
    <w:p w:rsidR="00BF289D" w:rsidRPr="00725E84" w:rsidRDefault="00D376B4" w:rsidP="00BF289D">
      <w:pPr>
        <w:spacing w:line="360" w:lineRule="auto"/>
        <w:jc w:val="both"/>
        <w:rPr>
          <w:rFonts w:cstheme="minorHAnsi"/>
          <w:b/>
          <w:sz w:val="24"/>
          <w:szCs w:val="24"/>
        </w:rPr>
      </w:pPr>
      <w:r w:rsidRPr="00725E84">
        <w:rPr>
          <w:rFonts w:cstheme="minorHAnsi"/>
          <w:b/>
          <w:sz w:val="24"/>
          <w:szCs w:val="24"/>
        </w:rPr>
        <w:t>Wytyczne montażowe</w:t>
      </w:r>
    </w:p>
    <w:p w:rsidR="00C730A6" w:rsidRPr="00725E84" w:rsidRDefault="00C730A6" w:rsidP="00C730A6">
      <w:pPr>
        <w:spacing w:line="360" w:lineRule="auto"/>
        <w:ind w:firstLine="708"/>
        <w:jc w:val="both"/>
        <w:rPr>
          <w:rFonts w:cstheme="minorHAnsi"/>
          <w:sz w:val="24"/>
          <w:szCs w:val="24"/>
        </w:rPr>
      </w:pPr>
      <w:r w:rsidRPr="00725E84">
        <w:rPr>
          <w:rFonts w:cstheme="minorHAnsi"/>
          <w:sz w:val="24"/>
          <w:szCs w:val="24"/>
        </w:rPr>
        <w:t>Połączenia pomiędzy modułami wykonane zostaną za pomocą złączy po stronie DC wykonanych w standardzi</w:t>
      </w:r>
      <w:r w:rsidR="00700C34" w:rsidRPr="00725E84">
        <w:rPr>
          <w:rFonts w:cstheme="minorHAnsi"/>
          <w:sz w:val="24"/>
          <w:szCs w:val="24"/>
        </w:rPr>
        <w:t>e MC4, pochodzących</w:t>
      </w:r>
      <w:r w:rsidRPr="00725E84">
        <w:rPr>
          <w:rFonts w:cstheme="minorHAnsi"/>
          <w:sz w:val="24"/>
          <w:szCs w:val="24"/>
        </w:rPr>
        <w:t xml:space="preserve"> od jednego producenta. Do zarabiania końcówek MC4, używana będzie profesjonalna, dedykowana prasa kablowa.</w:t>
      </w:r>
    </w:p>
    <w:p w:rsidR="00C730A6" w:rsidRPr="00725E84" w:rsidRDefault="00C730A6" w:rsidP="00C730A6">
      <w:pPr>
        <w:spacing w:line="360" w:lineRule="auto"/>
        <w:ind w:firstLine="708"/>
        <w:jc w:val="both"/>
        <w:rPr>
          <w:rFonts w:cstheme="minorHAnsi"/>
          <w:sz w:val="24"/>
          <w:szCs w:val="24"/>
        </w:rPr>
      </w:pPr>
      <w:r w:rsidRPr="00725E84">
        <w:rPr>
          <w:rFonts w:cstheme="minorHAnsi"/>
          <w:sz w:val="24"/>
          <w:szCs w:val="24"/>
        </w:rPr>
        <w:t>P</w:t>
      </w:r>
      <w:r w:rsidR="00912BEE" w:rsidRPr="00725E84">
        <w:rPr>
          <w:rFonts w:cstheme="minorHAnsi"/>
          <w:sz w:val="24"/>
          <w:szCs w:val="24"/>
        </w:rPr>
        <w:t>rzewody DC pomiędzy generatorem, a</w:t>
      </w:r>
      <w:r w:rsidRPr="00725E84">
        <w:rPr>
          <w:rFonts w:cstheme="minorHAnsi"/>
          <w:sz w:val="24"/>
          <w:szCs w:val="24"/>
        </w:rPr>
        <w:t xml:space="preserve"> </w:t>
      </w:r>
      <w:r w:rsidR="00912BEE" w:rsidRPr="00725E84">
        <w:rPr>
          <w:rFonts w:cstheme="minorHAnsi"/>
          <w:sz w:val="24"/>
          <w:szCs w:val="24"/>
        </w:rPr>
        <w:t xml:space="preserve">inwerterem, będą </w:t>
      </w:r>
      <w:r w:rsidR="00483446" w:rsidRPr="00725E84">
        <w:rPr>
          <w:rFonts w:cstheme="minorHAnsi"/>
          <w:sz w:val="24"/>
          <w:szCs w:val="24"/>
        </w:rPr>
        <w:t xml:space="preserve">wykonane </w:t>
      </w:r>
      <w:r w:rsidR="00912BEE" w:rsidRPr="00725E84">
        <w:rPr>
          <w:rFonts w:cstheme="minorHAnsi"/>
          <w:sz w:val="24"/>
          <w:szCs w:val="24"/>
        </w:rPr>
        <w:t xml:space="preserve">w standardzie solarnym, ze zdwojoną izolacją, odporne na napięcie powyżej 1000V oraz wpływ promieniowania UV. </w:t>
      </w:r>
      <w:r w:rsidRPr="00725E84">
        <w:rPr>
          <w:rFonts w:cstheme="minorHAnsi"/>
          <w:sz w:val="24"/>
          <w:szCs w:val="24"/>
        </w:rPr>
        <w:t xml:space="preserve"> </w:t>
      </w:r>
      <w:r w:rsidR="00912BEE" w:rsidRPr="00725E84">
        <w:rPr>
          <w:rFonts w:cstheme="minorHAnsi"/>
          <w:sz w:val="24"/>
          <w:szCs w:val="24"/>
        </w:rPr>
        <w:t xml:space="preserve">Przewody </w:t>
      </w:r>
      <w:r w:rsidR="00483446" w:rsidRPr="00725E84">
        <w:rPr>
          <w:rFonts w:cstheme="minorHAnsi"/>
          <w:sz w:val="24"/>
          <w:szCs w:val="24"/>
        </w:rPr>
        <w:t xml:space="preserve">elektryczne będą </w:t>
      </w:r>
      <w:r w:rsidR="00912BEE" w:rsidRPr="00725E84">
        <w:rPr>
          <w:rFonts w:cstheme="minorHAnsi"/>
          <w:sz w:val="24"/>
          <w:szCs w:val="24"/>
        </w:rPr>
        <w:t xml:space="preserve">w newralgicznych punktach prowadzone </w:t>
      </w:r>
      <w:r w:rsidR="00A17874" w:rsidRPr="00725E84">
        <w:rPr>
          <w:rFonts w:cstheme="minorHAnsi"/>
          <w:sz w:val="24"/>
          <w:szCs w:val="24"/>
        </w:rPr>
        <w:br/>
      </w:r>
      <w:r w:rsidR="00912BEE" w:rsidRPr="00725E84">
        <w:rPr>
          <w:rFonts w:cstheme="minorHAnsi"/>
          <w:sz w:val="24"/>
          <w:szCs w:val="24"/>
        </w:rPr>
        <w:t>w rurach osłonowych zabezpieczających przed ewentualnym zniszczeniem warstwy izolacji mogącym spowodować powstanie łuku elektrycznego inicjującego pożar.</w:t>
      </w:r>
    </w:p>
    <w:p w:rsidR="00CC30C0" w:rsidRPr="00725E84" w:rsidRDefault="00CC30C0" w:rsidP="00B27DC6">
      <w:pPr>
        <w:spacing w:line="360" w:lineRule="auto"/>
        <w:jc w:val="both"/>
        <w:rPr>
          <w:rFonts w:cstheme="minorHAnsi"/>
          <w:sz w:val="24"/>
          <w:szCs w:val="24"/>
        </w:rPr>
      </w:pPr>
      <w:r w:rsidRPr="00725E84">
        <w:rPr>
          <w:rFonts w:cstheme="minorHAnsi"/>
          <w:b/>
          <w:sz w:val="24"/>
          <w:szCs w:val="24"/>
        </w:rPr>
        <w:t>Warunki ochrony przeciwpożarowej dla instalacji fotowoltaicznej</w:t>
      </w:r>
    </w:p>
    <w:p w:rsidR="00CC30C0" w:rsidRPr="00725E84" w:rsidRDefault="00CC30C0" w:rsidP="00B27DC6">
      <w:pPr>
        <w:spacing w:line="360" w:lineRule="auto"/>
        <w:jc w:val="both"/>
        <w:rPr>
          <w:rFonts w:cstheme="minorHAnsi"/>
          <w:sz w:val="24"/>
          <w:szCs w:val="24"/>
        </w:rPr>
      </w:pPr>
      <w:r w:rsidRPr="00725E84">
        <w:rPr>
          <w:rFonts w:cstheme="minorHAnsi"/>
          <w:b/>
          <w:bCs/>
          <w:sz w:val="24"/>
          <w:szCs w:val="24"/>
        </w:rPr>
        <w:t>Charakterystyka zagrożenia pożarowego wynikająca z:</w:t>
      </w:r>
    </w:p>
    <w:p w:rsidR="00CC30C0" w:rsidRPr="00725E84" w:rsidRDefault="00CC30C0" w:rsidP="00DD4D60">
      <w:pPr>
        <w:pStyle w:val="Akapitzlist"/>
        <w:numPr>
          <w:ilvl w:val="2"/>
          <w:numId w:val="6"/>
        </w:numPr>
        <w:tabs>
          <w:tab w:val="left" w:pos="0"/>
        </w:tabs>
        <w:spacing w:line="360" w:lineRule="auto"/>
        <w:ind w:left="284" w:hanging="284"/>
        <w:jc w:val="both"/>
        <w:rPr>
          <w:rFonts w:cstheme="minorHAnsi"/>
          <w:sz w:val="24"/>
          <w:szCs w:val="24"/>
        </w:rPr>
      </w:pPr>
      <w:r w:rsidRPr="00725E84">
        <w:rPr>
          <w:rFonts w:cstheme="minorHAnsi"/>
          <w:sz w:val="24"/>
          <w:szCs w:val="24"/>
        </w:rPr>
        <w:t>właściwości pożarowe wyrobów stanowiących elementy urządzeń fotowoltaicznych:</w:t>
      </w:r>
    </w:p>
    <w:p w:rsidR="00CC30C0" w:rsidRPr="00725E84" w:rsidRDefault="00CC30C0" w:rsidP="00700C34">
      <w:pPr>
        <w:spacing w:after="0" w:line="360" w:lineRule="auto"/>
        <w:ind w:firstLine="708"/>
        <w:jc w:val="both"/>
        <w:rPr>
          <w:rFonts w:cstheme="minorHAnsi"/>
          <w:sz w:val="24"/>
          <w:szCs w:val="24"/>
        </w:rPr>
      </w:pPr>
      <w:r w:rsidRPr="00725E84">
        <w:rPr>
          <w:rFonts w:cstheme="minorHAnsi"/>
          <w:sz w:val="24"/>
          <w:szCs w:val="24"/>
        </w:rPr>
        <w:lastRenderedPageBreak/>
        <w:t>Panele fotowoltaiczne będą standardowo wykonywane z materiałów uznawanych powszechnie za co najmniej trudno zapalne</w:t>
      </w:r>
      <w:r w:rsidRPr="00725E84">
        <w:rPr>
          <w:rFonts w:cstheme="minorHAnsi"/>
          <w:b/>
          <w:sz w:val="24"/>
          <w:szCs w:val="24"/>
        </w:rPr>
        <w:t>.</w:t>
      </w:r>
      <w:r w:rsidRPr="00725E84">
        <w:rPr>
          <w:rFonts w:cstheme="minorHAnsi"/>
          <w:sz w:val="24"/>
          <w:szCs w:val="24"/>
        </w:rPr>
        <w:t xml:space="preserve"> </w:t>
      </w:r>
      <w:r w:rsidRPr="00725E84">
        <w:rPr>
          <w:rFonts w:cstheme="minorHAnsi"/>
          <w:bCs/>
          <w:sz w:val="24"/>
          <w:szCs w:val="24"/>
        </w:rPr>
        <w:t xml:space="preserve">Konstrukcje wsporcze paneli będą wykonane </w:t>
      </w:r>
      <w:r w:rsidR="00B266DB" w:rsidRPr="00725E84">
        <w:rPr>
          <w:rFonts w:cstheme="minorHAnsi"/>
          <w:bCs/>
          <w:sz w:val="24"/>
          <w:szCs w:val="24"/>
        </w:rPr>
        <w:br/>
      </w:r>
      <w:r w:rsidRPr="00725E84">
        <w:rPr>
          <w:rFonts w:cstheme="minorHAnsi"/>
          <w:bCs/>
          <w:sz w:val="24"/>
          <w:szCs w:val="24"/>
        </w:rPr>
        <w:t xml:space="preserve">z materiału </w:t>
      </w:r>
      <w:r w:rsidRPr="00725E84">
        <w:rPr>
          <w:rFonts w:cstheme="minorHAnsi"/>
          <w:sz w:val="24"/>
          <w:szCs w:val="24"/>
        </w:rPr>
        <w:t>niepalnego. Po stronie DC zastosowane zostaną przewody sol</w:t>
      </w:r>
      <w:r w:rsidR="00B266DB" w:rsidRPr="00725E84">
        <w:rPr>
          <w:rFonts w:cstheme="minorHAnsi"/>
          <w:sz w:val="24"/>
          <w:szCs w:val="24"/>
        </w:rPr>
        <w:t xml:space="preserve">arne </w:t>
      </w:r>
      <w:proofErr w:type="spellStart"/>
      <w:r w:rsidR="00B266DB" w:rsidRPr="00725E84">
        <w:rPr>
          <w:rFonts w:cstheme="minorHAnsi"/>
          <w:sz w:val="24"/>
          <w:szCs w:val="24"/>
        </w:rPr>
        <w:t>bezhalogenowe</w:t>
      </w:r>
      <w:proofErr w:type="spellEnd"/>
      <w:r w:rsidR="00B266DB" w:rsidRPr="00725E84">
        <w:rPr>
          <w:rFonts w:cstheme="minorHAnsi"/>
          <w:sz w:val="24"/>
          <w:szCs w:val="24"/>
        </w:rPr>
        <w:t xml:space="preserve">, samo gasnące </w:t>
      </w:r>
      <w:r w:rsidRPr="00725E84">
        <w:rPr>
          <w:rFonts w:cstheme="minorHAnsi"/>
          <w:sz w:val="24"/>
          <w:szCs w:val="24"/>
        </w:rPr>
        <w:t xml:space="preserve">i nierozprzestrzeniające płomienia, odporne na działanie wody i wysokich temperatur. Przewodom AC nie stawia się szczególnych wymagań </w:t>
      </w:r>
      <w:r w:rsidR="00DD4D60" w:rsidRPr="00725E84">
        <w:rPr>
          <w:rFonts w:cstheme="minorHAnsi"/>
          <w:sz w:val="24"/>
          <w:szCs w:val="24"/>
        </w:rPr>
        <w:br/>
      </w:r>
      <w:r w:rsidRPr="00725E84">
        <w:rPr>
          <w:rFonts w:cstheme="minorHAnsi"/>
          <w:sz w:val="24"/>
          <w:szCs w:val="24"/>
        </w:rPr>
        <w:t xml:space="preserve">w zakresie bezpieczeństwa pożarowego. </w:t>
      </w:r>
    </w:p>
    <w:p w:rsidR="00DD4D60" w:rsidRPr="00725E84" w:rsidRDefault="00DD4D60" w:rsidP="00B266DB">
      <w:pPr>
        <w:spacing w:after="0" w:line="360" w:lineRule="auto"/>
        <w:jc w:val="both"/>
        <w:rPr>
          <w:rFonts w:cstheme="minorHAnsi"/>
          <w:sz w:val="24"/>
          <w:szCs w:val="24"/>
        </w:rPr>
      </w:pPr>
    </w:p>
    <w:p w:rsidR="00CC30C0" w:rsidRPr="00725E84" w:rsidRDefault="00CC30C0" w:rsidP="00DD4D60">
      <w:pPr>
        <w:pStyle w:val="Akapitzlist"/>
        <w:numPr>
          <w:ilvl w:val="2"/>
          <w:numId w:val="6"/>
        </w:numPr>
        <w:spacing w:line="360" w:lineRule="auto"/>
        <w:ind w:left="284" w:hanging="284"/>
        <w:jc w:val="both"/>
        <w:rPr>
          <w:rFonts w:cstheme="minorHAnsi"/>
          <w:sz w:val="24"/>
          <w:szCs w:val="24"/>
        </w:rPr>
      </w:pPr>
      <w:r w:rsidRPr="00725E84">
        <w:rPr>
          <w:rFonts w:cstheme="minorHAnsi"/>
          <w:sz w:val="24"/>
          <w:szCs w:val="24"/>
        </w:rPr>
        <w:t>oddziaływanie potencjalnego pożaru urządzeń fotowoltaicznych na elementy obiektu budowlanego w kontekście właściwości pożarowych tych elementów:</w:t>
      </w:r>
    </w:p>
    <w:p w:rsidR="001E0F4E" w:rsidRPr="00725E84" w:rsidRDefault="00CC30C0" w:rsidP="00700C34">
      <w:pPr>
        <w:spacing w:line="360" w:lineRule="auto"/>
        <w:ind w:firstLine="708"/>
        <w:jc w:val="both"/>
        <w:rPr>
          <w:rFonts w:cstheme="minorHAnsi"/>
          <w:sz w:val="24"/>
          <w:szCs w:val="24"/>
        </w:rPr>
      </w:pPr>
      <w:r w:rsidRPr="00725E84">
        <w:rPr>
          <w:rFonts w:cstheme="minorHAnsi"/>
          <w:sz w:val="24"/>
          <w:szCs w:val="24"/>
        </w:rPr>
        <w:t xml:space="preserve">Elementy konstrukcyjne budynku są </w:t>
      </w:r>
      <w:r w:rsidR="009E10F6" w:rsidRPr="00725E84">
        <w:rPr>
          <w:rFonts w:cstheme="minorHAnsi"/>
          <w:sz w:val="24"/>
          <w:szCs w:val="24"/>
        </w:rPr>
        <w:t>s</w:t>
      </w:r>
      <w:r w:rsidR="00700C34" w:rsidRPr="00725E84">
        <w:rPr>
          <w:rFonts w:cstheme="minorHAnsi"/>
          <w:sz w:val="24"/>
          <w:szCs w:val="24"/>
        </w:rPr>
        <w:t xml:space="preserve">charakteryzowane jako </w:t>
      </w:r>
      <w:r w:rsidRPr="00725E84">
        <w:rPr>
          <w:rFonts w:cstheme="minorHAnsi"/>
          <w:sz w:val="24"/>
          <w:szCs w:val="24"/>
        </w:rPr>
        <w:t>nierozprzestrzeniające ognia</w:t>
      </w:r>
      <w:r w:rsidR="00D376B4" w:rsidRPr="00725E84">
        <w:rPr>
          <w:rFonts w:cstheme="minorHAnsi"/>
          <w:sz w:val="24"/>
          <w:szCs w:val="24"/>
        </w:rPr>
        <w:t>.</w:t>
      </w:r>
    </w:p>
    <w:p w:rsidR="00CC30C0" w:rsidRPr="00725E84" w:rsidRDefault="00CC30C0" w:rsidP="00B61E5B">
      <w:pPr>
        <w:spacing w:line="360" w:lineRule="auto"/>
        <w:jc w:val="both"/>
        <w:rPr>
          <w:rFonts w:cstheme="minorHAnsi"/>
          <w:sz w:val="24"/>
          <w:szCs w:val="24"/>
        </w:rPr>
      </w:pPr>
      <w:r w:rsidRPr="00725E84">
        <w:rPr>
          <w:rFonts w:cstheme="minorHAnsi"/>
          <w:b/>
          <w:bCs/>
          <w:sz w:val="24"/>
          <w:szCs w:val="24"/>
        </w:rPr>
        <w:t>Informacje o sposobie zabezpieczenia przeciwpożarowego fotowoltaicznej instalacji elektrycznej</w:t>
      </w:r>
    </w:p>
    <w:p w:rsidR="00CC30C0" w:rsidRPr="00725E84" w:rsidRDefault="00CC30C0" w:rsidP="00CC30C0">
      <w:pPr>
        <w:spacing w:line="360" w:lineRule="auto"/>
        <w:ind w:firstLine="708"/>
        <w:jc w:val="both"/>
        <w:rPr>
          <w:rFonts w:cstheme="minorHAnsi"/>
          <w:sz w:val="24"/>
          <w:szCs w:val="24"/>
        </w:rPr>
      </w:pPr>
      <w:r w:rsidRPr="00725E84">
        <w:rPr>
          <w:rFonts w:cstheme="minorHAnsi"/>
          <w:bCs/>
          <w:sz w:val="24"/>
          <w:szCs w:val="24"/>
        </w:rPr>
        <w:t>Projektant branży elektrycznej przewidział dla projektowanej instalacji fotowoltaicznej zwarciową, przetężeniową, przeciwporażeniową, przeciwprz</w:t>
      </w:r>
      <w:r w:rsidR="00B61E5B" w:rsidRPr="00725E84">
        <w:rPr>
          <w:rFonts w:cstheme="minorHAnsi"/>
          <w:bCs/>
          <w:sz w:val="24"/>
          <w:szCs w:val="24"/>
        </w:rPr>
        <w:t xml:space="preserve">epięciową, monitoring izolacji </w:t>
      </w:r>
      <w:r w:rsidRPr="00725E84">
        <w:rPr>
          <w:rFonts w:cstheme="minorHAnsi"/>
          <w:bCs/>
          <w:sz w:val="24"/>
          <w:szCs w:val="24"/>
        </w:rPr>
        <w:t>i instalacji, działania mające na celu minimalizacje ryzyka wystąpienia łuku elektrycznego (</w:t>
      </w:r>
      <w:r w:rsidRPr="00725E84">
        <w:rPr>
          <w:rFonts w:cstheme="minorHAnsi"/>
          <w:sz w:val="24"/>
          <w:szCs w:val="24"/>
        </w:rPr>
        <w:t>ograniczona zostanie do minimum ilość połączeń po stronie DC, przewody zostaną poprowadzone zgodnie z zaleceniami producenta i instrukcją montażu, złącza będą tego samego typu i producenta)</w:t>
      </w:r>
      <w:r w:rsidRPr="00725E84">
        <w:rPr>
          <w:rFonts w:cstheme="minorHAnsi"/>
          <w:bCs/>
          <w:sz w:val="24"/>
          <w:szCs w:val="24"/>
        </w:rPr>
        <w:t xml:space="preserve">. </w:t>
      </w:r>
      <w:r w:rsidR="00AB1D2A" w:rsidRPr="00725E84">
        <w:rPr>
          <w:rFonts w:cstheme="minorHAnsi"/>
          <w:bCs/>
          <w:sz w:val="24"/>
          <w:szCs w:val="24"/>
        </w:rPr>
        <w:t xml:space="preserve">Zrezygnowano z </w:t>
      </w:r>
      <w:r w:rsidR="00717DEF" w:rsidRPr="00725E84">
        <w:rPr>
          <w:rFonts w:cstheme="minorHAnsi"/>
          <w:bCs/>
          <w:sz w:val="24"/>
          <w:szCs w:val="24"/>
        </w:rPr>
        <w:t>ochrony</w:t>
      </w:r>
      <w:r w:rsidR="00AB1D2A" w:rsidRPr="00725E84">
        <w:rPr>
          <w:rFonts w:cstheme="minorHAnsi"/>
          <w:bCs/>
          <w:sz w:val="24"/>
          <w:szCs w:val="24"/>
        </w:rPr>
        <w:t xml:space="preserve"> przed prądami rewersyjnymi (</w:t>
      </w:r>
      <w:r w:rsidR="004F0752" w:rsidRPr="00725E84">
        <w:rPr>
          <w:rFonts w:cstheme="minorHAnsi"/>
          <w:bCs/>
          <w:sz w:val="24"/>
          <w:szCs w:val="24"/>
        </w:rPr>
        <w:t>wyeliminowano</w:t>
      </w:r>
      <w:r w:rsidR="00AB1D2A" w:rsidRPr="00725E84">
        <w:rPr>
          <w:rFonts w:cstheme="minorHAnsi"/>
          <w:bCs/>
          <w:sz w:val="24"/>
          <w:szCs w:val="24"/>
        </w:rPr>
        <w:t xml:space="preserve"> ryzyk</w:t>
      </w:r>
      <w:r w:rsidR="004F0752" w:rsidRPr="00725E84">
        <w:rPr>
          <w:rFonts w:cstheme="minorHAnsi"/>
          <w:bCs/>
          <w:sz w:val="24"/>
          <w:szCs w:val="24"/>
        </w:rPr>
        <w:t>o</w:t>
      </w:r>
      <w:r w:rsidR="00AB1D2A" w:rsidRPr="00725E84">
        <w:rPr>
          <w:rFonts w:cstheme="minorHAnsi"/>
          <w:bCs/>
          <w:sz w:val="24"/>
          <w:szCs w:val="24"/>
        </w:rPr>
        <w:t xml:space="preserve"> zacienienia</w:t>
      </w:r>
      <w:r w:rsidR="004F0752" w:rsidRPr="00725E84">
        <w:rPr>
          <w:rFonts w:cstheme="minorHAnsi"/>
          <w:bCs/>
          <w:sz w:val="24"/>
          <w:szCs w:val="24"/>
        </w:rPr>
        <w:t xml:space="preserve"> – </w:t>
      </w:r>
      <w:r w:rsidR="001E0F4E" w:rsidRPr="00725E84">
        <w:rPr>
          <w:rFonts w:cstheme="minorHAnsi"/>
          <w:bCs/>
          <w:sz w:val="24"/>
          <w:szCs w:val="24"/>
        </w:rPr>
        <w:t>brak zasadzonych drzew</w:t>
      </w:r>
      <w:r w:rsidR="00AB1D2A" w:rsidRPr="00725E84">
        <w:rPr>
          <w:rFonts w:cstheme="minorHAnsi"/>
          <w:bCs/>
          <w:sz w:val="24"/>
          <w:szCs w:val="24"/>
        </w:rPr>
        <w:t xml:space="preserve">). </w:t>
      </w:r>
      <w:r w:rsidRPr="00725E84">
        <w:rPr>
          <w:rFonts w:cstheme="minorHAnsi"/>
          <w:bCs/>
          <w:sz w:val="24"/>
          <w:szCs w:val="24"/>
        </w:rPr>
        <w:t>Ocena poprawności doboru ww. zabezpieczeń nie jest przedmiotem uzgodnienia</w:t>
      </w:r>
      <w:r w:rsidR="00C317C5" w:rsidRPr="00725E84">
        <w:rPr>
          <w:rFonts w:cstheme="minorHAnsi"/>
          <w:bCs/>
          <w:sz w:val="24"/>
          <w:szCs w:val="24"/>
        </w:rPr>
        <w:t xml:space="preserve"> ppoż</w:t>
      </w:r>
      <w:r w:rsidRPr="00725E84">
        <w:rPr>
          <w:rFonts w:cstheme="minorHAnsi"/>
          <w:bCs/>
          <w:sz w:val="24"/>
          <w:szCs w:val="24"/>
        </w:rPr>
        <w:t xml:space="preserve">. </w:t>
      </w:r>
    </w:p>
    <w:p w:rsidR="00CC30C0" w:rsidRPr="00725E84" w:rsidRDefault="00CC30C0" w:rsidP="00CC30C0">
      <w:pPr>
        <w:spacing w:line="360" w:lineRule="auto"/>
        <w:ind w:firstLine="708"/>
        <w:jc w:val="both"/>
        <w:rPr>
          <w:rFonts w:cstheme="minorHAnsi"/>
          <w:sz w:val="24"/>
          <w:szCs w:val="24"/>
        </w:rPr>
      </w:pPr>
      <w:r w:rsidRPr="00725E84">
        <w:rPr>
          <w:rFonts w:cstheme="minorHAnsi"/>
          <w:sz w:val="24"/>
          <w:szCs w:val="24"/>
        </w:rPr>
        <w:t>W celu zmniejszenia ryzyka powstania pożaru oraz stopnia oddziaływania potencjalnego pożaru pochodzącego od urządzenia fotowoltaicznego na budynek i od budynku na elementy urządzenia PV:</w:t>
      </w:r>
    </w:p>
    <w:p w:rsidR="00717DEF" w:rsidRPr="00725E84" w:rsidRDefault="00717DEF" w:rsidP="00920FE3">
      <w:pPr>
        <w:numPr>
          <w:ilvl w:val="0"/>
          <w:numId w:val="9"/>
        </w:numPr>
        <w:spacing w:after="0" w:line="360" w:lineRule="auto"/>
        <w:ind w:hanging="357"/>
        <w:jc w:val="both"/>
        <w:rPr>
          <w:rFonts w:cstheme="minorHAnsi"/>
          <w:sz w:val="24"/>
          <w:szCs w:val="24"/>
        </w:rPr>
      </w:pPr>
      <w:r w:rsidRPr="00725E84">
        <w:rPr>
          <w:rFonts w:cstheme="minorHAnsi"/>
          <w:sz w:val="24"/>
          <w:szCs w:val="24"/>
        </w:rPr>
        <w:t xml:space="preserve">Panele </w:t>
      </w:r>
      <w:r w:rsidR="00F30130" w:rsidRPr="00725E84">
        <w:rPr>
          <w:rFonts w:cstheme="minorHAnsi"/>
          <w:sz w:val="24"/>
          <w:szCs w:val="24"/>
        </w:rPr>
        <w:t xml:space="preserve">i przewody DC </w:t>
      </w:r>
      <w:r w:rsidRPr="00725E84">
        <w:rPr>
          <w:rFonts w:cstheme="minorHAnsi"/>
          <w:sz w:val="24"/>
          <w:szCs w:val="24"/>
        </w:rPr>
        <w:t xml:space="preserve">montowane będą na podłożu nierozprzestrzeniającym ogień, minimum kilkanaście centymetrów nad </w:t>
      </w:r>
      <w:proofErr w:type="spellStart"/>
      <w:r w:rsidRPr="00725E84">
        <w:rPr>
          <w:rFonts w:cstheme="minorHAnsi"/>
          <w:sz w:val="24"/>
          <w:szCs w:val="24"/>
        </w:rPr>
        <w:t>przekryciem</w:t>
      </w:r>
      <w:proofErr w:type="spellEnd"/>
      <w:r w:rsidRPr="00725E84">
        <w:rPr>
          <w:rFonts w:cstheme="minorHAnsi"/>
          <w:sz w:val="24"/>
          <w:szCs w:val="24"/>
        </w:rPr>
        <w:t xml:space="preserve"> dachu.</w:t>
      </w:r>
    </w:p>
    <w:p w:rsidR="00717DEF" w:rsidRPr="00725E84" w:rsidRDefault="00887676" w:rsidP="00920FE3">
      <w:pPr>
        <w:pStyle w:val="Akapitzlist1"/>
        <w:widowControl/>
        <w:numPr>
          <w:ilvl w:val="0"/>
          <w:numId w:val="9"/>
        </w:numPr>
        <w:spacing w:before="0" w:after="0" w:line="360" w:lineRule="auto"/>
        <w:ind w:left="709" w:hanging="357"/>
        <w:contextualSpacing/>
        <w:rPr>
          <w:rFonts w:asciiTheme="minorHAnsi" w:hAnsiTheme="minorHAnsi" w:cstheme="minorHAnsi"/>
          <w:color w:val="auto"/>
          <w:sz w:val="24"/>
          <w:szCs w:val="24"/>
        </w:rPr>
      </w:pPr>
      <w:r w:rsidRPr="00725E84">
        <w:rPr>
          <w:rFonts w:asciiTheme="minorHAnsi" w:hAnsiTheme="minorHAnsi" w:cstheme="minorHAnsi"/>
          <w:color w:val="auto"/>
          <w:sz w:val="24"/>
          <w:szCs w:val="24"/>
        </w:rPr>
        <w:t>P</w:t>
      </w:r>
      <w:r w:rsidR="00717DEF" w:rsidRPr="00725E84">
        <w:rPr>
          <w:rFonts w:asciiTheme="minorHAnsi" w:hAnsiTheme="minorHAnsi" w:cstheme="minorHAnsi"/>
          <w:color w:val="auto"/>
          <w:sz w:val="24"/>
          <w:szCs w:val="24"/>
        </w:rPr>
        <w:t>anele nie będą lokalizowane na dachu budynku zagrożonego wybuchem</w:t>
      </w:r>
      <w:r w:rsidR="00F30130" w:rsidRPr="00725E84">
        <w:rPr>
          <w:rFonts w:asciiTheme="minorHAnsi" w:hAnsiTheme="minorHAnsi" w:cstheme="minorHAnsi"/>
          <w:color w:val="auto"/>
          <w:sz w:val="24"/>
          <w:szCs w:val="24"/>
        </w:rPr>
        <w:t>.</w:t>
      </w:r>
    </w:p>
    <w:p w:rsidR="00717DEF" w:rsidRPr="00725E84" w:rsidRDefault="00887676" w:rsidP="00920FE3">
      <w:pPr>
        <w:pStyle w:val="Akapitzlist1"/>
        <w:widowControl/>
        <w:numPr>
          <w:ilvl w:val="0"/>
          <w:numId w:val="9"/>
        </w:numPr>
        <w:spacing w:before="0" w:after="0" w:line="360" w:lineRule="auto"/>
        <w:ind w:hanging="357"/>
        <w:contextualSpacing/>
        <w:rPr>
          <w:rFonts w:asciiTheme="minorHAnsi" w:hAnsiTheme="minorHAnsi" w:cstheme="minorHAnsi"/>
          <w:color w:val="auto"/>
          <w:sz w:val="24"/>
          <w:szCs w:val="24"/>
        </w:rPr>
      </w:pPr>
      <w:r w:rsidRPr="00725E84">
        <w:rPr>
          <w:rFonts w:asciiTheme="minorHAnsi" w:hAnsiTheme="minorHAnsi" w:cstheme="minorHAnsi"/>
          <w:color w:val="auto"/>
          <w:sz w:val="24"/>
          <w:szCs w:val="24"/>
        </w:rPr>
        <w:t>P</w:t>
      </w:r>
      <w:r w:rsidR="00717DEF" w:rsidRPr="00725E84">
        <w:rPr>
          <w:rFonts w:asciiTheme="minorHAnsi" w:hAnsiTheme="minorHAnsi" w:cstheme="minorHAnsi"/>
          <w:color w:val="auto"/>
          <w:sz w:val="24"/>
          <w:szCs w:val="24"/>
        </w:rPr>
        <w:t>rzewody</w:t>
      </w:r>
      <w:r w:rsidR="00FE7EB1" w:rsidRPr="00725E84">
        <w:rPr>
          <w:rFonts w:asciiTheme="minorHAnsi" w:hAnsiTheme="minorHAnsi" w:cstheme="minorHAnsi"/>
          <w:color w:val="auto"/>
          <w:sz w:val="24"/>
          <w:szCs w:val="24"/>
        </w:rPr>
        <w:t xml:space="preserve"> DC</w:t>
      </w:r>
      <w:r w:rsidR="00717DEF" w:rsidRPr="00725E84">
        <w:rPr>
          <w:rFonts w:asciiTheme="minorHAnsi" w:hAnsiTheme="minorHAnsi" w:cstheme="minorHAnsi"/>
          <w:color w:val="auto"/>
          <w:sz w:val="24"/>
          <w:szCs w:val="24"/>
        </w:rPr>
        <w:t xml:space="preserve"> </w:t>
      </w:r>
      <w:r w:rsidR="009A75EA" w:rsidRPr="00725E84">
        <w:rPr>
          <w:rFonts w:asciiTheme="minorHAnsi" w:hAnsiTheme="minorHAnsi" w:cstheme="minorHAnsi"/>
          <w:color w:val="auto"/>
          <w:sz w:val="24"/>
          <w:szCs w:val="24"/>
        </w:rPr>
        <w:t xml:space="preserve">nie będą </w:t>
      </w:r>
      <w:r w:rsidR="00717DEF" w:rsidRPr="00725E84">
        <w:rPr>
          <w:rFonts w:asciiTheme="minorHAnsi" w:hAnsiTheme="minorHAnsi" w:cstheme="minorHAnsi"/>
          <w:color w:val="auto"/>
          <w:sz w:val="24"/>
          <w:szCs w:val="24"/>
        </w:rPr>
        <w:t>prowadzone wzdłuż dróg ewakuacyjnych</w:t>
      </w:r>
      <w:r w:rsidR="009A75EA" w:rsidRPr="00725E84">
        <w:rPr>
          <w:rFonts w:asciiTheme="minorHAnsi" w:hAnsiTheme="minorHAnsi" w:cstheme="minorHAnsi"/>
          <w:color w:val="auto"/>
          <w:sz w:val="24"/>
          <w:szCs w:val="24"/>
        </w:rPr>
        <w:t>.</w:t>
      </w:r>
    </w:p>
    <w:p w:rsidR="005114D7" w:rsidRPr="00725E84" w:rsidRDefault="005114D7" w:rsidP="00920FE3">
      <w:pPr>
        <w:pStyle w:val="Akapitzlist1"/>
        <w:widowControl/>
        <w:numPr>
          <w:ilvl w:val="0"/>
          <w:numId w:val="9"/>
        </w:numPr>
        <w:spacing w:before="0" w:after="0" w:line="360" w:lineRule="auto"/>
        <w:ind w:hanging="357"/>
        <w:contextualSpacing/>
        <w:rPr>
          <w:rFonts w:asciiTheme="minorHAnsi" w:hAnsiTheme="minorHAnsi" w:cstheme="minorHAnsi"/>
          <w:color w:val="auto"/>
          <w:sz w:val="24"/>
          <w:szCs w:val="24"/>
        </w:rPr>
      </w:pPr>
      <w:r w:rsidRPr="00725E84">
        <w:rPr>
          <w:rFonts w:asciiTheme="minorHAnsi" w:hAnsiTheme="minorHAnsi" w:cstheme="minorHAnsi"/>
          <w:color w:val="auto"/>
          <w:sz w:val="24"/>
          <w:szCs w:val="24"/>
        </w:rPr>
        <w:t>W pomieszczeniach przewody prowadzone będą  w kanałach elektroinstalacyjnych lub rurkach elektroinstalacyjnych.</w:t>
      </w:r>
    </w:p>
    <w:p w:rsidR="00CC30C0" w:rsidRPr="00725E84" w:rsidRDefault="00CC30C0" w:rsidP="00887676">
      <w:pPr>
        <w:numPr>
          <w:ilvl w:val="0"/>
          <w:numId w:val="9"/>
        </w:numPr>
        <w:spacing w:after="0" w:line="360" w:lineRule="auto"/>
        <w:ind w:left="714" w:hanging="357"/>
        <w:jc w:val="both"/>
        <w:rPr>
          <w:rFonts w:cstheme="minorHAnsi"/>
          <w:sz w:val="24"/>
          <w:szCs w:val="24"/>
        </w:rPr>
      </w:pPr>
      <w:r w:rsidRPr="00725E84">
        <w:rPr>
          <w:rFonts w:cstheme="minorHAnsi"/>
          <w:sz w:val="24"/>
          <w:szCs w:val="24"/>
        </w:rPr>
        <w:lastRenderedPageBreak/>
        <w:t>Po stronie AC zastosowany zostanie wyłącznik izolacyjny AC (wyłącznik główny prądu) na elewacji budynku, w miejscu łatwo dostępnym. Jego sterowanie odbywać się będzie z zewnątrz budynku.</w:t>
      </w:r>
      <w:r w:rsidR="00C317C5" w:rsidRPr="00725E84">
        <w:rPr>
          <w:rFonts w:cstheme="minorHAnsi"/>
          <w:sz w:val="24"/>
          <w:szCs w:val="24"/>
        </w:rPr>
        <w:t xml:space="preserve"> </w:t>
      </w:r>
    </w:p>
    <w:p w:rsidR="005114D7" w:rsidRPr="00725E84" w:rsidRDefault="006E0EFA" w:rsidP="00887676">
      <w:pPr>
        <w:pStyle w:val="Akapitzlist1"/>
        <w:widowControl/>
        <w:numPr>
          <w:ilvl w:val="0"/>
          <w:numId w:val="9"/>
        </w:numPr>
        <w:spacing w:before="0" w:after="0" w:line="360" w:lineRule="auto"/>
        <w:ind w:left="714" w:hanging="357"/>
        <w:contextualSpacing/>
        <w:rPr>
          <w:rFonts w:asciiTheme="minorHAnsi" w:hAnsiTheme="minorHAnsi" w:cstheme="minorHAnsi"/>
          <w:color w:val="auto"/>
          <w:sz w:val="24"/>
          <w:szCs w:val="24"/>
        </w:rPr>
      </w:pPr>
      <w:r w:rsidRPr="00725E84">
        <w:rPr>
          <w:rFonts w:asciiTheme="minorHAnsi" w:hAnsiTheme="minorHAnsi" w:cstheme="minorHAnsi"/>
          <w:color w:val="auto"/>
          <w:sz w:val="24"/>
          <w:szCs w:val="24"/>
        </w:rPr>
        <w:t>Falownik</w:t>
      </w:r>
      <w:r w:rsidR="00CC30C0" w:rsidRPr="00725E84">
        <w:rPr>
          <w:rFonts w:asciiTheme="minorHAnsi" w:hAnsiTheme="minorHAnsi" w:cstheme="minorHAnsi"/>
          <w:color w:val="auto"/>
          <w:sz w:val="24"/>
          <w:szCs w:val="24"/>
        </w:rPr>
        <w:t xml:space="preserve"> zainstalowan</w:t>
      </w:r>
      <w:r w:rsidRPr="00725E84">
        <w:rPr>
          <w:rFonts w:asciiTheme="minorHAnsi" w:hAnsiTheme="minorHAnsi" w:cstheme="minorHAnsi"/>
          <w:color w:val="auto"/>
          <w:sz w:val="24"/>
          <w:szCs w:val="24"/>
        </w:rPr>
        <w:t>y</w:t>
      </w:r>
      <w:r w:rsidR="00CC30C0" w:rsidRPr="00725E84">
        <w:rPr>
          <w:rFonts w:asciiTheme="minorHAnsi" w:hAnsiTheme="minorHAnsi" w:cstheme="minorHAnsi"/>
          <w:color w:val="auto"/>
          <w:sz w:val="24"/>
          <w:szCs w:val="24"/>
        </w:rPr>
        <w:t xml:space="preserve"> zostan</w:t>
      </w:r>
      <w:r w:rsidRPr="00725E84">
        <w:rPr>
          <w:rFonts w:asciiTheme="minorHAnsi" w:hAnsiTheme="minorHAnsi" w:cstheme="minorHAnsi"/>
          <w:color w:val="auto"/>
          <w:sz w:val="24"/>
          <w:szCs w:val="24"/>
        </w:rPr>
        <w:t>ie</w:t>
      </w:r>
      <w:r w:rsidR="00CC30C0" w:rsidRPr="00725E84">
        <w:rPr>
          <w:rFonts w:asciiTheme="minorHAnsi" w:hAnsiTheme="minorHAnsi" w:cstheme="minorHAnsi"/>
          <w:color w:val="auto"/>
          <w:sz w:val="24"/>
          <w:szCs w:val="24"/>
        </w:rPr>
        <w:t xml:space="preserve"> zgodnie z zaleceniami producenta</w:t>
      </w:r>
      <w:r w:rsidR="00CC30C0" w:rsidRPr="00725E84">
        <w:rPr>
          <w:rFonts w:asciiTheme="minorHAnsi" w:hAnsiTheme="minorHAnsi" w:cstheme="minorHAnsi"/>
          <w:color w:val="auto"/>
          <w:sz w:val="24"/>
          <w:szCs w:val="24"/>
        </w:rPr>
        <w:br/>
        <w:t>w miejscu łatwo dostępnym dla służb ratowniczych, na podłożu niepalnym o klasie reakcji na ogień nie niższej niż A</w:t>
      </w:r>
      <w:r w:rsidR="00D81B60" w:rsidRPr="00725E84">
        <w:rPr>
          <w:rFonts w:asciiTheme="minorHAnsi" w:hAnsiTheme="minorHAnsi" w:cstheme="minorHAnsi"/>
          <w:color w:val="auto"/>
          <w:sz w:val="24"/>
          <w:szCs w:val="24"/>
        </w:rPr>
        <w:t>1</w:t>
      </w:r>
      <w:r w:rsidR="00CC30C0" w:rsidRPr="00725E84">
        <w:rPr>
          <w:rFonts w:asciiTheme="minorHAnsi" w:hAnsiTheme="minorHAnsi" w:cstheme="minorHAnsi"/>
          <w:color w:val="auto"/>
          <w:sz w:val="24"/>
          <w:szCs w:val="24"/>
        </w:rPr>
        <w:t xml:space="preserve">, nieprzewodzącym i suchym. </w:t>
      </w:r>
      <w:r w:rsidR="005114D7" w:rsidRPr="00725E84">
        <w:rPr>
          <w:rFonts w:asciiTheme="minorHAnsi" w:hAnsiTheme="minorHAnsi" w:cstheme="minorHAnsi"/>
          <w:color w:val="auto"/>
          <w:sz w:val="24"/>
          <w:szCs w:val="24"/>
        </w:rPr>
        <w:t xml:space="preserve">Temperatura </w:t>
      </w:r>
      <w:r w:rsidR="00887676" w:rsidRPr="00725E84">
        <w:rPr>
          <w:rFonts w:asciiTheme="minorHAnsi" w:hAnsiTheme="minorHAnsi" w:cstheme="minorHAnsi"/>
          <w:color w:val="auto"/>
          <w:sz w:val="24"/>
          <w:szCs w:val="24"/>
        </w:rPr>
        <w:br/>
      </w:r>
      <w:r w:rsidR="005114D7" w:rsidRPr="00725E84">
        <w:rPr>
          <w:rFonts w:asciiTheme="minorHAnsi" w:hAnsiTheme="minorHAnsi" w:cstheme="minorHAnsi"/>
          <w:color w:val="auto"/>
          <w:sz w:val="24"/>
          <w:szCs w:val="24"/>
        </w:rPr>
        <w:t>w pomieszczeniu falo</w:t>
      </w:r>
      <w:r w:rsidR="00F30130" w:rsidRPr="00725E84">
        <w:rPr>
          <w:rFonts w:asciiTheme="minorHAnsi" w:hAnsiTheme="minorHAnsi" w:cstheme="minorHAnsi"/>
          <w:color w:val="auto"/>
          <w:sz w:val="24"/>
          <w:szCs w:val="24"/>
        </w:rPr>
        <w:t>wnika nie będzie przekraczać 35°</w:t>
      </w:r>
      <w:r w:rsidR="005114D7" w:rsidRPr="00725E84">
        <w:rPr>
          <w:rFonts w:asciiTheme="minorHAnsi" w:hAnsiTheme="minorHAnsi" w:cstheme="minorHAnsi"/>
          <w:color w:val="auto"/>
          <w:sz w:val="24"/>
          <w:szCs w:val="24"/>
        </w:rPr>
        <w:t>C, chyba że producent dopuszcza pracę w  wyższej temperaturze, wysokość montaż</w:t>
      </w:r>
      <w:r w:rsidR="00CD0F96" w:rsidRPr="00725E84">
        <w:rPr>
          <w:rFonts w:asciiTheme="minorHAnsi" w:hAnsiTheme="minorHAnsi" w:cstheme="minorHAnsi"/>
          <w:color w:val="auto"/>
          <w:sz w:val="24"/>
          <w:szCs w:val="24"/>
        </w:rPr>
        <w:t>u</w:t>
      </w:r>
      <w:r w:rsidR="005114D7" w:rsidRPr="00725E84">
        <w:rPr>
          <w:rFonts w:asciiTheme="minorHAnsi" w:hAnsiTheme="minorHAnsi" w:cstheme="minorHAnsi"/>
          <w:color w:val="auto"/>
          <w:sz w:val="24"/>
          <w:szCs w:val="24"/>
        </w:rPr>
        <w:t xml:space="preserve"> nie niżej niż 1,5 m nad ziemią lub posadzką.</w:t>
      </w:r>
    </w:p>
    <w:p w:rsidR="00CC30C0" w:rsidRPr="00725E84" w:rsidRDefault="00CC30C0" w:rsidP="00887676">
      <w:pPr>
        <w:numPr>
          <w:ilvl w:val="0"/>
          <w:numId w:val="9"/>
        </w:numPr>
        <w:spacing w:after="0" w:line="360" w:lineRule="auto"/>
        <w:ind w:left="714" w:hanging="357"/>
        <w:jc w:val="both"/>
        <w:rPr>
          <w:rFonts w:cstheme="minorHAnsi"/>
          <w:sz w:val="24"/>
          <w:szCs w:val="24"/>
        </w:rPr>
      </w:pPr>
      <w:r w:rsidRPr="00725E84">
        <w:rPr>
          <w:rFonts w:cstheme="minorHAnsi"/>
          <w:sz w:val="24"/>
          <w:szCs w:val="24"/>
        </w:rPr>
        <w:t>Przestrzegane będą wytyczne montażowe.</w:t>
      </w:r>
    </w:p>
    <w:p w:rsidR="00D376B4" w:rsidRPr="00725E84" w:rsidRDefault="00CC30C0" w:rsidP="00D376B4">
      <w:pPr>
        <w:numPr>
          <w:ilvl w:val="0"/>
          <w:numId w:val="9"/>
        </w:numPr>
        <w:spacing w:line="360" w:lineRule="auto"/>
        <w:jc w:val="both"/>
        <w:rPr>
          <w:rFonts w:cstheme="minorHAnsi"/>
          <w:sz w:val="24"/>
          <w:szCs w:val="24"/>
        </w:rPr>
      </w:pPr>
      <w:r w:rsidRPr="00725E84">
        <w:rPr>
          <w:rFonts w:cstheme="minorHAnsi"/>
          <w:sz w:val="24"/>
          <w:szCs w:val="24"/>
        </w:rPr>
        <w:t>Po stronie AC i DC stosowane będą urządzenia dedykowane odpowiednio do prądu przemiennego i stałego.</w:t>
      </w:r>
    </w:p>
    <w:p w:rsidR="00E342C5" w:rsidRPr="00725E84" w:rsidRDefault="00CC30C0" w:rsidP="00D376B4">
      <w:pPr>
        <w:numPr>
          <w:ilvl w:val="0"/>
          <w:numId w:val="9"/>
        </w:numPr>
        <w:spacing w:line="360" w:lineRule="auto"/>
        <w:jc w:val="both"/>
        <w:rPr>
          <w:rFonts w:cstheme="minorHAnsi"/>
          <w:sz w:val="24"/>
          <w:szCs w:val="24"/>
        </w:rPr>
      </w:pPr>
      <w:r w:rsidRPr="00725E84">
        <w:rPr>
          <w:rFonts w:cstheme="minorHAnsi"/>
          <w:sz w:val="24"/>
          <w:szCs w:val="24"/>
        </w:rPr>
        <w:t xml:space="preserve">Przewody DC prowadzone </w:t>
      </w:r>
      <w:r w:rsidR="00E342C5" w:rsidRPr="00725E84">
        <w:rPr>
          <w:rFonts w:cstheme="minorHAnsi"/>
          <w:sz w:val="24"/>
          <w:szCs w:val="24"/>
        </w:rPr>
        <w:t xml:space="preserve">będą w </w:t>
      </w:r>
      <w:r w:rsidR="006E0EFA" w:rsidRPr="00725E84">
        <w:rPr>
          <w:rFonts w:cstheme="minorHAnsi"/>
          <w:sz w:val="24"/>
          <w:szCs w:val="24"/>
        </w:rPr>
        <w:t>rurach osłonowych</w:t>
      </w:r>
      <w:r w:rsidR="00E342C5" w:rsidRPr="00725E84">
        <w:rPr>
          <w:rFonts w:cstheme="minorHAnsi"/>
          <w:sz w:val="24"/>
          <w:szCs w:val="24"/>
        </w:rPr>
        <w:t xml:space="preserve">, w przypadku </w:t>
      </w:r>
      <w:r w:rsidRPr="00725E84">
        <w:rPr>
          <w:rFonts w:cstheme="minorHAnsi"/>
          <w:sz w:val="24"/>
          <w:szCs w:val="24"/>
        </w:rPr>
        <w:t>krzyżowa</w:t>
      </w:r>
      <w:r w:rsidR="00E342C5" w:rsidRPr="00725E84">
        <w:rPr>
          <w:rFonts w:cstheme="minorHAnsi"/>
          <w:sz w:val="24"/>
          <w:szCs w:val="24"/>
        </w:rPr>
        <w:t>nia</w:t>
      </w:r>
      <w:r w:rsidRPr="00725E84">
        <w:rPr>
          <w:rFonts w:cstheme="minorHAnsi"/>
          <w:sz w:val="24"/>
          <w:szCs w:val="24"/>
        </w:rPr>
        <w:t xml:space="preserve"> się </w:t>
      </w:r>
      <w:r w:rsidR="00F30130" w:rsidRPr="00725E84">
        <w:rPr>
          <w:rFonts w:cstheme="minorHAnsi"/>
          <w:sz w:val="24"/>
          <w:szCs w:val="24"/>
        </w:rPr>
        <w:br/>
      </w:r>
      <w:r w:rsidRPr="00725E84">
        <w:rPr>
          <w:rFonts w:cstheme="minorHAnsi"/>
          <w:sz w:val="24"/>
          <w:szCs w:val="24"/>
        </w:rPr>
        <w:t>z innymi instalacjami będą zachowane odpowiednie odległości wynikające z N-SEP E-004.</w:t>
      </w:r>
    </w:p>
    <w:p w:rsidR="00CC30C0" w:rsidRPr="00725E84" w:rsidRDefault="00CC30C0" w:rsidP="00887676">
      <w:pPr>
        <w:numPr>
          <w:ilvl w:val="0"/>
          <w:numId w:val="9"/>
        </w:numPr>
        <w:spacing w:after="0" w:line="360" w:lineRule="auto"/>
        <w:ind w:hanging="357"/>
        <w:jc w:val="both"/>
        <w:rPr>
          <w:rFonts w:cstheme="minorHAnsi"/>
          <w:sz w:val="24"/>
          <w:szCs w:val="24"/>
        </w:rPr>
      </w:pPr>
      <w:r w:rsidRPr="00725E84">
        <w:rPr>
          <w:rFonts w:cstheme="minorHAnsi"/>
          <w:sz w:val="24"/>
          <w:szCs w:val="24"/>
        </w:rPr>
        <w:t>Panele fotowoltaiczne zostaną zamontowane z zachowaniem poniższych zasad:</w:t>
      </w:r>
    </w:p>
    <w:p w:rsidR="00CC30C0" w:rsidRPr="00725E84" w:rsidRDefault="00CC30C0" w:rsidP="00887676">
      <w:pPr>
        <w:numPr>
          <w:ilvl w:val="0"/>
          <w:numId w:val="9"/>
        </w:numPr>
        <w:tabs>
          <w:tab w:val="left" w:pos="0"/>
        </w:tabs>
        <w:spacing w:after="0" w:line="360" w:lineRule="auto"/>
        <w:ind w:left="1134" w:hanging="357"/>
        <w:jc w:val="both"/>
        <w:rPr>
          <w:rFonts w:cstheme="minorHAnsi"/>
          <w:sz w:val="24"/>
          <w:szCs w:val="24"/>
        </w:rPr>
      </w:pPr>
      <w:r w:rsidRPr="00725E84">
        <w:rPr>
          <w:rFonts w:cstheme="minorHAnsi"/>
          <w:sz w:val="24"/>
          <w:szCs w:val="24"/>
        </w:rPr>
        <w:t xml:space="preserve">maksymalne wymiary pola modułów - 40 m na 40 m, </w:t>
      </w:r>
    </w:p>
    <w:p w:rsidR="00CC30C0" w:rsidRPr="00725E84" w:rsidRDefault="00CC30C0" w:rsidP="00887676">
      <w:pPr>
        <w:numPr>
          <w:ilvl w:val="0"/>
          <w:numId w:val="9"/>
        </w:numPr>
        <w:tabs>
          <w:tab w:val="left" w:pos="0"/>
        </w:tabs>
        <w:spacing w:after="0" w:line="360" w:lineRule="auto"/>
        <w:ind w:left="1134" w:hanging="357"/>
        <w:jc w:val="both"/>
        <w:rPr>
          <w:rFonts w:cstheme="minorHAnsi"/>
          <w:sz w:val="24"/>
          <w:szCs w:val="24"/>
        </w:rPr>
      </w:pPr>
      <w:r w:rsidRPr="00725E84">
        <w:rPr>
          <w:rFonts w:cstheme="minorHAnsi"/>
          <w:sz w:val="24"/>
          <w:szCs w:val="24"/>
        </w:rPr>
        <w:t xml:space="preserve">w otoczeniu paneli (do 8 m) nie będzie się odbywało składowanie materiałów palnych, odpadów, </w:t>
      </w:r>
    </w:p>
    <w:p w:rsidR="00CC30C0" w:rsidRPr="00725E84" w:rsidRDefault="00CC30C0" w:rsidP="00887676">
      <w:pPr>
        <w:numPr>
          <w:ilvl w:val="0"/>
          <w:numId w:val="9"/>
        </w:numPr>
        <w:tabs>
          <w:tab w:val="left" w:pos="0"/>
        </w:tabs>
        <w:spacing w:after="0" w:line="360" w:lineRule="auto"/>
        <w:ind w:left="1134" w:hanging="357"/>
        <w:jc w:val="both"/>
        <w:rPr>
          <w:rFonts w:cstheme="minorHAnsi"/>
          <w:sz w:val="24"/>
          <w:szCs w:val="24"/>
        </w:rPr>
      </w:pPr>
      <w:r w:rsidRPr="00725E84">
        <w:rPr>
          <w:rFonts w:cstheme="minorHAnsi"/>
          <w:sz w:val="24"/>
          <w:szCs w:val="24"/>
        </w:rPr>
        <w:t xml:space="preserve">odległość od </w:t>
      </w:r>
      <w:r w:rsidR="00E342C5" w:rsidRPr="00725E84">
        <w:rPr>
          <w:rFonts w:cstheme="minorHAnsi"/>
          <w:sz w:val="24"/>
          <w:szCs w:val="24"/>
        </w:rPr>
        <w:t xml:space="preserve">nierozprzestrzeniających ogień elementów konstrukcyjnych </w:t>
      </w:r>
      <w:r w:rsidR="006E0EFA" w:rsidRPr="00725E84">
        <w:rPr>
          <w:rFonts w:cstheme="minorHAnsi"/>
          <w:sz w:val="24"/>
          <w:szCs w:val="24"/>
        </w:rPr>
        <w:t>budynku</w:t>
      </w:r>
      <w:r w:rsidRPr="00725E84">
        <w:rPr>
          <w:rFonts w:cstheme="minorHAnsi"/>
          <w:sz w:val="24"/>
          <w:szCs w:val="24"/>
        </w:rPr>
        <w:t xml:space="preserve"> – min. kilkanaście centymetrów,</w:t>
      </w:r>
    </w:p>
    <w:p w:rsidR="003319E2" w:rsidRPr="00725E84" w:rsidRDefault="003319E2" w:rsidP="003319E2">
      <w:pPr>
        <w:tabs>
          <w:tab w:val="left" w:pos="0"/>
        </w:tabs>
        <w:spacing w:after="0" w:line="360" w:lineRule="auto"/>
        <w:ind w:left="1134"/>
        <w:jc w:val="both"/>
        <w:rPr>
          <w:rFonts w:cstheme="minorHAnsi"/>
          <w:sz w:val="24"/>
          <w:szCs w:val="24"/>
        </w:rPr>
      </w:pPr>
    </w:p>
    <w:p w:rsidR="00CC30C0" w:rsidRPr="00725E84" w:rsidRDefault="00CC30C0" w:rsidP="003319E2">
      <w:pPr>
        <w:spacing w:after="0" w:line="360" w:lineRule="auto"/>
        <w:jc w:val="both"/>
        <w:rPr>
          <w:rFonts w:cstheme="minorHAnsi"/>
          <w:sz w:val="24"/>
          <w:szCs w:val="24"/>
        </w:rPr>
      </w:pPr>
      <w:r w:rsidRPr="00725E84">
        <w:rPr>
          <w:rFonts w:cstheme="minorHAnsi"/>
          <w:b/>
          <w:bCs/>
          <w:sz w:val="24"/>
          <w:szCs w:val="24"/>
        </w:rPr>
        <w:t>Informacje o zapewnieniu możliwości ewakuacji ludzi</w:t>
      </w:r>
    </w:p>
    <w:p w:rsidR="00CC30C0" w:rsidRPr="00725E84" w:rsidRDefault="00CC30C0" w:rsidP="000C4C29">
      <w:pPr>
        <w:spacing w:after="0" w:line="360" w:lineRule="auto"/>
        <w:ind w:firstLine="708"/>
        <w:jc w:val="both"/>
        <w:rPr>
          <w:rFonts w:cstheme="minorHAnsi"/>
          <w:sz w:val="24"/>
          <w:szCs w:val="24"/>
        </w:rPr>
      </w:pPr>
      <w:r w:rsidRPr="00725E84">
        <w:rPr>
          <w:rFonts w:cstheme="minorHAnsi"/>
          <w:sz w:val="24"/>
          <w:szCs w:val="24"/>
        </w:rPr>
        <w:t xml:space="preserve">Występowanie elementów instalacji fotowoltaicznej na </w:t>
      </w:r>
      <w:r w:rsidR="006E0EFA" w:rsidRPr="00725E84">
        <w:rPr>
          <w:rFonts w:cstheme="minorHAnsi"/>
          <w:sz w:val="24"/>
          <w:szCs w:val="24"/>
        </w:rPr>
        <w:t>dachu budynku</w:t>
      </w:r>
      <w:r w:rsidRPr="00725E84">
        <w:rPr>
          <w:rFonts w:cstheme="minorHAnsi"/>
          <w:sz w:val="24"/>
          <w:szCs w:val="24"/>
        </w:rPr>
        <w:t xml:space="preserve"> nie wpływa na pogorszenie warunków ewakuacji. W obrębie dróg ewakuacyjnych nie będą prowadzone przewody solarne pod niebezpiecznym napięciem w sytuacji zagrożenia.</w:t>
      </w:r>
    </w:p>
    <w:p w:rsidR="000C4C29" w:rsidRPr="00725E84" w:rsidRDefault="000C4C29" w:rsidP="00887676">
      <w:pPr>
        <w:spacing w:after="0" w:line="360" w:lineRule="auto"/>
        <w:jc w:val="both"/>
        <w:rPr>
          <w:rFonts w:cstheme="minorHAnsi"/>
          <w:sz w:val="24"/>
          <w:szCs w:val="24"/>
        </w:rPr>
      </w:pPr>
    </w:p>
    <w:p w:rsidR="00BA365B" w:rsidRPr="00725E84" w:rsidRDefault="00BA365B" w:rsidP="00887676">
      <w:pPr>
        <w:pStyle w:val="Akapitzlist1"/>
        <w:tabs>
          <w:tab w:val="left" w:pos="0"/>
          <w:tab w:val="left" w:pos="975"/>
        </w:tabs>
        <w:spacing w:before="0" w:after="0" w:line="360" w:lineRule="auto"/>
        <w:ind w:left="0"/>
        <w:contextualSpacing/>
        <w:rPr>
          <w:rFonts w:asciiTheme="minorHAnsi" w:hAnsiTheme="minorHAnsi" w:cstheme="minorHAnsi"/>
          <w:color w:val="auto"/>
          <w:sz w:val="24"/>
          <w:szCs w:val="24"/>
        </w:rPr>
      </w:pPr>
      <w:r w:rsidRPr="00725E84">
        <w:rPr>
          <w:rFonts w:asciiTheme="minorHAnsi" w:hAnsiTheme="minorHAnsi" w:cstheme="minorHAnsi"/>
          <w:b/>
          <w:color w:val="auto"/>
          <w:sz w:val="24"/>
          <w:szCs w:val="24"/>
        </w:rPr>
        <w:t xml:space="preserve">Informacje o zapewnieniu ograniczenia rozprzestrzeniania się ognia na obiekt sąsiednie </w:t>
      </w:r>
      <w:r w:rsidR="00887676" w:rsidRPr="00725E84">
        <w:rPr>
          <w:rFonts w:asciiTheme="minorHAnsi" w:hAnsiTheme="minorHAnsi" w:cstheme="minorHAnsi"/>
          <w:b/>
          <w:color w:val="auto"/>
          <w:sz w:val="24"/>
          <w:szCs w:val="24"/>
        </w:rPr>
        <w:br/>
      </w:r>
      <w:r w:rsidRPr="00725E84">
        <w:rPr>
          <w:rFonts w:asciiTheme="minorHAnsi" w:hAnsiTheme="minorHAnsi" w:cstheme="minorHAnsi"/>
          <w:b/>
          <w:color w:val="auto"/>
          <w:sz w:val="24"/>
          <w:szCs w:val="24"/>
        </w:rPr>
        <w:t>w kontekście wymaganych warunków usytuowania obiektów budowlanych z uwagi na bezpieczeństwo pożarowe</w:t>
      </w:r>
    </w:p>
    <w:p w:rsidR="00BA365B" w:rsidRPr="00725E84" w:rsidRDefault="00887676" w:rsidP="00887676">
      <w:pPr>
        <w:pStyle w:val="Akapitzlist1"/>
        <w:tabs>
          <w:tab w:val="left" w:pos="0"/>
          <w:tab w:val="left" w:pos="709"/>
        </w:tabs>
        <w:spacing w:before="0" w:after="0" w:line="360" w:lineRule="auto"/>
        <w:ind w:left="0"/>
        <w:contextualSpacing/>
        <w:rPr>
          <w:rFonts w:asciiTheme="minorHAnsi" w:hAnsiTheme="minorHAnsi" w:cstheme="minorHAnsi"/>
          <w:color w:val="auto"/>
          <w:sz w:val="24"/>
          <w:szCs w:val="24"/>
        </w:rPr>
      </w:pPr>
      <w:r w:rsidRPr="00725E84">
        <w:rPr>
          <w:rFonts w:asciiTheme="minorHAnsi" w:hAnsiTheme="minorHAnsi" w:cstheme="minorHAnsi"/>
          <w:color w:val="auto"/>
          <w:sz w:val="24"/>
          <w:szCs w:val="24"/>
        </w:rPr>
        <w:tab/>
      </w:r>
      <w:r w:rsidR="00BA365B" w:rsidRPr="00725E84">
        <w:rPr>
          <w:rFonts w:asciiTheme="minorHAnsi" w:hAnsiTheme="minorHAnsi" w:cstheme="minorHAnsi"/>
          <w:color w:val="auto"/>
          <w:sz w:val="24"/>
          <w:szCs w:val="24"/>
        </w:rPr>
        <w:t xml:space="preserve">W celu ograniczenia rozprzestrzeniania się pożaru na sąsiednie obiekty elementy konstrukcyjne budynku wykonano </w:t>
      </w:r>
      <w:r w:rsidR="00F30130" w:rsidRPr="00725E84">
        <w:rPr>
          <w:rFonts w:asciiTheme="minorHAnsi" w:hAnsiTheme="minorHAnsi" w:cstheme="minorHAnsi"/>
          <w:color w:val="auto"/>
          <w:sz w:val="24"/>
          <w:szCs w:val="24"/>
        </w:rPr>
        <w:t xml:space="preserve">jako nierozprzestrzeniające ognia </w:t>
      </w:r>
      <w:r w:rsidR="00BA365B" w:rsidRPr="00725E84">
        <w:rPr>
          <w:rFonts w:asciiTheme="minorHAnsi" w:hAnsiTheme="minorHAnsi" w:cstheme="minorHAnsi"/>
          <w:color w:val="auto"/>
          <w:sz w:val="24"/>
          <w:szCs w:val="24"/>
        </w:rPr>
        <w:t xml:space="preserve">w klasach odporności </w:t>
      </w:r>
      <w:r w:rsidR="00BA365B" w:rsidRPr="00725E84">
        <w:rPr>
          <w:rFonts w:asciiTheme="minorHAnsi" w:hAnsiTheme="minorHAnsi" w:cstheme="minorHAnsi"/>
          <w:color w:val="auto"/>
          <w:sz w:val="24"/>
          <w:szCs w:val="24"/>
        </w:rPr>
        <w:lastRenderedPageBreak/>
        <w:t xml:space="preserve">ogniowej wynikających z klas odporności pożarowej stref pożarowych </w:t>
      </w:r>
      <w:r w:rsidR="00F30130" w:rsidRPr="00725E84">
        <w:rPr>
          <w:rFonts w:asciiTheme="minorHAnsi" w:hAnsiTheme="minorHAnsi" w:cstheme="minorHAnsi"/>
          <w:color w:val="auto"/>
          <w:sz w:val="24"/>
          <w:szCs w:val="24"/>
        </w:rPr>
        <w:br/>
      </w:r>
      <w:r w:rsidR="00BA365B" w:rsidRPr="00725E84">
        <w:rPr>
          <w:rFonts w:asciiTheme="minorHAnsi" w:hAnsiTheme="minorHAnsi" w:cstheme="minorHAnsi"/>
          <w:color w:val="auto"/>
          <w:sz w:val="24"/>
          <w:szCs w:val="24"/>
        </w:rPr>
        <w:t xml:space="preserve">w budynku oraz zapewniono odległość </w:t>
      </w:r>
      <w:r w:rsidR="00F30130" w:rsidRPr="00725E84">
        <w:rPr>
          <w:rFonts w:asciiTheme="minorHAnsi" w:hAnsiTheme="minorHAnsi" w:cstheme="minorHAnsi"/>
          <w:color w:val="auto"/>
          <w:sz w:val="24"/>
          <w:szCs w:val="24"/>
        </w:rPr>
        <w:t xml:space="preserve">budynku </w:t>
      </w:r>
      <w:r w:rsidR="00BA365B" w:rsidRPr="00725E84">
        <w:rPr>
          <w:rFonts w:asciiTheme="minorHAnsi" w:hAnsiTheme="minorHAnsi" w:cstheme="minorHAnsi"/>
          <w:color w:val="auto"/>
          <w:sz w:val="24"/>
          <w:szCs w:val="24"/>
        </w:rPr>
        <w:t xml:space="preserve">od obiektów sąsiednich i granic działki </w:t>
      </w:r>
      <w:r w:rsidR="00F30130" w:rsidRPr="00725E84">
        <w:rPr>
          <w:rFonts w:asciiTheme="minorHAnsi" w:hAnsiTheme="minorHAnsi" w:cstheme="minorHAnsi"/>
          <w:color w:val="auto"/>
          <w:sz w:val="24"/>
          <w:szCs w:val="24"/>
        </w:rPr>
        <w:br/>
      </w:r>
      <w:r w:rsidR="00BA365B" w:rsidRPr="00725E84">
        <w:rPr>
          <w:rFonts w:asciiTheme="minorHAnsi" w:hAnsiTheme="minorHAnsi" w:cstheme="minorHAnsi"/>
          <w:color w:val="auto"/>
          <w:sz w:val="24"/>
          <w:szCs w:val="24"/>
        </w:rPr>
        <w:t xml:space="preserve">w oparciu o założenia projektu budowlanego.  </w:t>
      </w:r>
    </w:p>
    <w:p w:rsidR="00BA365B" w:rsidRPr="00725E84" w:rsidRDefault="00BA365B" w:rsidP="000C4C29">
      <w:pPr>
        <w:spacing w:after="0" w:line="360" w:lineRule="auto"/>
        <w:jc w:val="both"/>
        <w:rPr>
          <w:rFonts w:cstheme="minorHAnsi"/>
          <w:b/>
          <w:sz w:val="24"/>
          <w:szCs w:val="24"/>
        </w:rPr>
      </w:pPr>
    </w:p>
    <w:p w:rsidR="00CC30C0" w:rsidRPr="00725E84" w:rsidRDefault="00CC30C0" w:rsidP="000C4C29">
      <w:pPr>
        <w:spacing w:after="0" w:line="360" w:lineRule="auto"/>
        <w:jc w:val="both"/>
        <w:rPr>
          <w:rFonts w:cstheme="minorHAnsi"/>
          <w:sz w:val="24"/>
          <w:szCs w:val="24"/>
        </w:rPr>
      </w:pPr>
      <w:r w:rsidRPr="00725E84">
        <w:rPr>
          <w:rFonts w:cstheme="minorHAnsi"/>
          <w:b/>
          <w:sz w:val="24"/>
          <w:szCs w:val="24"/>
        </w:rPr>
        <w:t xml:space="preserve">Informacje o przygotowaniu obiektu budowlanego i terenu do prowadzenia działań ratowniczo-gaśniczych </w:t>
      </w:r>
    </w:p>
    <w:p w:rsidR="00CC30C0" w:rsidRPr="00725E84" w:rsidRDefault="00CC30C0" w:rsidP="000C4C29">
      <w:pPr>
        <w:spacing w:after="0" w:line="360" w:lineRule="auto"/>
        <w:ind w:firstLine="708"/>
        <w:jc w:val="both"/>
        <w:rPr>
          <w:rFonts w:cstheme="minorHAnsi"/>
          <w:sz w:val="24"/>
          <w:szCs w:val="24"/>
        </w:rPr>
      </w:pPr>
      <w:r w:rsidRPr="00725E84">
        <w:rPr>
          <w:rFonts w:cstheme="minorHAnsi"/>
          <w:sz w:val="24"/>
          <w:szCs w:val="24"/>
        </w:rPr>
        <w:t xml:space="preserve">Podczas pożaru w budynku kluczowym jest zapewnienie jego odcięcia od zasilania </w:t>
      </w:r>
      <w:r w:rsidR="000C4C29" w:rsidRPr="00725E84">
        <w:rPr>
          <w:rFonts w:cstheme="minorHAnsi"/>
          <w:sz w:val="24"/>
          <w:szCs w:val="24"/>
        </w:rPr>
        <w:br/>
      </w:r>
      <w:r w:rsidRPr="00725E84">
        <w:rPr>
          <w:rFonts w:cstheme="minorHAnsi"/>
          <w:sz w:val="24"/>
          <w:szCs w:val="24"/>
        </w:rPr>
        <w:t xml:space="preserve">w energię elektryczną pochodzącą z sieci elektroenergetycznej oraz od generatora PV. Funkcje wyłączników po stronie AC pełni rozłącznik izolacyjny (główny wyłącznik </w:t>
      </w:r>
      <w:r w:rsidR="00CD0F96" w:rsidRPr="00725E84">
        <w:rPr>
          <w:rFonts w:cstheme="minorHAnsi"/>
          <w:sz w:val="24"/>
          <w:szCs w:val="24"/>
        </w:rPr>
        <w:t>na elewacji zewnętrznej budynku szkoły podstawowej i gimnazjum od strony północnej</w:t>
      </w:r>
      <w:r w:rsidRPr="00725E84">
        <w:rPr>
          <w:rFonts w:cstheme="minorHAnsi"/>
          <w:sz w:val="24"/>
          <w:szCs w:val="24"/>
        </w:rPr>
        <w:t>).</w:t>
      </w:r>
      <w:r w:rsidR="000C4C29" w:rsidRPr="00725E84">
        <w:rPr>
          <w:rFonts w:cstheme="minorHAnsi"/>
          <w:sz w:val="24"/>
          <w:szCs w:val="24"/>
        </w:rPr>
        <w:t xml:space="preserve"> </w:t>
      </w:r>
      <w:r w:rsidRPr="00725E84">
        <w:rPr>
          <w:rFonts w:cstheme="minorHAnsi"/>
          <w:sz w:val="24"/>
          <w:szCs w:val="24"/>
        </w:rPr>
        <w:t>Na skutek uruchomienia wyłącznika prądu po stronie AC dochodzić będzie do:</w:t>
      </w:r>
    </w:p>
    <w:p w:rsidR="00CC30C0" w:rsidRPr="00725E84" w:rsidRDefault="00CC30C0" w:rsidP="000C4C29">
      <w:pPr>
        <w:numPr>
          <w:ilvl w:val="0"/>
          <w:numId w:val="12"/>
        </w:numPr>
        <w:spacing w:after="0" w:line="360" w:lineRule="auto"/>
        <w:jc w:val="both"/>
        <w:rPr>
          <w:rFonts w:cstheme="minorHAnsi"/>
          <w:sz w:val="24"/>
          <w:szCs w:val="24"/>
        </w:rPr>
      </w:pPr>
      <w:r w:rsidRPr="00725E84">
        <w:rPr>
          <w:rFonts w:cstheme="minorHAnsi"/>
          <w:sz w:val="24"/>
          <w:szCs w:val="24"/>
        </w:rPr>
        <w:t xml:space="preserve">odcięcia zasilania po stronie AC, </w:t>
      </w:r>
    </w:p>
    <w:p w:rsidR="00CC30C0" w:rsidRPr="00725E84" w:rsidRDefault="00CC30C0" w:rsidP="000C4C29">
      <w:pPr>
        <w:numPr>
          <w:ilvl w:val="0"/>
          <w:numId w:val="12"/>
        </w:numPr>
        <w:spacing w:after="0" w:line="360" w:lineRule="auto"/>
        <w:jc w:val="both"/>
        <w:rPr>
          <w:rFonts w:cstheme="minorHAnsi"/>
          <w:sz w:val="24"/>
          <w:szCs w:val="24"/>
        </w:rPr>
      </w:pPr>
      <w:r w:rsidRPr="00725E84">
        <w:rPr>
          <w:rFonts w:cstheme="minorHAnsi"/>
          <w:sz w:val="24"/>
          <w:szCs w:val="24"/>
        </w:rPr>
        <w:t>odłączenia na poziomie inwerter</w:t>
      </w:r>
      <w:r w:rsidR="00BA365B" w:rsidRPr="00725E84">
        <w:rPr>
          <w:rFonts w:cstheme="minorHAnsi"/>
          <w:sz w:val="24"/>
          <w:szCs w:val="24"/>
        </w:rPr>
        <w:t>a</w:t>
      </w:r>
      <w:r w:rsidRPr="00725E84">
        <w:rPr>
          <w:rFonts w:cstheme="minorHAnsi"/>
          <w:sz w:val="24"/>
          <w:szCs w:val="24"/>
        </w:rPr>
        <w:t xml:space="preserve"> – </w:t>
      </w:r>
      <w:r w:rsidR="006E0EFA" w:rsidRPr="00725E84">
        <w:rPr>
          <w:rFonts w:cstheme="minorHAnsi"/>
          <w:sz w:val="24"/>
          <w:szCs w:val="24"/>
        </w:rPr>
        <w:t>roz</w:t>
      </w:r>
      <w:r w:rsidRPr="00725E84">
        <w:rPr>
          <w:rFonts w:cstheme="minorHAnsi"/>
          <w:sz w:val="24"/>
          <w:szCs w:val="24"/>
        </w:rPr>
        <w:t>łączenie wyłącznika po stronie AC (zanik napięcia zasilania) skutkować będzie automatycznym wyłączeniem inwerter</w:t>
      </w:r>
      <w:r w:rsidR="00BA365B" w:rsidRPr="00725E84">
        <w:rPr>
          <w:rFonts w:cstheme="minorHAnsi"/>
          <w:sz w:val="24"/>
          <w:szCs w:val="24"/>
        </w:rPr>
        <w:t>a,</w:t>
      </w:r>
    </w:p>
    <w:p w:rsidR="00BA365B" w:rsidRPr="00725E84" w:rsidRDefault="00BA365B" w:rsidP="000C4C29">
      <w:pPr>
        <w:numPr>
          <w:ilvl w:val="0"/>
          <w:numId w:val="12"/>
        </w:numPr>
        <w:spacing w:after="0" w:line="360" w:lineRule="auto"/>
        <w:jc w:val="both"/>
        <w:rPr>
          <w:rFonts w:cstheme="minorHAnsi"/>
          <w:sz w:val="24"/>
          <w:szCs w:val="24"/>
        </w:rPr>
      </w:pPr>
      <w:r w:rsidRPr="00725E84">
        <w:rPr>
          <w:rFonts w:cstheme="minorHAnsi"/>
          <w:sz w:val="24"/>
          <w:szCs w:val="24"/>
        </w:rPr>
        <w:t>zadziałani</w:t>
      </w:r>
      <w:r w:rsidR="00CD0F96" w:rsidRPr="00725E84">
        <w:rPr>
          <w:rFonts w:cstheme="minorHAnsi"/>
          <w:sz w:val="24"/>
          <w:szCs w:val="24"/>
        </w:rPr>
        <w:t>a</w:t>
      </w:r>
      <w:r w:rsidRPr="00725E84">
        <w:rPr>
          <w:rFonts w:cstheme="minorHAnsi"/>
          <w:sz w:val="24"/>
          <w:szCs w:val="24"/>
        </w:rPr>
        <w:t xml:space="preserve"> wyłącznika przeciwpożarowego DC na </w:t>
      </w:r>
      <w:r w:rsidR="00CD0F96" w:rsidRPr="00725E84">
        <w:rPr>
          <w:rFonts w:cstheme="minorHAnsi"/>
          <w:sz w:val="24"/>
          <w:szCs w:val="24"/>
        </w:rPr>
        <w:t>ścianie budynku szkoły</w:t>
      </w:r>
      <w:r w:rsidRPr="00725E84">
        <w:rPr>
          <w:rFonts w:cstheme="minorHAnsi"/>
          <w:sz w:val="24"/>
          <w:szCs w:val="24"/>
        </w:rPr>
        <w:t>.</w:t>
      </w:r>
    </w:p>
    <w:p w:rsidR="00CC30C0" w:rsidRPr="00725E84" w:rsidRDefault="00CC30C0" w:rsidP="00303A39">
      <w:pPr>
        <w:spacing w:line="360" w:lineRule="auto"/>
        <w:ind w:firstLine="708"/>
        <w:jc w:val="both"/>
        <w:rPr>
          <w:rFonts w:cstheme="minorHAnsi"/>
          <w:sz w:val="24"/>
          <w:szCs w:val="24"/>
        </w:rPr>
      </w:pPr>
      <w:r w:rsidRPr="00725E84">
        <w:rPr>
          <w:rFonts w:cstheme="minorHAnsi"/>
          <w:sz w:val="24"/>
          <w:szCs w:val="24"/>
        </w:rPr>
        <w:t xml:space="preserve">Energia elektryczna pochodząca z instalacji PV nie będzie przekazywana na odcinku od </w:t>
      </w:r>
      <w:r w:rsidR="0075494A" w:rsidRPr="00725E84">
        <w:rPr>
          <w:rFonts w:cstheme="minorHAnsi"/>
          <w:sz w:val="24"/>
          <w:szCs w:val="24"/>
        </w:rPr>
        <w:t xml:space="preserve">wyłącznika DC </w:t>
      </w:r>
      <w:r w:rsidRPr="00725E84">
        <w:rPr>
          <w:rFonts w:cstheme="minorHAnsi"/>
          <w:sz w:val="24"/>
          <w:szCs w:val="24"/>
        </w:rPr>
        <w:t xml:space="preserve">do odbiorników elektrycznych w obiekcie. Przewody DC pod niebezpiecznym napięciem nie będą przechodziły w sytuacji zagrożenia przez strefę pożarową po </w:t>
      </w:r>
      <w:r w:rsidR="006E0EFA" w:rsidRPr="00725E84">
        <w:rPr>
          <w:rFonts w:cstheme="minorHAnsi"/>
          <w:sz w:val="24"/>
          <w:szCs w:val="24"/>
        </w:rPr>
        <w:t>wy</w:t>
      </w:r>
      <w:r w:rsidRPr="00725E84">
        <w:rPr>
          <w:rFonts w:cstheme="minorHAnsi"/>
          <w:sz w:val="24"/>
          <w:szCs w:val="24"/>
        </w:rPr>
        <w:t>łączeni</w:t>
      </w:r>
      <w:r w:rsidR="00303A39" w:rsidRPr="00725E84">
        <w:rPr>
          <w:rFonts w:cstheme="minorHAnsi"/>
          <w:sz w:val="24"/>
          <w:szCs w:val="24"/>
        </w:rPr>
        <w:t>u</w:t>
      </w:r>
      <w:r w:rsidRPr="00725E84">
        <w:rPr>
          <w:rFonts w:cstheme="minorHAnsi"/>
          <w:sz w:val="24"/>
          <w:szCs w:val="24"/>
        </w:rPr>
        <w:t xml:space="preserve"> głównego wyłącznika prądu AC</w:t>
      </w:r>
      <w:r w:rsidR="00A20B0D" w:rsidRPr="00725E84">
        <w:rPr>
          <w:rFonts w:cstheme="minorHAnsi"/>
          <w:sz w:val="24"/>
          <w:szCs w:val="24"/>
        </w:rPr>
        <w:t xml:space="preserve"> i DC</w:t>
      </w:r>
      <w:r w:rsidRPr="00725E84">
        <w:rPr>
          <w:rFonts w:cstheme="minorHAnsi"/>
          <w:sz w:val="24"/>
          <w:szCs w:val="24"/>
        </w:rPr>
        <w:t xml:space="preserve">. Przerwa w obwodzie DC nie powoduje zaprzestania generacji napięcia na łańcuchu modułów. Najlepszym rozwiązanie byłoby stosowanie odpowiednich zabezpieczeń </w:t>
      </w:r>
      <w:r w:rsidRPr="00725E84">
        <w:rPr>
          <w:rFonts w:cstheme="minorHAnsi"/>
          <w:b/>
          <w:sz w:val="24"/>
          <w:szCs w:val="24"/>
        </w:rPr>
        <w:t>polegających na zwieraniu modułów</w:t>
      </w:r>
      <w:r w:rsidRPr="00725E84">
        <w:rPr>
          <w:rFonts w:cstheme="minorHAnsi"/>
          <w:sz w:val="24"/>
          <w:szCs w:val="24"/>
        </w:rPr>
        <w:t xml:space="preserve"> (zerowe napięcie), obniżaniu napięcia do poziomu bezpiecznego w warunkach suchych i mokrych.  Rozwiązania te generują jednak znaczne koszty, zwiększają ryzyko pożaru ze względu n</w:t>
      </w:r>
      <w:r w:rsidR="00246499" w:rsidRPr="00725E84">
        <w:rPr>
          <w:rFonts w:cstheme="minorHAnsi"/>
          <w:sz w:val="24"/>
          <w:szCs w:val="24"/>
        </w:rPr>
        <w:t xml:space="preserve">a zwiększenie ilości połączeń, </w:t>
      </w:r>
      <w:r w:rsidRPr="00725E84">
        <w:rPr>
          <w:rFonts w:cstheme="minorHAnsi"/>
          <w:sz w:val="24"/>
          <w:szCs w:val="24"/>
        </w:rPr>
        <w:t xml:space="preserve">a zgodnie z wynikami prac badawczych przeprowadzonych przez BRE </w:t>
      </w:r>
      <w:proofErr w:type="spellStart"/>
      <w:r w:rsidRPr="00725E84">
        <w:rPr>
          <w:rFonts w:cstheme="minorHAnsi"/>
          <w:sz w:val="24"/>
          <w:szCs w:val="24"/>
        </w:rPr>
        <w:t>National</w:t>
      </w:r>
      <w:proofErr w:type="spellEnd"/>
      <w:r w:rsidRPr="00725E84">
        <w:rPr>
          <w:rFonts w:cstheme="minorHAnsi"/>
          <w:sz w:val="24"/>
          <w:szCs w:val="24"/>
        </w:rPr>
        <w:t xml:space="preserve"> Solar Center są nadal postrzegane jako niesprawdzone technologie, dające strażakom fałszywe poczucie bezpieczeństwa.  Do czasu ukazania się przepisów prawa regulujących jednoznacznie wymagany dobór zabezpieczeń w instalacjach fotowoltaicznych kompromisem wydaje się być szczególna dbałość na etapie wykonawstwa instalacji, zawiadomienie lokalnej komendy powiatowej/miejskiej PSP o wyposażeniu inwestycji </w:t>
      </w:r>
      <w:r w:rsidR="00D108F5" w:rsidRPr="00725E84">
        <w:rPr>
          <w:rFonts w:cstheme="minorHAnsi"/>
          <w:sz w:val="24"/>
          <w:szCs w:val="24"/>
        </w:rPr>
        <w:br/>
      </w:r>
      <w:r w:rsidRPr="00725E84">
        <w:rPr>
          <w:rFonts w:cstheme="minorHAnsi"/>
          <w:sz w:val="24"/>
          <w:szCs w:val="24"/>
        </w:rPr>
        <w:t xml:space="preserve">w instalację PV oraz przeszkolenie strażaków z zakresu prowadzenia działań na obiektach wyposażonych w system fotowoltaiczny. We wspólnych badaniach przeprowadzonych </w:t>
      </w:r>
      <w:r w:rsidR="00D108F5" w:rsidRPr="00725E84">
        <w:rPr>
          <w:rFonts w:cstheme="minorHAnsi"/>
          <w:sz w:val="24"/>
          <w:szCs w:val="24"/>
        </w:rPr>
        <w:br/>
      </w:r>
      <w:r w:rsidRPr="00725E84">
        <w:rPr>
          <w:rFonts w:cstheme="minorHAnsi"/>
          <w:sz w:val="24"/>
          <w:szCs w:val="24"/>
        </w:rPr>
        <w:lastRenderedPageBreak/>
        <w:t>w Niemczech (Fraunhofer ISE 2017) stwierdzono, że systemy fotowoltaiczne nie stanowią szczególnego zagrożenia dla strażaków, o ile przestrzegają oni zasad bezpieczeństwa.</w:t>
      </w:r>
    </w:p>
    <w:p w:rsidR="00CC30C0" w:rsidRPr="00725E84" w:rsidRDefault="00CC30C0" w:rsidP="00D108F5">
      <w:pPr>
        <w:spacing w:after="0" w:line="360" w:lineRule="auto"/>
        <w:ind w:firstLine="708"/>
        <w:jc w:val="both"/>
        <w:rPr>
          <w:rFonts w:cstheme="minorHAnsi"/>
          <w:sz w:val="24"/>
          <w:szCs w:val="24"/>
        </w:rPr>
      </w:pPr>
      <w:r w:rsidRPr="00725E84">
        <w:rPr>
          <w:rFonts w:cstheme="minorHAnsi"/>
          <w:sz w:val="24"/>
          <w:szCs w:val="24"/>
        </w:rPr>
        <w:t>W każdym punkcie dostępu do części czynnych po stronie DC np. tablice rozdzielcze, skrzynki przyłączeniowe, przewody umieszczony zostanie trwały znak informujący, że części czynne mogą nadal być zasilane po odłączeniu separacyjnym.</w:t>
      </w:r>
    </w:p>
    <w:p w:rsidR="00CC30C0" w:rsidRPr="00725E84" w:rsidRDefault="00CC30C0" w:rsidP="00D108F5">
      <w:pPr>
        <w:spacing w:after="0" w:line="360" w:lineRule="auto"/>
        <w:jc w:val="both"/>
        <w:rPr>
          <w:rFonts w:cstheme="minorHAnsi"/>
          <w:sz w:val="24"/>
          <w:szCs w:val="24"/>
        </w:rPr>
      </w:pPr>
      <w:r w:rsidRPr="00725E84">
        <w:rPr>
          <w:rFonts w:cstheme="minorHAnsi"/>
          <w:sz w:val="24"/>
          <w:szCs w:val="24"/>
        </w:rPr>
        <w:t>Na falownikach zostanie umieszczony znak informujący o tym, że przed każdą operacją serwisową falowników należy odłączyć separująco po stronie DC i AC.</w:t>
      </w:r>
    </w:p>
    <w:p w:rsidR="00CC30C0" w:rsidRPr="00725E84" w:rsidRDefault="00CC30C0" w:rsidP="00D108F5">
      <w:pPr>
        <w:spacing w:after="0" w:line="360" w:lineRule="auto"/>
        <w:jc w:val="both"/>
        <w:rPr>
          <w:rFonts w:cstheme="minorHAnsi"/>
          <w:sz w:val="24"/>
          <w:szCs w:val="24"/>
        </w:rPr>
      </w:pPr>
      <w:r w:rsidRPr="00725E84">
        <w:rPr>
          <w:rFonts w:cstheme="minorHAnsi"/>
          <w:sz w:val="24"/>
          <w:szCs w:val="24"/>
        </w:rPr>
        <w:t>W miejscu łatwo dostępnym dla służb ratowniczych zamieszczony zostanie szkic sytuacyjny urządzenia PV</w:t>
      </w:r>
      <w:r w:rsidRPr="00725E84">
        <w:rPr>
          <w:rFonts w:cstheme="minorHAnsi"/>
          <w:b/>
          <w:sz w:val="24"/>
          <w:szCs w:val="24"/>
        </w:rPr>
        <w:t xml:space="preserve"> </w:t>
      </w:r>
      <w:r w:rsidRPr="00725E84">
        <w:rPr>
          <w:rFonts w:cstheme="minorHAnsi"/>
          <w:sz w:val="24"/>
          <w:szCs w:val="24"/>
        </w:rPr>
        <w:t xml:space="preserve">dla ekip ratowniczych ze wskazaniem usytuowania modułów, falowników, wyłączników AC i </w:t>
      </w:r>
      <w:r w:rsidR="00D108F5" w:rsidRPr="00725E84">
        <w:rPr>
          <w:rFonts w:cstheme="minorHAnsi"/>
          <w:sz w:val="24"/>
          <w:szCs w:val="24"/>
        </w:rPr>
        <w:t xml:space="preserve">DC w </w:t>
      </w:r>
      <w:r w:rsidRPr="00725E84">
        <w:rPr>
          <w:rFonts w:cstheme="minorHAnsi"/>
          <w:sz w:val="24"/>
          <w:szCs w:val="24"/>
        </w:rPr>
        <w:t>falownik</w:t>
      </w:r>
      <w:r w:rsidR="00D108F5" w:rsidRPr="00725E84">
        <w:rPr>
          <w:rFonts w:cstheme="minorHAnsi"/>
          <w:sz w:val="24"/>
          <w:szCs w:val="24"/>
        </w:rPr>
        <w:t>ach</w:t>
      </w:r>
      <w:r w:rsidRPr="00725E84">
        <w:rPr>
          <w:rFonts w:cstheme="minorHAnsi"/>
          <w:sz w:val="24"/>
          <w:szCs w:val="24"/>
        </w:rPr>
        <w:t>, oznaczeniem tras kablowych pozostających pod napięciem po rozłączeniu instalacji z czytelną legendą oraz dane kontaktowe do firmy, która instalowała instalację.</w:t>
      </w:r>
    </w:p>
    <w:p w:rsidR="00A20B0D" w:rsidRPr="00725E84" w:rsidRDefault="00CC30C0" w:rsidP="00887676">
      <w:pPr>
        <w:spacing w:line="360" w:lineRule="auto"/>
        <w:ind w:firstLine="708"/>
        <w:jc w:val="both"/>
        <w:rPr>
          <w:rFonts w:cstheme="minorHAnsi"/>
          <w:sz w:val="24"/>
          <w:szCs w:val="24"/>
        </w:rPr>
      </w:pPr>
      <w:r w:rsidRPr="00725E84">
        <w:rPr>
          <w:rFonts w:cstheme="minorHAnsi"/>
          <w:sz w:val="24"/>
          <w:szCs w:val="24"/>
        </w:rPr>
        <w:t>Wyłącznik odcinający napięcie po stronie AC</w:t>
      </w:r>
      <w:r w:rsidR="0075494A" w:rsidRPr="00725E84">
        <w:rPr>
          <w:rFonts w:cstheme="minorHAnsi"/>
          <w:sz w:val="24"/>
          <w:szCs w:val="24"/>
        </w:rPr>
        <w:t xml:space="preserve"> i DC</w:t>
      </w:r>
      <w:r w:rsidRPr="00725E84">
        <w:rPr>
          <w:rFonts w:cstheme="minorHAnsi"/>
          <w:sz w:val="24"/>
          <w:szCs w:val="24"/>
        </w:rPr>
        <w:t xml:space="preserve"> zostanie oznakowany w sposób umożliwiający</w:t>
      </w:r>
      <w:r w:rsidR="0075494A" w:rsidRPr="00725E84">
        <w:rPr>
          <w:rFonts w:cstheme="minorHAnsi"/>
          <w:sz w:val="24"/>
          <w:szCs w:val="24"/>
        </w:rPr>
        <w:t xml:space="preserve"> ich</w:t>
      </w:r>
      <w:r w:rsidRPr="00725E84">
        <w:rPr>
          <w:rFonts w:cstheme="minorHAnsi"/>
          <w:sz w:val="24"/>
          <w:szCs w:val="24"/>
        </w:rPr>
        <w:t xml:space="preserve"> łatwą lokalizację przez służby ratownicze. </w:t>
      </w:r>
    </w:p>
    <w:p w:rsidR="00CC30C0" w:rsidRPr="00725E84" w:rsidRDefault="00A20B0D" w:rsidP="00887676">
      <w:pPr>
        <w:spacing w:line="360" w:lineRule="auto"/>
        <w:ind w:firstLine="708"/>
        <w:jc w:val="both"/>
        <w:rPr>
          <w:rFonts w:cstheme="minorHAnsi"/>
          <w:sz w:val="24"/>
          <w:szCs w:val="24"/>
        </w:rPr>
      </w:pPr>
      <w:r w:rsidRPr="00725E84">
        <w:rPr>
          <w:rFonts w:cstheme="minorHAnsi"/>
        </w:rPr>
        <w:t>Budynek zostanie oznakowany w sposób umożliwiający identyfikację, że system PV jest zainstalowany na obiekcie zgodne z normą PN-HD 60364-7-712:2016.</w:t>
      </w:r>
    </w:p>
    <w:p w:rsidR="00A20B0D" w:rsidRPr="00725E84" w:rsidRDefault="00E07BC2" w:rsidP="0075494A">
      <w:pPr>
        <w:pStyle w:val="Akapitzlist1"/>
        <w:tabs>
          <w:tab w:val="left" w:pos="675"/>
        </w:tabs>
        <w:spacing w:before="0" w:after="0" w:line="360" w:lineRule="auto"/>
        <w:ind w:left="0"/>
        <w:contextualSpacing/>
        <w:rPr>
          <w:rFonts w:asciiTheme="minorHAnsi" w:hAnsiTheme="minorHAnsi" w:cstheme="minorHAnsi"/>
          <w:color w:val="auto"/>
          <w:sz w:val="24"/>
          <w:szCs w:val="24"/>
        </w:rPr>
      </w:pPr>
      <w:r w:rsidRPr="00725E84">
        <w:rPr>
          <w:rFonts w:asciiTheme="minorHAnsi" w:hAnsiTheme="minorHAnsi" w:cstheme="minorHAnsi"/>
          <w:color w:val="auto"/>
          <w:sz w:val="24"/>
          <w:szCs w:val="24"/>
        </w:rPr>
        <w:tab/>
      </w:r>
      <w:r w:rsidR="0075494A" w:rsidRPr="00725E84">
        <w:rPr>
          <w:rFonts w:asciiTheme="minorHAnsi" w:hAnsiTheme="minorHAnsi" w:cstheme="minorHAnsi"/>
          <w:color w:val="auto"/>
          <w:sz w:val="24"/>
          <w:szCs w:val="24"/>
        </w:rPr>
        <w:t>Nie ma</w:t>
      </w:r>
      <w:r w:rsidR="00A20B0D" w:rsidRPr="00725E84">
        <w:rPr>
          <w:rFonts w:asciiTheme="minorHAnsi" w:hAnsiTheme="minorHAnsi" w:cstheme="minorHAnsi"/>
          <w:color w:val="auto"/>
          <w:sz w:val="24"/>
          <w:szCs w:val="24"/>
        </w:rPr>
        <w:t xml:space="preserve"> konieczności zapewnienia drogi pożarowej</w:t>
      </w:r>
      <w:r w:rsidR="00887676" w:rsidRPr="00725E84">
        <w:rPr>
          <w:rFonts w:asciiTheme="minorHAnsi" w:hAnsiTheme="minorHAnsi" w:cstheme="minorHAnsi"/>
          <w:color w:val="auto"/>
          <w:sz w:val="24"/>
          <w:szCs w:val="24"/>
        </w:rPr>
        <w:t xml:space="preserve"> do budynku</w:t>
      </w:r>
      <w:r w:rsidR="00A20B0D" w:rsidRPr="00725E84">
        <w:rPr>
          <w:rFonts w:asciiTheme="minorHAnsi" w:hAnsiTheme="minorHAnsi" w:cstheme="minorHAnsi"/>
          <w:color w:val="auto"/>
          <w:sz w:val="24"/>
          <w:szCs w:val="24"/>
        </w:rPr>
        <w:t xml:space="preserve">. Przeciwpożarowe zaopatrzenie wodne </w:t>
      </w:r>
      <w:r w:rsidR="00887676" w:rsidRPr="00725E84">
        <w:rPr>
          <w:rFonts w:asciiTheme="minorHAnsi" w:hAnsiTheme="minorHAnsi" w:cstheme="minorHAnsi"/>
          <w:color w:val="auto"/>
          <w:sz w:val="24"/>
          <w:szCs w:val="24"/>
        </w:rPr>
        <w:t>w ilości 10 dm</w:t>
      </w:r>
      <w:r w:rsidR="00887676" w:rsidRPr="00725E84">
        <w:rPr>
          <w:rFonts w:asciiTheme="minorHAnsi" w:hAnsiTheme="minorHAnsi" w:cstheme="minorHAnsi"/>
          <w:color w:val="auto"/>
          <w:sz w:val="24"/>
          <w:szCs w:val="24"/>
          <w:vertAlign w:val="superscript"/>
        </w:rPr>
        <w:t>3</w:t>
      </w:r>
      <w:r w:rsidR="00887676" w:rsidRPr="00725E84">
        <w:rPr>
          <w:rFonts w:asciiTheme="minorHAnsi" w:hAnsiTheme="minorHAnsi" w:cstheme="minorHAnsi"/>
          <w:color w:val="auto"/>
          <w:sz w:val="24"/>
          <w:szCs w:val="24"/>
        </w:rPr>
        <w:t xml:space="preserve">/s </w:t>
      </w:r>
      <w:r w:rsidR="00A20B0D" w:rsidRPr="00725E84">
        <w:rPr>
          <w:rFonts w:asciiTheme="minorHAnsi" w:hAnsiTheme="minorHAnsi" w:cstheme="minorHAnsi"/>
          <w:color w:val="auto"/>
          <w:sz w:val="24"/>
          <w:szCs w:val="24"/>
        </w:rPr>
        <w:t>realizowane jest z hydran</w:t>
      </w:r>
      <w:r w:rsidR="009351C4" w:rsidRPr="00725E84">
        <w:rPr>
          <w:rFonts w:asciiTheme="minorHAnsi" w:hAnsiTheme="minorHAnsi" w:cstheme="minorHAnsi"/>
          <w:color w:val="auto"/>
          <w:sz w:val="24"/>
          <w:szCs w:val="24"/>
        </w:rPr>
        <w:t>tów</w:t>
      </w:r>
      <w:r w:rsidR="00A20B0D" w:rsidRPr="00725E84">
        <w:rPr>
          <w:rFonts w:asciiTheme="minorHAnsi" w:hAnsiTheme="minorHAnsi" w:cstheme="minorHAnsi"/>
          <w:color w:val="auto"/>
          <w:sz w:val="24"/>
          <w:szCs w:val="24"/>
        </w:rPr>
        <w:t xml:space="preserve"> </w:t>
      </w:r>
      <w:r w:rsidR="009351C4" w:rsidRPr="00725E84">
        <w:rPr>
          <w:rFonts w:asciiTheme="minorHAnsi" w:hAnsiTheme="minorHAnsi" w:cstheme="minorHAnsi"/>
          <w:color w:val="auto"/>
          <w:sz w:val="24"/>
          <w:szCs w:val="24"/>
        </w:rPr>
        <w:t>wewnętrznych.</w:t>
      </w:r>
    </w:p>
    <w:p w:rsidR="00CC30C0" w:rsidRPr="00725E84" w:rsidRDefault="009351C4" w:rsidP="009351C4">
      <w:pPr>
        <w:spacing w:line="360" w:lineRule="auto"/>
        <w:jc w:val="both"/>
        <w:rPr>
          <w:rFonts w:cstheme="minorHAnsi"/>
          <w:sz w:val="24"/>
          <w:szCs w:val="24"/>
        </w:rPr>
      </w:pPr>
      <w:r w:rsidRPr="00725E84">
        <w:rPr>
          <w:rFonts w:cstheme="minorHAnsi"/>
          <w:sz w:val="24"/>
          <w:szCs w:val="24"/>
        </w:rPr>
        <w:t>W</w:t>
      </w:r>
      <w:r w:rsidR="003C4630" w:rsidRPr="00725E84">
        <w:rPr>
          <w:rFonts w:cstheme="minorHAnsi"/>
          <w:sz w:val="24"/>
          <w:szCs w:val="24"/>
        </w:rPr>
        <w:t>ewnątrz budynku</w:t>
      </w:r>
      <w:r w:rsidRPr="00725E84">
        <w:rPr>
          <w:rFonts w:cstheme="minorHAnsi"/>
          <w:sz w:val="24"/>
          <w:szCs w:val="24"/>
        </w:rPr>
        <w:t>, na każdym piętrze</w:t>
      </w:r>
      <w:r w:rsidR="003C4630" w:rsidRPr="00725E84">
        <w:rPr>
          <w:rFonts w:cstheme="minorHAnsi"/>
          <w:sz w:val="24"/>
          <w:szCs w:val="24"/>
        </w:rPr>
        <w:t xml:space="preserve"> zlokalizowane są hydranty umożliwiające zasilanie w wodę podczas akcji gaśniczej.</w:t>
      </w:r>
    </w:p>
    <w:p w:rsidR="00CC30C0" w:rsidRPr="00725E84" w:rsidRDefault="00CC30C0" w:rsidP="00303A39">
      <w:pPr>
        <w:spacing w:line="360" w:lineRule="auto"/>
        <w:ind w:firstLine="708"/>
        <w:jc w:val="both"/>
        <w:rPr>
          <w:rFonts w:cstheme="minorHAnsi"/>
          <w:sz w:val="24"/>
          <w:szCs w:val="24"/>
        </w:rPr>
      </w:pPr>
      <w:r w:rsidRPr="00725E84">
        <w:rPr>
          <w:rFonts w:cstheme="minorHAnsi"/>
          <w:sz w:val="24"/>
          <w:szCs w:val="24"/>
        </w:rPr>
        <w:t>Wyroby zastosowane do budowy systemu fotowoltaicznego powinny być dopuszczone do obrotu na zasadach obowiązujących wyroby budowlane (oznakowanie znakiem CE lub B).</w:t>
      </w:r>
    </w:p>
    <w:p w:rsidR="00C20F1A" w:rsidRPr="00725E84" w:rsidRDefault="00CC30C0" w:rsidP="0044252E">
      <w:pPr>
        <w:spacing w:line="360" w:lineRule="auto"/>
        <w:ind w:firstLine="708"/>
        <w:jc w:val="both"/>
        <w:rPr>
          <w:rFonts w:cstheme="minorHAnsi"/>
          <w:sz w:val="24"/>
          <w:szCs w:val="24"/>
        </w:rPr>
      </w:pPr>
      <w:r w:rsidRPr="00725E84">
        <w:rPr>
          <w:rFonts w:cstheme="minorHAnsi"/>
          <w:sz w:val="24"/>
          <w:szCs w:val="24"/>
        </w:rPr>
        <w:t>W celu zapewnienia bezpieczeństwa ekip ratowniczych należy przestrzegać ponadto odpowiednich procedur postępowania podczas działań ratowniczo-gaśniczych</w:t>
      </w:r>
      <w:r w:rsidRPr="00725E84">
        <w:rPr>
          <w:rFonts w:cstheme="minorHAnsi"/>
          <w:b/>
          <w:sz w:val="24"/>
          <w:szCs w:val="24"/>
        </w:rPr>
        <w:t xml:space="preserve">. </w:t>
      </w:r>
      <w:r w:rsidRPr="00725E84">
        <w:rPr>
          <w:rFonts w:cstheme="minorHAnsi"/>
          <w:sz w:val="24"/>
          <w:szCs w:val="24"/>
        </w:rPr>
        <w:t>Jeśli nie da się maksymalnie rozłączyć systemu i obniżyć napięcia do poziomu bezpiecznego strażacy powinni postępować tak jakby instalacja znajdowała się pod napięciem (nie dotykać wystających, nadpalonych przewodów, urządzenia elektryczne gasić gaśnicami proszkowymi). W celu wyłączeni</w:t>
      </w:r>
      <w:r w:rsidR="009351C4" w:rsidRPr="00725E84">
        <w:rPr>
          <w:rFonts w:cstheme="minorHAnsi"/>
          <w:sz w:val="24"/>
          <w:szCs w:val="24"/>
        </w:rPr>
        <w:t>a</w:t>
      </w:r>
      <w:r w:rsidRPr="00725E84">
        <w:rPr>
          <w:rFonts w:cstheme="minorHAnsi"/>
          <w:sz w:val="24"/>
          <w:szCs w:val="24"/>
        </w:rPr>
        <w:t xml:space="preserve"> pracującej instalacji PV należy w pierwszej kolejności odłączyć ją od sieci niskiego napięcia poprzez rozłączenie odpowiednich aparatów elektrycznych po stronie zmiennoprądowej. Automatycznie dochodzi do uruchomienia </w:t>
      </w:r>
      <w:r w:rsidRPr="00725E84">
        <w:rPr>
          <w:rFonts w:cstheme="minorHAnsi"/>
          <w:sz w:val="24"/>
          <w:szCs w:val="24"/>
        </w:rPr>
        <w:lastRenderedPageBreak/>
        <w:t xml:space="preserve">wyłączników DC w inwerterach. Podczas działań </w:t>
      </w:r>
      <w:r w:rsidR="009351C4" w:rsidRPr="00725E84">
        <w:rPr>
          <w:rFonts w:cstheme="minorHAnsi"/>
          <w:sz w:val="24"/>
          <w:szCs w:val="24"/>
        </w:rPr>
        <w:t xml:space="preserve">gaśniczych </w:t>
      </w:r>
      <w:r w:rsidRPr="00725E84">
        <w:rPr>
          <w:rFonts w:cstheme="minorHAnsi"/>
          <w:sz w:val="24"/>
          <w:szCs w:val="24"/>
        </w:rPr>
        <w:t xml:space="preserve">należy zachować bezpieczną odległość, która pozwoli służbom ratowniczym uniknąć ryzyko porażenia prądem podczas gaszenia pożaru instalacji fotowoltaicznej. W przypadku instalacji o maksymalnym napięciu do 1,5 </w:t>
      </w:r>
      <w:proofErr w:type="spellStart"/>
      <w:r w:rsidRPr="00725E84">
        <w:rPr>
          <w:rFonts w:cstheme="minorHAnsi"/>
          <w:sz w:val="24"/>
          <w:szCs w:val="24"/>
        </w:rPr>
        <w:t>kV</w:t>
      </w:r>
      <w:proofErr w:type="spellEnd"/>
      <w:r w:rsidRPr="00725E84">
        <w:rPr>
          <w:rFonts w:cstheme="minorHAnsi"/>
          <w:sz w:val="24"/>
          <w:szCs w:val="24"/>
        </w:rPr>
        <w:t xml:space="preserve"> zgodnie z zaleceniami VDE 0132:2008 „Gaszenie pożarów w instalacjach elektrycznych lub w ich pobliżu” zalecana minimalna bezpieczna odległość to 1 m przy gaszeniu prądem rozproszonym i 5 m przy użyciu ciągłego strumienia wody, rekomendowane 6 m. Nie wolno używać reflektorów skierowanych na ogniwa podczas akcji prowadzonej w nocy. Ryzyko porażenia prądem występuje także w przypadku bliskości płomieni. Światło odbite od księżyca nie generuje ryzyka porażenia. Do usunięcia modułów PV wykorzystać należy izolowane rękawice oraz izolowane przecinaki. Pamiętać należy</w:t>
      </w:r>
      <w:r w:rsidR="00B27DC6" w:rsidRPr="00725E84">
        <w:rPr>
          <w:rFonts w:cstheme="minorHAnsi"/>
          <w:sz w:val="24"/>
          <w:szCs w:val="24"/>
        </w:rPr>
        <w:t>,</w:t>
      </w:r>
      <w:r w:rsidRPr="00725E84">
        <w:rPr>
          <w:rFonts w:cstheme="minorHAnsi"/>
          <w:sz w:val="24"/>
          <w:szCs w:val="24"/>
        </w:rPr>
        <w:t xml:space="preserve"> aby nie dotykać części przewodzących (metalowych) konstrukcji wsporczych, nie rozłączać wtyczek przy panelach, nie stawać na modułach.</w:t>
      </w:r>
      <w:r w:rsidR="00887676" w:rsidRPr="00725E84">
        <w:rPr>
          <w:rFonts w:cstheme="minorHAnsi"/>
          <w:sz w:val="24"/>
          <w:szCs w:val="24"/>
        </w:rPr>
        <w:t xml:space="preserve"> Szczególne ryzyko stwarzają dachy pokryte blachodachówką gdyż mogą być całkowicie pod napięciem.</w:t>
      </w:r>
    </w:p>
    <w:p w:rsidR="00876545" w:rsidRPr="00725E84" w:rsidRDefault="00876545" w:rsidP="00A914D1">
      <w:pPr>
        <w:spacing w:line="360" w:lineRule="auto"/>
        <w:jc w:val="both"/>
        <w:rPr>
          <w:b/>
          <w:sz w:val="24"/>
        </w:rPr>
      </w:pPr>
      <w:bookmarkStart w:id="6" w:name="_Toc77252423"/>
      <w:r w:rsidRPr="00725E84">
        <w:rPr>
          <w:b/>
          <w:sz w:val="24"/>
        </w:rPr>
        <w:t>Miejsce montażu paneli fotowoltaicznych, falownika oraz sposób przeprowadzenia przewodów DC pomiędzy modułami a falownikiem</w:t>
      </w:r>
      <w:bookmarkEnd w:id="6"/>
    </w:p>
    <w:p w:rsidR="00876545" w:rsidRPr="00725E84" w:rsidRDefault="00876545" w:rsidP="005D1061">
      <w:pPr>
        <w:spacing w:line="360" w:lineRule="auto"/>
        <w:ind w:left="34" w:right="13" w:firstLine="674"/>
        <w:jc w:val="both"/>
        <w:rPr>
          <w:sz w:val="24"/>
          <w:szCs w:val="26"/>
        </w:rPr>
      </w:pPr>
      <w:r w:rsidRPr="00725E84">
        <w:rPr>
          <w:sz w:val="24"/>
          <w:szCs w:val="26"/>
        </w:rPr>
        <w:t xml:space="preserve">W przedmiotowym budynku moduły instalacji fotowoltaicznej zlokalizowane będą na gruncie na dedykowanej konstrukcji wsporczej, a montaż falownika przewiduje się wykonać w na zewnątrz, na konstrukcji wsporczej pod modułami PV.  Trasa przewodu DC od modułów do falownika przewidziana jest  w następujący sposób: przewód DC będzie przebiegał po profilach konstrukcji naziemnej w miejscach, gdzie wymaga tego sytuacja w rurce osłonowej. </w:t>
      </w:r>
    </w:p>
    <w:p w:rsidR="00876545" w:rsidRPr="00725E84" w:rsidRDefault="00876545" w:rsidP="005D1061">
      <w:pPr>
        <w:spacing w:line="360" w:lineRule="auto"/>
        <w:jc w:val="both"/>
        <w:rPr>
          <w:sz w:val="24"/>
          <w:szCs w:val="26"/>
        </w:rPr>
      </w:pPr>
    </w:p>
    <w:p w:rsidR="00876545" w:rsidRPr="00725E84" w:rsidRDefault="00876545" w:rsidP="005D1061">
      <w:pPr>
        <w:spacing w:line="360" w:lineRule="auto"/>
        <w:jc w:val="both"/>
        <w:rPr>
          <w:b/>
          <w:sz w:val="24"/>
        </w:rPr>
      </w:pPr>
      <w:bookmarkStart w:id="7" w:name="_Toc77252432"/>
      <w:r w:rsidRPr="00725E84">
        <w:rPr>
          <w:b/>
          <w:sz w:val="24"/>
        </w:rPr>
        <w:t>Przeciwpożarowy wyłącznik prądu PWP</w:t>
      </w:r>
      <w:bookmarkEnd w:id="7"/>
    </w:p>
    <w:p w:rsidR="00876545" w:rsidRPr="00725E84" w:rsidRDefault="00876545" w:rsidP="005D1061">
      <w:pPr>
        <w:spacing w:line="360" w:lineRule="auto"/>
        <w:ind w:firstLine="709"/>
        <w:jc w:val="both"/>
        <w:rPr>
          <w:sz w:val="24"/>
          <w:szCs w:val="26"/>
        </w:rPr>
      </w:pPr>
      <w:r w:rsidRPr="00725E84">
        <w:rPr>
          <w:sz w:val="24"/>
          <w:szCs w:val="26"/>
        </w:rPr>
        <w:t xml:space="preserve">Z uwagi na to, że instalacja PV montowana jest </w:t>
      </w:r>
      <w:r w:rsidR="005C13C8" w:rsidRPr="00725E84">
        <w:rPr>
          <w:sz w:val="24"/>
          <w:szCs w:val="26"/>
        </w:rPr>
        <w:t xml:space="preserve">na gruncie przy </w:t>
      </w:r>
      <w:r w:rsidRPr="00725E84">
        <w:rPr>
          <w:sz w:val="24"/>
          <w:szCs w:val="26"/>
        </w:rPr>
        <w:t xml:space="preserve">budynku </w:t>
      </w:r>
      <w:r w:rsidR="005C13C8" w:rsidRPr="00725E84">
        <w:rPr>
          <w:sz w:val="24"/>
          <w:szCs w:val="26"/>
        </w:rPr>
        <w:t>biurowym</w:t>
      </w:r>
      <w:r w:rsidRPr="00725E84">
        <w:rPr>
          <w:sz w:val="24"/>
          <w:szCs w:val="26"/>
        </w:rPr>
        <w:t xml:space="preserve"> o kubaturze powyżej 1000 m</w:t>
      </w:r>
      <w:r w:rsidRPr="00725E84">
        <w:rPr>
          <w:sz w:val="24"/>
          <w:szCs w:val="26"/>
          <w:vertAlign w:val="superscript"/>
        </w:rPr>
        <w:t>3</w:t>
      </w:r>
      <w:r w:rsidRPr="00725E84">
        <w:rPr>
          <w:sz w:val="24"/>
          <w:szCs w:val="26"/>
        </w:rPr>
        <w:t xml:space="preserve"> dla budynku powinien wymagane jest zapewnienie przeciwpożarowego wyłącznika prądu. Z racji tego, że instalacja PWP jest urządzeniem przeciwpożarowym w myśl par 2 Rozporządzenia </w:t>
      </w:r>
      <w:proofErr w:type="spellStart"/>
      <w:r w:rsidRPr="00725E84">
        <w:rPr>
          <w:sz w:val="24"/>
          <w:szCs w:val="26"/>
        </w:rPr>
        <w:t>ws</w:t>
      </w:r>
      <w:proofErr w:type="spellEnd"/>
      <w:r w:rsidRPr="00725E84">
        <w:rPr>
          <w:sz w:val="24"/>
          <w:szCs w:val="26"/>
        </w:rPr>
        <w:t xml:space="preserve">. ochrony przeciwpożarowej budynków innych obiektów budowlanych i terenów właściciel obiektu jest zobowiązany do zapewnienia takiej instalacji – niezależenie od tego czy byłaby projektowana instalacja fotowoltaiczna czy nie. Dlatego jako zalecenie projektowe rekomenduje się zaprojektowanie i wyposażenie </w:t>
      </w:r>
      <w:r w:rsidRPr="00725E84">
        <w:rPr>
          <w:sz w:val="24"/>
          <w:szCs w:val="26"/>
        </w:rPr>
        <w:lastRenderedPageBreak/>
        <w:t xml:space="preserve">budynku w PWP z uwzględnieniem instalacji fotowoltaicznej powstałej na podstawie niniejszego projektu. </w:t>
      </w:r>
    </w:p>
    <w:p w:rsidR="00876545" w:rsidRPr="00725E84" w:rsidRDefault="00876545" w:rsidP="005D1061">
      <w:pPr>
        <w:spacing w:line="360" w:lineRule="auto"/>
        <w:jc w:val="both"/>
        <w:rPr>
          <w:sz w:val="24"/>
          <w:szCs w:val="26"/>
        </w:rPr>
      </w:pPr>
    </w:p>
    <w:p w:rsidR="00876545" w:rsidRPr="00725E84" w:rsidRDefault="00876545" w:rsidP="005D1061">
      <w:pPr>
        <w:jc w:val="both"/>
        <w:rPr>
          <w:b/>
          <w:sz w:val="24"/>
        </w:rPr>
      </w:pPr>
      <w:bookmarkStart w:id="8" w:name="_Toc77252433"/>
      <w:r w:rsidRPr="00725E84">
        <w:rPr>
          <w:b/>
          <w:sz w:val="24"/>
        </w:rPr>
        <w:t>Sposób zapewnienia bezpieczeństwa dla ekip ratowniczo-gaśniczych</w:t>
      </w:r>
      <w:bookmarkEnd w:id="8"/>
    </w:p>
    <w:p w:rsidR="00876545" w:rsidRPr="00725E84" w:rsidRDefault="00876545" w:rsidP="005D1061">
      <w:pPr>
        <w:spacing w:line="360" w:lineRule="auto"/>
        <w:jc w:val="both"/>
        <w:rPr>
          <w:sz w:val="24"/>
          <w:szCs w:val="26"/>
        </w:rPr>
      </w:pPr>
      <w:r w:rsidRPr="00725E84">
        <w:rPr>
          <w:sz w:val="24"/>
          <w:szCs w:val="26"/>
        </w:rPr>
        <w:t xml:space="preserve">W budynku obwody DC mające szczególne znaczenie dla służb podczas prowadzenia działań ratowniczych. Obwód prądu stałego (okablowanie DC) znajduje się pomiędzy elementami generatora słonecznego a falownikiem. Napięcie DC w tym obwodzie najczęściej zawiera się w zakresie 250–900 V, w wybranych instalacjach może być jeszcze wyższe. Do porażenia prądem stałym może dojść w przypadku kontaktu (dotknięcia) jednocześnie biegunów dodatniego i ujemnego. Podczas działań ratowniczych i awaryjnych stanów pracy instalacji PV szczególne zagrożenie stanowią uszkodzenia elementów instalacji PV, w tym przede wszystkim okablowania. Do przeniesienia napięcia może dojść np. na ramie/mocowaniu uziemionego modułu PV poprzez wyrównanie potencjałów. Takie przeniesienie napięcia może doprowadzić do porażenia prądem przy dotknięciu (poruszeniu) innego przewodu. Do porażenia może dojść również w przypadku bezpośredniego kontaktu z uszkodzonym przewodem DC w budynku. Dlatego przyjęte zabezpieczenia mają na celu  zminimalizowanie ryzyka porażenia  prądem elektrycznym: </w:t>
      </w:r>
    </w:p>
    <w:p w:rsidR="002E3915" w:rsidRPr="00725E84" w:rsidRDefault="00876545" w:rsidP="005D1061">
      <w:pPr>
        <w:spacing w:line="360" w:lineRule="auto"/>
        <w:ind w:firstLine="709"/>
        <w:jc w:val="both"/>
        <w:rPr>
          <w:sz w:val="24"/>
          <w:szCs w:val="26"/>
        </w:rPr>
      </w:pPr>
      <w:r w:rsidRPr="00725E84">
        <w:rPr>
          <w:sz w:val="24"/>
          <w:szCs w:val="26"/>
        </w:rPr>
        <w:t>W budynku bezpieczeństwo ekip ratowniczo-gaśniczych zapewniono poprzez prowadzenie przewodów DC oraz montażu falownika na zewnątrz budynku. Takie rozwiązanie całkowicie wyklucza narażenie strażaków na porażenie prądem elektrycznym w przypadku prowadzenia działać wewnątrz budynku. Po stronie zewnętrznej sama instalacja nie stanowi szczególnego zagrożenia, ponieważ jednostki ratowniczo-gaśnicze posiadają opracowane procedury gaszenia instalacji PV. Jednocześnie budynek będzie posiadał stosowne oznaczenia informujące o tym, że w budynku występuje instalacja PV oraz zostaną oznaczone przebieg</w:t>
      </w:r>
      <w:r w:rsidR="005C13C8" w:rsidRPr="00725E84">
        <w:rPr>
          <w:sz w:val="24"/>
          <w:szCs w:val="26"/>
        </w:rPr>
        <w:t xml:space="preserve">i tras DC na elewacji i dachu. </w:t>
      </w:r>
    </w:p>
    <w:p w:rsidR="00DC0F4C" w:rsidRPr="00725E84" w:rsidRDefault="00DC0F4C" w:rsidP="00DC0F4C">
      <w:pPr>
        <w:pStyle w:val="Nagwek1"/>
        <w:numPr>
          <w:ilvl w:val="0"/>
          <w:numId w:val="3"/>
        </w:numPr>
      </w:pPr>
      <w:bookmarkStart w:id="9" w:name="_Toc129589076"/>
      <w:r w:rsidRPr="00725E84">
        <w:t>Zasilanie obiektu</w:t>
      </w:r>
      <w:bookmarkEnd w:id="9"/>
    </w:p>
    <w:p w:rsidR="00DC0F4C" w:rsidRPr="00725E84" w:rsidRDefault="00DC0F4C" w:rsidP="00DC0F4C"/>
    <w:p w:rsidR="00DC0F4C" w:rsidRPr="00725E84" w:rsidRDefault="00DC0F4C" w:rsidP="0055001E">
      <w:pPr>
        <w:spacing w:line="360" w:lineRule="auto"/>
        <w:ind w:firstLine="708"/>
        <w:jc w:val="both"/>
        <w:rPr>
          <w:sz w:val="24"/>
          <w:szCs w:val="24"/>
        </w:rPr>
      </w:pPr>
      <w:r w:rsidRPr="00725E84">
        <w:rPr>
          <w:sz w:val="24"/>
          <w:szCs w:val="24"/>
        </w:rPr>
        <w:t>Budynek, do którego zostanie podłączony system fotowoltaiczny zasilany jest</w:t>
      </w:r>
      <w:r w:rsidR="00E96D5A" w:rsidRPr="00725E84">
        <w:rPr>
          <w:sz w:val="24"/>
          <w:szCs w:val="24"/>
        </w:rPr>
        <w:t xml:space="preserve"> </w:t>
      </w:r>
      <w:r w:rsidR="00D376B4" w:rsidRPr="00725E84">
        <w:rPr>
          <w:sz w:val="24"/>
          <w:szCs w:val="24"/>
        </w:rPr>
        <w:t>p</w:t>
      </w:r>
      <w:r w:rsidRPr="00725E84">
        <w:rPr>
          <w:sz w:val="24"/>
          <w:szCs w:val="24"/>
        </w:rPr>
        <w:t>oprzez przyłącz</w:t>
      </w:r>
      <w:r w:rsidR="005F50BD" w:rsidRPr="00725E84">
        <w:rPr>
          <w:sz w:val="24"/>
          <w:szCs w:val="24"/>
        </w:rPr>
        <w:t>e</w:t>
      </w:r>
      <w:r w:rsidRPr="00725E84">
        <w:rPr>
          <w:sz w:val="24"/>
          <w:szCs w:val="24"/>
        </w:rPr>
        <w:t xml:space="preserve"> </w:t>
      </w:r>
      <w:r w:rsidR="006D2303" w:rsidRPr="00725E84">
        <w:rPr>
          <w:sz w:val="24"/>
          <w:szCs w:val="24"/>
        </w:rPr>
        <w:t xml:space="preserve">ziemne. </w:t>
      </w:r>
      <w:r w:rsidRPr="00725E84">
        <w:rPr>
          <w:sz w:val="24"/>
          <w:szCs w:val="24"/>
        </w:rPr>
        <w:t xml:space="preserve">Złącze kontrolno-pomiarowe zamontowane na elewacji budynku. </w:t>
      </w:r>
    </w:p>
    <w:p w:rsidR="00DC0F4C" w:rsidRPr="00725E84" w:rsidRDefault="006D2303" w:rsidP="0055001E">
      <w:pPr>
        <w:spacing w:line="360" w:lineRule="auto"/>
        <w:ind w:firstLine="708"/>
        <w:jc w:val="both"/>
        <w:rPr>
          <w:sz w:val="24"/>
          <w:szCs w:val="24"/>
        </w:rPr>
      </w:pPr>
      <w:r w:rsidRPr="00725E84">
        <w:rPr>
          <w:sz w:val="24"/>
          <w:szCs w:val="24"/>
        </w:rPr>
        <w:lastRenderedPageBreak/>
        <w:t xml:space="preserve">Na trasie linii zasilającej, za licznikiem energii elektrycznej </w:t>
      </w:r>
      <w:r w:rsidR="00DC0F4C" w:rsidRPr="00725E84">
        <w:rPr>
          <w:sz w:val="24"/>
          <w:szCs w:val="24"/>
        </w:rPr>
        <w:t xml:space="preserve">zabudowany jest przeciwpożarowy wyłącznik prądu dla całego obiektu w formie rozłącznika </w:t>
      </w:r>
      <w:r w:rsidRPr="00725E84">
        <w:rPr>
          <w:sz w:val="24"/>
          <w:szCs w:val="24"/>
        </w:rPr>
        <w:t>dźwigniowego</w:t>
      </w:r>
      <w:r w:rsidR="00DC0F4C" w:rsidRPr="00725E84">
        <w:rPr>
          <w:sz w:val="24"/>
          <w:szCs w:val="24"/>
        </w:rPr>
        <w:t xml:space="preserve">. </w:t>
      </w:r>
    </w:p>
    <w:p w:rsidR="00DC0F4C" w:rsidRPr="00725E84" w:rsidRDefault="00DC0F4C" w:rsidP="001567A2">
      <w:pPr>
        <w:jc w:val="center"/>
        <w:rPr>
          <w:sz w:val="24"/>
          <w:szCs w:val="24"/>
        </w:rPr>
      </w:pPr>
    </w:p>
    <w:p w:rsidR="00DC0F4C" w:rsidRPr="00725E84" w:rsidRDefault="00DC0F4C" w:rsidP="00DC0F4C">
      <w:pPr>
        <w:pStyle w:val="Nagwek1"/>
        <w:numPr>
          <w:ilvl w:val="0"/>
          <w:numId w:val="3"/>
        </w:numPr>
        <w:rPr>
          <w:sz w:val="24"/>
          <w:szCs w:val="24"/>
        </w:rPr>
      </w:pPr>
      <w:bookmarkStart w:id="10" w:name="_Toc129589077"/>
      <w:r w:rsidRPr="00725E84">
        <w:rPr>
          <w:sz w:val="24"/>
          <w:szCs w:val="24"/>
        </w:rPr>
        <w:t>Opis projektowanej instalacji fotowoltaicznej</w:t>
      </w:r>
      <w:bookmarkEnd w:id="10"/>
    </w:p>
    <w:p w:rsidR="00DC0F4C" w:rsidRPr="00725E84" w:rsidRDefault="00DC0F4C" w:rsidP="00DC0F4C">
      <w:pPr>
        <w:rPr>
          <w:sz w:val="24"/>
          <w:szCs w:val="24"/>
        </w:rPr>
      </w:pPr>
    </w:p>
    <w:p w:rsidR="00DC0F4C" w:rsidRPr="00725E84" w:rsidRDefault="00DC0F4C" w:rsidP="00DC0F4C">
      <w:pPr>
        <w:numPr>
          <w:ilvl w:val="0"/>
          <w:numId w:val="5"/>
        </w:numPr>
        <w:rPr>
          <w:b/>
          <w:sz w:val="24"/>
          <w:szCs w:val="24"/>
        </w:rPr>
      </w:pPr>
      <w:r w:rsidRPr="00725E84">
        <w:rPr>
          <w:b/>
          <w:sz w:val="24"/>
          <w:szCs w:val="24"/>
        </w:rPr>
        <w:t>Generator fotowoltaiczny</w:t>
      </w:r>
    </w:p>
    <w:p w:rsidR="00DC0F4C" w:rsidRPr="00725E84" w:rsidRDefault="00DC0F4C" w:rsidP="00DC0F4C">
      <w:pPr>
        <w:numPr>
          <w:ilvl w:val="0"/>
          <w:numId w:val="18"/>
        </w:numPr>
        <w:rPr>
          <w:b/>
          <w:sz w:val="24"/>
          <w:szCs w:val="24"/>
        </w:rPr>
      </w:pPr>
      <w:r w:rsidRPr="00725E84">
        <w:rPr>
          <w:b/>
          <w:sz w:val="24"/>
          <w:szCs w:val="24"/>
        </w:rPr>
        <w:t>Instalacja naziemna</w:t>
      </w:r>
    </w:p>
    <w:p w:rsidR="00DC0F4C" w:rsidRPr="00725E84" w:rsidRDefault="00DC0F4C" w:rsidP="00DC0F4C">
      <w:pPr>
        <w:spacing w:line="360" w:lineRule="auto"/>
        <w:ind w:firstLine="708"/>
        <w:jc w:val="both"/>
        <w:rPr>
          <w:sz w:val="24"/>
          <w:szCs w:val="24"/>
        </w:rPr>
      </w:pPr>
      <w:r w:rsidRPr="00725E84">
        <w:rPr>
          <w:sz w:val="24"/>
          <w:szCs w:val="24"/>
        </w:rPr>
        <w:t xml:space="preserve">Na gruncie przylegającym do budynku projektuje się generator fotowoltaiczny zbudowany z </w:t>
      </w:r>
      <w:r w:rsidR="00D376B4" w:rsidRPr="00725E84">
        <w:rPr>
          <w:sz w:val="24"/>
          <w:szCs w:val="24"/>
        </w:rPr>
        <w:t>130</w:t>
      </w:r>
      <w:r w:rsidRPr="00725E84">
        <w:rPr>
          <w:sz w:val="24"/>
          <w:szCs w:val="24"/>
        </w:rPr>
        <w:t xml:space="preserve"> sztuk modułów fotowoltaicznych zamontowanych na stałe, na konstrukcji de</w:t>
      </w:r>
      <w:r w:rsidR="00D376B4" w:rsidRPr="00725E84">
        <w:rPr>
          <w:sz w:val="24"/>
          <w:szCs w:val="24"/>
        </w:rPr>
        <w:t xml:space="preserve">dykowanej do montażu na gruncie. </w:t>
      </w:r>
      <w:r w:rsidRPr="00725E84">
        <w:rPr>
          <w:sz w:val="24"/>
          <w:szCs w:val="24"/>
        </w:rPr>
        <w:t xml:space="preserve">Moduły pochylone względem poziomu o kąt 25 stopni. </w:t>
      </w:r>
    </w:p>
    <w:p w:rsidR="00DC0F4C" w:rsidRPr="00725E84" w:rsidRDefault="00DC0F4C" w:rsidP="00DC0F4C">
      <w:pPr>
        <w:spacing w:line="360" w:lineRule="auto"/>
        <w:ind w:firstLine="708"/>
        <w:jc w:val="both"/>
        <w:rPr>
          <w:sz w:val="24"/>
          <w:szCs w:val="24"/>
        </w:rPr>
      </w:pPr>
      <w:r w:rsidRPr="00725E84">
        <w:rPr>
          <w:sz w:val="24"/>
          <w:szCs w:val="24"/>
        </w:rPr>
        <w:t xml:space="preserve">Projektuje się instalację uziemiającą generator fotowoltaiczny w formie przewodu uziemiającego o </w:t>
      </w:r>
      <w:proofErr w:type="spellStart"/>
      <w:r w:rsidRPr="00725E84">
        <w:rPr>
          <w:sz w:val="24"/>
          <w:szCs w:val="24"/>
        </w:rPr>
        <w:t>Lgy</w:t>
      </w:r>
      <w:proofErr w:type="spellEnd"/>
      <w:r w:rsidRPr="00725E84">
        <w:rPr>
          <w:sz w:val="24"/>
          <w:szCs w:val="24"/>
        </w:rPr>
        <w:t xml:space="preserve"> przekroju 25 mm</w:t>
      </w:r>
      <w:r w:rsidRPr="00725E84">
        <w:rPr>
          <w:sz w:val="24"/>
          <w:szCs w:val="24"/>
          <w:vertAlign w:val="superscript"/>
        </w:rPr>
        <w:t>2</w:t>
      </w:r>
      <w:r w:rsidRPr="00725E84">
        <w:rPr>
          <w:sz w:val="24"/>
          <w:szCs w:val="24"/>
        </w:rPr>
        <w:t>, łączącego konstrukcj</w:t>
      </w:r>
      <w:r w:rsidR="00D419F9" w:rsidRPr="00725E84">
        <w:rPr>
          <w:sz w:val="24"/>
          <w:szCs w:val="24"/>
        </w:rPr>
        <w:t>e</w:t>
      </w:r>
      <w:r w:rsidRPr="00725E84">
        <w:rPr>
          <w:sz w:val="24"/>
          <w:szCs w:val="24"/>
        </w:rPr>
        <w:t xml:space="preserve"> generatora </w:t>
      </w:r>
      <w:r w:rsidR="00D419F9" w:rsidRPr="00725E84">
        <w:rPr>
          <w:sz w:val="24"/>
          <w:szCs w:val="24"/>
        </w:rPr>
        <w:t xml:space="preserve">pomiędzy sobą. </w:t>
      </w:r>
      <w:r w:rsidRPr="00725E84">
        <w:rPr>
          <w:sz w:val="24"/>
          <w:szCs w:val="24"/>
        </w:rPr>
        <w:t>Takie wykonanie instalacji uziemiającej umożliwi odprowadzenie prądu wyładowania atmosferycznego do ziemi i uniknięcie ewentualnych skutków cieplnych powstałych po wyładowaniu mogących inicjować pożar.</w:t>
      </w:r>
    </w:p>
    <w:p w:rsidR="00DC0F4C" w:rsidRPr="00725E84" w:rsidRDefault="00DC0F4C" w:rsidP="00DC0F4C">
      <w:pPr>
        <w:spacing w:line="360" w:lineRule="auto"/>
        <w:ind w:firstLine="708"/>
        <w:jc w:val="both"/>
        <w:rPr>
          <w:sz w:val="24"/>
          <w:szCs w:val="24"/>
        </w:rPr>
      </w:pPr>
      <w:r w:rsidRPr="00725E84">
        <w:rPr>
          <w:sz w:val="24"/>
          <w:szCs w:val="24"/>
        </w:rPr>
        <w:t xml:space="preserve">Generator fotowoltaiczny planuje się podzielić na </w:t>
      </w:r>
      <w:r w:rsidR="005F50BD" w:rsidRPr="00725E84">
        <w:rPr>
          <w:sz w:val="24"/>
          <w:szCs w:val="24"/>
        </w:rPr>
        <w:t>8</w:t>
      </w:r>
      <w:r w:rsidRPr="00725E84">
        <w:rPr>
          <w:sz w:val="24"/>
          <w:szCs w:val="24"/>
        </w:rPr>
        <w:t xml:space="preserve"> niezależne </w:t>
      </w:r>
      <w:r w:rsidR="00D419F9" w:rsidRPr="00725E84">
        <w:rPr>
          <w:sz w:val="24"/>
          <w:szCs w:val="24"/>
        </w:rPr>
        <w:t>string</w:t>
      </w:r>
      <w:r w:rsidR="005F50BD" w:rsidRPr="00725E84">
        <w:rPr>
          <w:sz w:val="24"/>
          <w:szCs w:val="24"/>
        </w:rPr>
        <w:t>ów</w:t>
      </w:r>
      <w:r w:rsidR="00D419F9" w:rsidRPr="00725E84">
        <w:rPr>
          <w:sz w:val="24"/>
          <w:szCs w:val="24"/>
        </w:rPr>
        <w:t xml:space="preserve"> podłączon</w:t>
      </w:r>
      <w:r w:rsidR="005F50BD" w:rsidRPr="00725E84">
        <w:rPr>
          <w:sz w:val="24"/>
          <w:szCs w:val="24"/>
        </w:rPr>
        <w:t>ych</w:t>
      </w:r>
      <w:r w:rsidR="00D419F9" w:rsidRPr="00725E84">
        <w:rPr>
          <w:sz w:val="24"/>
          <w:szCs w:val="24"/>
        </w:rPr>
        <w:t xml:space="preserve"> do niezależnych wejść MPPT inwertera 2-stringowego. </w:t>
      </w:r>
    </w:p>
    <w:p w:rsidR="00DC0F4C" w:rsidRPr="00725E84" w:rsidRDefault="00DC0F4C" w:rsidP="00DC0F4C">
      <w:pPr>
        <w:spacing w:line="360" w:lineRule="auto"/>
        <w:ind w:firstLine="708"/>
        <w:jc w:val="both"/>
        <w:rPr>
          <w:sz w:val="24"/>
          <w:szCs w:val="24"/>
        </w:rPr>
      </w:pPr>
      <w:r w:rsidRPr="00725E84">
        <w:rPr>
          <w:sz w:val="24"/>
          <w:szCs w:val="24"/>
        </w:rPr>
        <w:t xml:space="preserve">Z uwagi na długość przewodów pomiędzy generatorem PV, a inwerterem fotowoltaicznym przekraczającą 10 m, projektuje się dodatkowy zestaw ograniczników przepięć </w:t>
      </w:r>
      <w:r w:rsidR="00D419F9" w:rsidRPr="00725E84">
        <w:rPr>
          <w:sz w:val="24"/>
          <w:szCs w:val="24"/>
        </w:rPr>
        <w:t>montowany ka konstrukcjach wsporczych</w:t>
      </w:r>
      <w:r w:rsidRPr="00725E84">
        <w:rPr>
          <w:sz w:val="24"/>
          <w:szCs w:val="24"/>
        </w:rPr>
        <w:t>. Ze względu na odległość przekraczającą 10 m pomiędzy inwerter</w:t>
      </w:r>
      <w:r w:rsidR="00E438A0" w:rsidRPr="00725E84">
        <w:rPr>
          <w:sz w:val="24"/>
          <w:szCs w:val="24"/>
        </w:rPr>
        <w:t>em, a złączem po stronie AC przewidziano dodatkowy ogranicznik</w:t>
      </w:r>
      <w:r w:rsidRPr="00725E84">
        <w:rPr>
          <w:sz w:val="24"/>
          <w:szCs w:val="24"/>
        </w:rPr>
        <w:t xml:space="preserve"> przepięć po stronie zmiennoprądowej.</w:t>
      </w:r>
    </w:p>
    <w:p w:rsidR="00DC0F4C" w:rsidRPr="00725E84" w:rsidRDefault="00DC0F4C" w:rsidP="00DC0F4C">
      <w:pPr>
        <w:spacing w:line="360" w:lineRule="auto"/>
        <w:ind w:firstLine="708"/>
        <w:jc w:val="both"/>
        <w:rPr>
          <w:sz w:val="24"/>
          <w:szCs w:val="24"/>
        </w:rPr>
      </w:pPr>
      <w:r w:rsidRPr="00725E84">
        <w:rPr>
          <w:sz w:val="24"/>
          <w:szCs w:val="24"/>
        </w:rPr>
        <w:t xml:space="preserve">Pary </w:t>
      </w:r>
      <w:proofErr w:type="spellStart"/>
      <w:r w:rsidRPr="00725E84">
        <w:rPr>
          <w:sz w:val="24"/>
          <w:szCs w:val="24"/>
        </w:rPr>
        <w:t>bezhalogenowych</w:t>
      </w:r>
      <w:proofErr w:type="spellEnd"/>
      <w:r w:rsidRPr="00725E84">
        <w:rPr>
          <w:sz w:val="24"/>
          <w:szCs w:val="24"/>
        </w:rPr>
        <w:t xml:space="preserve"> przewodów DC o wzmocnionej lub podwójnej izolacji </w:t>
      </w:r>
      <w:r w:rsidRPr="00725E84">
        <w:rPr>
          <w:sz w:val="24"/>
          <w:szCs w:val="24"/>
        </w:rPr>
        <w:br/>
        <w:t xml:space="preserve">z oznaczeniem PV1-F a następnie H1Z2Z2-K (wymóg PN-HD 60364-7-712:2016) o przekroju </w:t>
      </w:r>
      <w:r w:rsidRPr="00725E84">
        <w:rPr>
          <w:sz w:val="24"/>
          <w:szCs w:val="24"/>
        </w:rPr>
        <w:br/>
        <w:t>6 mm</w:t>
      </w:r>
      <w:r w:rsidRPr="00725E84">
        <w:rPr>
          <w:sz w:val="24"/>
          <w:szCs w:val="24"/>
          <w:vertAlign w:val="superscript"/>
        </w:rPr>
        <w:t>2</w:t>
      </w:r>
      <w:r w:rsidRPr="00725E84">
        <w:rPr>
          <w:sz w:val="24"/>
          <w:szCs w:val="24"/>
        </w:rPr>
        <w:t xml:space="preserve"> (dobranych pod kątem wytrzymałości prądowej oraz z uwagi na występujący spadek napięcia) planuje się prowadzić równolegle w rurce PCV wykonanej w standardzie materiału samogasnącego po konstrukcji montażowej oraz częściowo w metalowym kanale do miejsca montażu inwertera oraz zlokalizowanej obok rozdzielnicy fotowoltaicznej. Wewnątrz budynku przewody te będą prowadzone po podłożu (ścianach) niepalnym.</w:t>
      </w:r>
    </w:p>
    <w:p w:rsidR="00DC0F4C" w:rsidRPr="00725E84" w:rsidRDefault="00DC0F4C" w:rsidP="00DC0F4C">
      <w:pPr>
        <w:spacing w:line="360" w:lineRule="auto"/>
        <w:ind w:firstLine="708"/>
        <w:jc w:val="both"/>
        <w:rPr>
          <w:sz w:val="24"/>
          <w:szCs w:val="24"/>
        </w:rPr>
      </w:pPr>
      <w:r w:rsidRPr="00725E84">
        <w:rPr>
          <w:sz w:val="24"/>
          <w:szCs w:val="24"/>
        </w:rPr>
        <w:lastRenderedPageBreak/>
        <w:t xml:space="preserve">Nie projektuje się bezpieczników w gałęziach modułów PV z uwagi na połączenie maksymalnie 2 gałęzi równolegle, co uniemożliwia przepływ prądu wstecznego przez </w:t>
      </w:r>
      <w:r w:rsidR="00E438A0" w:rsidRPr="00725E84">
        <w:rPr>
          <w:sz w:val="24"/>
          <w:szCs w:val="24"/>
        </w:rPr>
        <w:t xml:space="preserve">pojedynczą </w:t>
      </w:r>
      <w:r w:rsidRPr="00725E84">
        <w:rPr>
          <w:sz w:val="24"/>
          <w:szCs w:val="24"/>
        </w:rPr>
        <w:t>gałąź szeregowo połączonych modułów o wartości większej niż maksymalny prąd wsteczny modułu</w:t>
      </w:r>
      <w:r w:rsidR="00E438A0" w:rsidRPr="00725E84">
        <w:rPr>
          <w:sz w:val="24"/>
          <w:szCs w:val="24"/>
        </w:rPr>
        <w:t xml:space="preserve"> oraz inwertera</w:t>
      </w:r>
      <w:r w:rsidRPr="00725E84">
        <w:rPr>
          <w:sz w:val="24"/>
          <w:szCs w:val="24"/>
        </w:rPr>
        <w:t xml:space="preserve">. </w:t>
      </w:r>
    </w:p>
    <w:p w:rsidR="00DC0F4C" w:rsidRPr="00725E84" w:rsidRDefault="00DC0F4C" w:rsidP="00DC0F4C">
      <w:pPr>
        <w:numPr>
          <w:ilvl w:val="0"/>
          <w:numId w:val="5"/>
        </w:numPr>
        <w:rPr>
          <w:b/>
          <w:sz w:val="24"/>
          <w:szCs w:val="24"/>
        </w:rPr>
      </w:pPr>
      <w:r w:rsidRPr="00725E84">
        <w:rPr>
          <w:b/>
          <w:sz w:val="24"/>
          <w:szCs w:val="24"/>
        </w:rPr>
        <w:t xml:space="preserve">Rozłącznik </w:t>
      </w:r>
      <w:r w:rsidR="00E438A0" w:rsidRPr="00725E84">
        <w:rPr>
          <w:b/>
          <w:sz w:val="24"/>
          <w:szCs w:val="24"/>
        </w:rPr>
        <w:t>pożarowy</w:t>
      </w:r>
    </w:p>
    <w:p w:rsidR="00DC0F4C" w:rsidRPr="00725E84" w:rsidRDefault="00DC0F4C" w:rsidP="0055001E">
      <w:pPr>
        <w:spacing w:line="360" w:lineRule="auto"/>
        <w:ind w:firstLine="708"/>
        <w:jc w:val="both"/>
        <w:rPr>
          <w:sz w:val="24"/>
          <w:szCs w:val="24"/>
        </w:rPr>
      </w:pPr>
      <w:r w:rsidRPr="00725E84">
        <w:rPr>
          <w:sz w:val="24"/>
          <w:szCs w:val="24"/>
        </w:rPr>
        <w:t xml:space="preserve">Rozłącznik </w:t>
      </w:r>
      <w:r w:rsidR="00E438A0" w:rsidRPr="00725E84">
        <w:rPr>
          <w:sz w:val="24"/>
          <w:szCs w:val="24"/>
        </w:rPr>
        <w:t>pożarowy</w:t>
      </w:r>
      <w:r w:rsidRPr="00725E84">
        <w:rPr>
          <w:sz w:val="24"/>
          <w:szCs w:val="24"/>
        </w:rPr>
        <w:t xml:space="preserve"> </w:t>
      </w:r>
      <w:r w:rsidR="00E438A0" w:rsidRPr="00725E84">
        <w:rPr>
          <w:sz w:val="24"/>
          <w:szCs w:val="24"/>
        </w:rPr>
        <w:t xml:space="preserve">projektuje się na elewacji budynku umożliwiając odcięcie energii elektrycznej od wnętrza budynku. </w:t>
      </w:r>
    </w:p>
    <w:p w:rsidR="00DC0F4C" w:rsidRPr="00725E84" w:rsidRDefault="00DC0F4C" w:rsidP="00DC0F4C">
      <w:pPr>
        <w:numPr>
          <w:ilvl w:val="0"/>
          <w:numId w:val="5"/>
        </w:numPr>
        <w:rPr>
          <w:b/>
          <w:sz w:val="24"/>
          <w:szCs w:val="24"/>
        </w:rPr>
      </w:pPr>
      <w:r w:rsidRPr="00725E84">
        <w:rPr>
          <w:b/>
          <w:sz w:val="24"/>
          <w:szCs w:val="24"/>
        </w:rPr>
        <w:t>Inwerter fotowoltaiczny</w:t>
      </w:r>
    </w:p>
    <w:p w:rsidR="00DC0F4C" w:rsidRPr="00725E84" w:rsidRDefault="00DC0F4C" w:rsidP="00DC0F4C">
      <w:pPr>
        <w:spacing w:line="360" w:lineRule="auto"/>
        <w:ind w:firstLine="708"/>
        <w:jc w:val="both"/>
        <w:rPr>
          <w:sz w:val="24"/>
          <w:szCs w:val="24"/>
        </w:rPr>
      </w:pPr>
      <w:r w:rsidRPr="00725E84">
        <w:rPr>
          <w:sz w:val="24"/>
          <w:szCs w:val="24"/>
        </w:rPr>
        <w:t>Inwerter fotowoltaiczn</w:t>
      </w:r>
      <w:r w:rsidR="00E438A0" w:rsidRPr="00725E84">
        <w:rPr>
          <w:sz w:val="24"/>
          <w:szCs w:val="24"/>
        </w:rPr>
        <w:t>y</w:t>
      </w:r>
      <w:r w:rsidR="004573C4" w:rsidRPr="00725E84">
        <w:rPr>
          <w:sz w:val="24"/>
          <w:szCs w:val="24"/>
        </w:rPr>
        <w:t xml:space="preserve"> planuje się zamontować </w:t>
      </w:r>
      <w:r w:rsidR="00E438A0" w:rsidRPr="00725E84">
        <w:rPr>
          <w:sz w:val="24"/>
          <w:szCs w:val="24"/>
        </w:rPr>
        <w:t>na konstrukcji wsporczej generatora PV</w:t>
      </w:r>
      <w:r w:rsidRPr="00725E84">
        <w:rPr>
          <w:sz w:val="24"/>
          <w:szCs w:val="24"/>
        </w:rPr>
        <w:t xml:space="preserve">. </w:t>
      </w:r>
    </w:p>
    <w:p w:rsidR="00DC0F4C" w:rsidRPr="00725E84" w:rsidRDefault="00DC0F4C" w:rsidP="00DC0F4C">
      <w:pPr>
        <w:numPr>
          <w:ilvl w:val="0"/>
          <w:numId w:val="5"/>
        </w:numPr>
        <w:rPr>
          <w:b/>
          <w:sz w:val="24"/>
          <w:szCs w:val="24"/>
        </w:rPr>
      </w:pPr>
      <w:r w:rsidRPr="00725E84">
        <w:rPr>
          <w:b/>
          <w:sz w:val="24"/>
          <w:szCs w:val="24"/>
        </w:rPr>
        <w:t>Rozdzielnica fotowoltaiczna</w:t>
      </w:r>
    </w:p>
    <w:p w:rsidR="00DC0F4C" w:rsidRPr="00725E84" w:rsidRDefault="00DC0F4C" w:rsidP="00151C2E">
      <w:pPr>
        <w:spacing w:line="360" w:lineRule="auto"/>
        <w:ind w:firstLine="708"/>
        <w:jc w:val="both"/>
        <w:rPr>
          <w:sz w:val="24"/>
          <w:szCs w:val="24"/>
        </w:rPr>
      </w:pPr>
      <w:r w:rsidRPr="00725E84">
        <w:rPr>
          <w:sz w:val="24"/>
          <w:szCs w:val="24"/>
        </w:rPr>
        <w:t xml:space="preserve">Rozdzielnica fotowoltaiczna </w:t>
      </w:r>
      <w:r w:rsidR="00E438A0" w:rsidRPr="00725E84">
        <w:rPr>
          <w:sz w:val="24"/>
          <w:szCs w:val="24"/>
        </w:rPr>
        <w:t>AC/</w:t>
      </w:r>
      <w:r w:rsidRPr="00725E84">
        <w:rPr>
          <w:sz w:val="24"/>
          <w:szCs w:val="24"/>
        </w:rPr>
        <w:t>DC PV</w:t>
      </w:r>
      <w:r w:rsidR="000A2DC5" w:rsidRPr="00725E84">
        <w:rPr>
          <w:sz w:val="24"/>
          <w:szCs w:val="24"/>
        </w:rPr>
        <w:t xml:space="preserve"> zlokalizowana będzie na konstrukcji wsporczej generatora, </w:t>
      </w:r>
      <w:r w:rsidR="00E438A0" w:rsidRPr="00725E84">
        <w:rPr>
          <w:sz w:val="24"/>
          <w:szCs w:val="24"/>
        </w:rPr>
        <w:t>obok miejsca montażu inwertera. Rozdzielnica z</w:t>
      </w:r>
      <w:r w:rsidR="000A2DC5" w:rsidRPr="00725E84">
        <w:rPr>
          <w:sz w:val="24"/>
          <w:szCs w:val="24"/>
        </w:rPr>
        <w:t xml:space="preserve">ostanie ona wykonana w formie obudowy z tworzywa sztucznego o wymiarach 60x60, w której zostanie </w:t>
      </w:r>
      <w:r w:rsidR="00E438A0" w:rsidRPr="00725E84">
        <w:rPr>
          <w:sz w:val="24"/>
          <w:szCs w:val="24"/>
        </w:rPr>
        <w:t>zamontowany zestaw</w:t>
      </w:r>
      <w:r w:rsidR="000A2DC5" w:rsidRPr="00725E84">
        <w:rPr>
          <w:sz w:val="24"/>
          <w:szCs w:val="24"/>
        </w:rPr>
        <w:t xml:space="preserve"> ogranicznikami przepięć</w:t>
      </w:r>
      <w:r w:rsidR="00E438A0" w:rsidRPr="00725E84">
        <w:rPr>
          <w:sz w:val="24"/>
          <w:szCs w:val="24"/>
        </w:rPr>
        <w:t xml:space="preserve"> AC, DC oraz rozłącznik główny po stronie AC</w:t>
      </w:r>
      <w:r w:rsidR="000A2DC5" w:rsidRPr="00725E84">
        <w:rPr>
          <w:sz w:val="24"/>
          <w:szCs w:val="24"/>
        </w:rPr>
        <w:t xml:space="preserve">. </w:t>
      </w:r>
      <w:r w:rsidRPr="00725E84">
        <w:rPr>
          <w:sz w:val="24"/>
          <w:szCs w:val="24"/>
        </w:rPr>
        <w:t>Nie przewiduje się montażu wyłącznika różnicowoprądowego.</w:t>
      </w:r>
    </w:p>
    <w:p w:rsidR="00DC0F4C" w:rsidRPr="00725E84" w:rsidRDefault="00DC0F4C" w:rsidP="00DC0F4C">
      <w:pPr>
        <w:spacing w:line="360" w:lineRule="auto"/>
        <w:ind w:firstLine="708"/>
        <w:jc w:val="both"/>
        <w:rPr>
          <w:sz w:val="24"/>
          <w:szCs w:val="24"/>
        </w:rPr>
      </w:pPr>
      <w:r w:rsidRPr="00725E84">
        <w:rPr>
          <w:sz w:val="24"/>
          <w:szCs w:val="24"/>
        </w:rPr>
        <w:t>Elementy systemu PV w oparciu o normę PN-HD 60364-7-712:2016 zabezpieczone zostaną przeciwporażeniowo z zastosowaniem samoczynnego wyłączenia zasilania poprzez wyłącznik nadprądowy po wykonaniu pomiarów impedancji pętli zwarcia w celu weryfikacji skuteczności jego działania.</w:t>
      </w:r>
    </w:p>
    <w:p w:rsidR="00DC0F4C" w:rsidRPr="00725E84" w:rsidRDefault="00DC0F4C" w:rsidP="00DC0F4C">
      <w:pPr>
        <w:spacing w:line="360" w:lineRule="auto"/>
        <w:ind w:firstLine="708"/>
        <w:jc w:val="both"/>
        <w:rPr>
          <w:sz w:val="24"/>
          <w:szCs w:val="24"/>
        </w:rPr>
      </w:pPr>
      <w:r w:rsidRPr="00725E84">
        <w:rPr>
          <w:sz w:val="24"/>
          <w:szCs w:val="24"/>
        </w:rPr>
        <w:t>Ochrona przed dotykiem bezpośrednim realizowana jest przez izolację podstawową oraz wszelkie działania ograniczające dostęp do elementów systemu PV (lokalizacja generatora poza zasięgiem dotyku oraz urządzenia wytwórcze w pomieszczeniach technicznych niedostępnych dla osób postronnych). Kable i przewody prowadzone będą pod ziemią lub w osłonach. Ochrona przed dotykiem pośrednim jest realizowana poprzez zastosowanie urządzeń w II klasie ochronności podwojonej izolacji kabli DC, uziemione połączenia wyrównawcze.</w:t>
      </w:r>
    </w:p>
    <w:p w:rsidR="00DC0F4C" w:rsidRPr="00725E84" w:rsidRDefault="00DC0F4C" w:rsidP="00DC0F4C">
      <w:pPr>
        <w:spacing w:line="360" w:lineRule="auto"/>
        <w:ind w:firstLine="708"/>
        <w:jc w:val="both"/>
        <w:rPr>
          <w:sz w:val="24"/>
          <w:szCs w:val="24"/>
        </w:rPr>
      </w:pPr>
      <w:r w:rsidRPr="00725E84">
        <w:rPr>
          <w:sz w:val="24"/>
          <w:szCs w:val="24"/>
        </w:rPr>
        <w:t xml:space="preserve">Rozdzielnica fotowoltaiczna zostanie wyposażona w tabliczki opisowe informujące </w:t>
      </w:r>
      <w:r w:rsidRPr="00725E84">
        <w:rPr>
          <w:sz w:val="24"/>
          <w:szCs w:val="24"/>
        </w:rPr>
        <w:br/>
        <w:t xml:space="preserve">o obecności napięcia w obwodzie DC pomimo wyłączenia urządzenia oraz o lokalizacji </w:t>
      </w:r>
      <w:r w:rsidRPr="00725E84">
        <w:rPr>
          <w:sz w:val="24"/>
          <w:szCs w:val="24"/>
        </w:rPr>
        <w:lastRenderedPageBreak/>
        <w:t xml:space="preserve">newralgicznych elementach zabezpieczających pozwalających na odłączenie instalacji od sieci. </w:t>
      </w:r>
    </w:p>
    <w:p w:rsidR="00F94EA6" w:rsidRPr="00725E84" w:rsidRDefault="002F289C" w:rsidP="00220F0F">
      <w:pPr>
        <w:spacing w:line="360" w:lineRule="auto"/>
        <w:jc w:val="center"/>
        <w:rPr>
          <w:sz w:val="24"/>
          <w:szCs w:val="24"/>
        </w:rPr>
      </w:pPr>
      <w:r w:rsidRPr="00725E84">
        <w:rPr>
          <w:noProof/>
          <w:sz w:val="24"/>
          <w:szCs w:val="24"/>
        </w:rPr>
        <w:drawing>
          <wp:inline distT="0" distB="0" distL="0" distR="0" wp14:anchorId="2F5E7FAF" wp14:editId="57553C1B">
            <wp:extent cx="5748655" cy="2361565"/>
            <wp:effectExtent l="0" t="0" r="0" b="0"/>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48655" cy="2361565"/>
                    </a:xfrm>
                    <a:prstGeom prst="rect">
                      <a:avLst/>
                    </a:prstGeom>
                    <a:noFill/>
                    <a:ln>
                      <a:noFill/>
                    </a:ln>
                  </pic:spPr>
                </pic:pic>
              </a:graphicData>
            </a:graphic>
          </wp:inline>
        </w:drawing>
      </w:r>
    </w:p>
    <w:p w:rsidR="00F94EA6" w:rsidRPr="00725E84" w:rsidRDefault="00DC0F4C" w:rsidP="00220F0F">
      <w:pPr>
        <w:spacing w:line="360" w:lineRule="auto"/>
        <w:ind w:firstLine="708"/>
        <w:jc w:val="both"/>
        <w:rPr>
          <w:sz w:val="24"/>
          <w:szCs w:val="24"/>
        </w:rPr>
      </w:pPr>
      <w:r w:rsidRPr="00725E84">
        <w:rPr>
          <w:sz w:val="24"/>
          <w:szCs w:val="24"/>
        </w:rPr>
        <w:t>Obok inwertera zostanie zamontowana karta informacyjna systemu wraz z instrukcją eksploatacji systemu i procedurą załączania oraz wyłączenia instalacji z ruchu.</w:t>
      </w:r>
    </w:p>
    <w:p w:rsidR="00290B67" w:rsidRPr="00725E84" w:rsidRDefault="00290B67" w:rsidP="00B11C2A">
      <w:pPr>
        <w:pStyle w:val="Akapitzlist"/>
        <w:numPr>
          <w:ilvl w:val="0"/>
          <w:numId w:val="5"/>
        </w:numPr>
        <w:spacing w:line="360" w:lineRule="auto"/>
        <w:ind w:left="284" w:hanging="284"/>
        <w:jc w:val="both"/>
        <w:rPr>
          <w:rFonts w:cstheme="minorHAnsi"/>
          <w:b/>
          <w:sz w:val="24"/>
          <w:szCs w:val="24"/>
        </w:rPr>
      </w:pPr>
      <w:r w:rsidRPr="00725E84">
        <w:rPr>
          <w:rFonts w:cstheme="minorHAnsi"/>
          <w:b/>
          <w:sz w:val="24"/>
          <w:szCs w:val="24"/>
        </w:rPr>
        <w:t>Magazynowanie energii elektrycznej</w:t>
      </w:r>
    </w:p>
    <w:p w:rsidR="00B11C2A" w:rsidRPr="00725E84" w:rsidRDefault="00290B67" w:rsidP="00B11C2A">
      <w:pPr>
        <w:spacing w:line="360" w:lineRule="auto"/>
        <w:ind w:firstLine="785"/>
        <w:jc w:val="both"/>
        <w:rPr>
          <w:rFonts w:cstheme="minorHAnsi"/>
          <w:sz w:val="24"/>
          <w:szCs w:val="24"/>
        </w:rPr>
      </w:pPr>
      <w:r w:rsidRPr="00725E84">
        <w:rPr>
          <w:rFonts w:cstheme="minorHAnsi"/>
          <w:sz w:val="24"/>
          <w:szCs w:val="24"/>
        </w:rPr>
        <w:t>Projektuje się magazyn energii</w:t>
      </w:r>
      <w:r w:rsidR="0062559D" w:rsidRPr="00725E84">
        <w:rPr>
          <w:rFonts w:cstheme="minorHAnsi"/>
          <w:sz w:val="24"/>
          <w:szCs w:val="24"/>
        </w:rPr>
        <w:t xml:space="preserve"> o pojemności 10 kWh dla każdego z inwerterów</w:t>
      </w:r>
      <w:r w:rsidRPr="00725E84">
        <w:rPr>
          <w:rFonts w:cstheme="minorHAnsi"/>
          <w:sz w:val="24"/>
          <w:szCs w:val="24"/>
        </w:rPr>
        <w:t xml:space="preserve">, </w:t>
      </w:r>
      <w:r w:rsidR="00F11EFC" w:rsidRPr="00725E84">
        <w:rPr>
          <w:rFonts w:cstheme="minorHAnsi"/>
          <w:sz w:val="24"/>
          <w:szCs w:val="24"/>
        </w:rPr>
        <w:t xml:space="preserve">zapewniający możliwość magazynowania nadwyżek energii elektrycznej w okresie aktywności Słońca oraz jej wykorzystywanie w okresie nocnym na potrzeby oświetlenia lub w formie zabezpieczenia </w:t>
      </w:r>
      <w:r w:rsidR="000C5769" w:rsidRPr="00725E84">
        <w:rPr>
          <w:rFonts w:cstheme="minorHAnsi"/>
          <w:sz w:val="24"/>
          <w:szCs w:val="24"/>
        </w:rPr>
        <w:t>krytycznych</w:t>
      </w:r>
      <w:r w:rsidR="00F26478" w:rsidRPr="00725E84">
        <w:rPr>
          <w:rFonts w:cstheme="minorHAnsi"/>
          <w:sz w:val="24"/>
          <w:szCs w:val="24"/>
        </w:rPr>
        <w:t xml:space="preserve"> obwodów elektrycznych w przypad</w:t>
      </w:r>
      <w:r w:rsidR="00B11C2A" w:rsidRPr="00725E84">
        <w:rPr>
          <w:rFonts w:cstheme="minorHAnsi"/>
          <w:sz w:val="24"/>
          <w:szCs w:val="24"/>
        </w:rPr>
        <w:t>ku zaniku zasilania sieciowego.</w:t>
      </w:r>
    </w:p>
    <w:p w:rsidR="00241078" w:rsidRPr="00725E84" w:rsidRDefault="00241078" w:rsidP="00B11C2A">
      <w:pPr>
        <w:spacing w:line="360" w:lineRule="auto"/>
        <w:ind w:firstLine="785"/>
        <w:jc w:val="both"/>
        <w:rPr>
          <w:rFonts w:cstheme="minorHAnsi"/>
          <w:sz w:val="24"/>
          <w:szCs w:val="24"/>
        </w:rPr>
      </w:pPr>
    </w:p>
    <w:p w:rsidR="00241078" w:rsidRPr="00725E84" w:rsidRDefault="00241078" w:rsidP="00B11C2A">
      <w:pPr>
        <w:spacing w:line="360" w:lineRule="auto"/>
        <w:ind w:firstLine="785"/>
        <w:jc w:val="both"/>
        <w:rPr>
          <w:rFonts w:cstheme="minorHAnsi"/>
          <w:sz w:val="24"/>
          <w:szCs w:val="24"/>
        </w:rPr>
      </w:pPr>
    </w:p>
    <w:p w:rsidR="00241078" w:rsidRPr="00725E84" w:rsidRDefault="00241078" w:rsidP="00B11C2A">
      <w:pPr>
        <w:spacing w:line="360" w:lineRule="auto"/>
        <w:ind w:firstLine="785"/>
        <w:jc w:val="both"/>
        <w:rPr>
          <w:rFonts w:cstheme="minorHAnsi"/>
          <w:sz w:val="24"/>
          <w:szCs w:val="24"/>
        </w:rPr>
      </w:pPr>
    </w:p>
    <w:p w:rsidR="00241078" w:rsidRPr="00725E84" w:rsidRDefault="00241078" w:rsidP="00B11C2A">
      <w:pPr>
        <w:spacing w:line="360" w:lineRule="auto"/>
        <w:ind w:firstLine="785"/>
        <w:jc w:val="both"/>
        <w:rPr>
          <w:rFonts w:cstheme="minorHAnsi"/>
          <w:sz w:val="24"/>
          <w:szCs w:val="24"/>
        </w:rPr>
      </w:pPr>
    </w:p>
    <w:p w:rsidR="00241078" w:rsidRPr="00725E84" w:rsidRDefault="00241078" w:rsidP="00B11C2A">
      <w:pPr>
        <w:spacing w:line="360" w:lineRule="auto"/>
        <w:ind w:firstLine="785"/>
        <w:jc w:val="both"/>
        <w:rPr>
          <w:rFonts w:cstheme="minorHAnsi"/>
          <w:sz w:val="24"/>
          <w:szCs w:val="24"/>
        </w:rPr>
      </w:pPr>
    </w:p>
    <w:p w:rsidR="00241078" w:rsidRPr="00725E84" w:rsidRDefault="00241078" w:rsidP="00B11C2A">
      <w:pPr>
        <w:spacing w:line="360" w:lineRule="auto"/>
        <w:ind w:firstLine="785"/>
        <w:jc w:val="both"/>
        <w:rPr>
          <w:rFonts w:cstheme="minorHAnsi"/>
          <w:sz w:val="24"/>
          <w:szCs w:val="24"/>
        </w:rPr>
      </w:pPr>
    </w:p>
    <w:p w:rsidR="00241078" w:rsidRPr="00725E84" w:rsidRDefault="00241078" w:rsidP="00B11C2A">
      <w:pPr>
        <w:spacing w:line="360" w:lineRule="auto"/>
        <w:ind w:firstLine="785"/>
        <w:jc w:val="both"/>
        <w:rPr>
          <w:rFonts w:cstheme="minorHAnsi"/>
          <w:sz w:val="24"/>
          <w:szCs w:val="24"/>
        </w:rPr>
      </w:pPr>
    </w:p>
    <w:p w:rsidR="00241078" w:rsidRPr="00725E84" w:rsidRDefault="00241078" w:rsidP="00B11C2A">
      <w:pPr>
        <w:spacing w:line="360" w:lineRule="auto"/>
        <w:ind w:firstLine="785"/>
        <w:jc w:val="both"/>
        <w:rPr>
          <w:rFonts w:cstheme="minorHAnsi"/>
          <w:sz w:val="24"/>
          <w:szCs w:val="24"/>
        </w:rPr>
      </w:pPr>
    </w:p>
    <w:p w:rsidR="00633021" w:rsidRPr="00725E84" w:rsidRDefault="00EE089F" w:rsidP="00DB382C">
      <w:pPr>
        <w:pStyle w:val="Nagwek1"/>
        <w:numPr>
          <w:ilvl w:val="0"/>
          <w:numId w:val="3"/>
        </w:numPr>
        <w:rPr>
          <w:rFonts w:asciiTheme="minorHAnsi" w:hAnsiTheme="minorHAnsi" w:cstheme="minorHAnsi"/>
        </w:rPr>
      </w:pPr>
      <w:bookmarkStart w:id="11" w:name="_Toc129589078"/>
      <w:r w:rsidRPr="00725E84">
        <w:rPr>
          <w:rFonts w:asciiTheme="minorHAnsi" w:hAnsiTheme="minorHAnsi" w:cstheme="minorHAnsi"/>
        </w:rPr>
        <w:lastRenderedPageBreak/>
        <w:t xml:space="preserve">Plan </w:t>
      </w:r>
      <w:r w:rsidR="00A569BF" w:rsidRPr="00725E84">
        <w:rPr>
          <w:rFonts w:asciiTheme="minorHAnsi" w:hAnsiTheme="minorHAnsi" w:cstheme="minorHAnsi"/>
        </w:rPr>
        <w:t>sytuacyjny</w:t>
      </w:r>
      <w:r w:rsidR="008F65E4" w:rsidRPr="00725E84">
        <w:rPr>
          <w:rFonts w:asciiTheme="minorHAnsi" w:hAnsiTheme="minorHAnsi" w:cstheme="minorHAnsi"/>
        </w:rPr>
        <w:t xml:space="preserve"> -</w:t>
      </w:r>
      <w:r w:rsidR="00EF3779" w:rsidRPr="00725E84">
        <w:rPr>
          <w:rFonts w:asciiTheme="minorHAnsi" w:hAnsiTheme="minorHAnsi" w:cstheme="minorHAnsi"/>
        </w:rPr>
        <w:t xml:space="preserve"> rozmieszczenie</w:t>
      </w:r>
      <w:r w:rsidR="00DD3313" w:rsidRPr="00725E84">
        <w:rPr>
          <w:rFonts w:asciiTheme="minorHAnsi" w:hAnsiTheme="minorHAnsi" w:cstheme="minorHAnsi"/>
        </w:rPr>
        <w:t xml:space="preserve"> </w:t>
      </w:r>
      <w:r w:rsidR="003D4C0E" w:rsidRPr="00725E84">
        <w:rPr>
          <w:rFonts w:asciiTheme="minorHAnsi" w:hAnsiTheme="minorHAnsi" w:cstheme="minorHAnsi"/>
        </w:rPr>
        <w:t xml:space="preserve"> i opis </w:t>
      </w:r>
      <w:r w:rsidR="00DD3313" w:rsidRPr="00725E84">
        <w:rPr>
          <w:rFonts w:asciiTheme="minorHAnsi" w:hAnsiTheme="minorHAnsi" w:cstheme="minorHAnsi"/>
        </w:rPr>
        <w:t>elementów instalacji fotowoltaicznej</w:t>
      </w:r>
      <w:bookmarkEnd w:id="11"/>
    </w:p>
    <w:p w:rsidR="0062559D" w:rsidRPr="00725E84" w:rsidRDefault="0062559D" w:rsidP="0062559D"/>
    <w:p w:rsidR="00CC624B" w:rsidRPr="00127B44" w:rsidRDefault="00914846" w:rsidP="00127B44">
      <w:pPr>
        <w:ind w:firstLine="708"/>
      </w:pPr>
      <w:r w:rsidRPr="00725E84">
        <w:t xml:space="preserve">Poniżej pokazano rozkład modułów PV </w:t>
      </w:r>
      <w:r w:rsidR="00FE4041" w:rsidRPr="00725E84">
        <w:t>na obszarze objętym zamierzeniem inwestycyjnym</w:t>
      </w:r>
    </w:p>
    <w:p w:rsidR="00252EB2" w:rsidRPr="00725E84" w:rsidRDefault="00CD0DFF" w:rsidP="005E4111">
      <w:pPr>
        <w:spacing w:line="360" w:lineRule="auto"/>
        <w:rPr>
          <w:rFonts w:cstheme="minorHAnsi"/>
          <w:sz w:val="24"/>
          <w:szCs w:val="24"/>
        </w:rPr>
      </w:pPr>
      <w:r>
        <w:rPr>
          <w:rFonts w:cstheme="minorHAnsi"/>
          <w:noProof/>
          <w:sz w:val="24"/>
          <w:szCs w:val="24"/>
        </w:rPr>
        <w:drawing>
          <wp:inline distT="0" distB="0" distL="0" distR="0">
            <wp:extent cx="5753735" cy="4261485"/>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3735" cy="4261485"/>
                    </a:xfrm>
                    <a:prstGeom prst="rect">
                      <a:avLst/>
                    </a:prstGeom>
                    <a:noFill/>
                    <a:ln>
                      <a:noFill/>
                    </a:ln>
                  </pic:spPr>
                </pic:pic>
              </a:graphicData>
            </a:graphic>
          </wp:inline>
        </w:drawing>
      </w:r>
    </w:p>
    <w:p w:rsidR="0011058B" w:rsidRPr="00725E84" w:rsidRDefault="0011058B" w:rsidP="005E4111">
      <w:pPr>
        <w:spacing w:line="360" w:lineRule="auto"/>
        <w:rPr>
          <w:rFonts w:cstheme="minorHAnsi"/>
          <w:sz w:val="24"/>
          <w:szCs w:val="24"/>
        </w:rPr>
      </w:pPr>
    </w:p>
    <w:p w:rsidR="00914846" w:rsidRPr="00725E84" w:rsidRDefault="00914846" w:rsidP="00252EB2">
      <w:pPr>
        <w:spacing w:line="360" w:lineRule="auto"/>
        <w:ind w:firstLine="708"/>
        <w:rPr>
          <w:rFonts w:cstheme="minorHAnsi"/>
          <w:sz w:val="24"/>
          <w:szCs w:val="24"/>
        </w:rPr>
      </w:pPr>
      <w:r w:rsidRPr="00725E84">
        <w:rPr>
          <w:rFonts w:cstheme="minorHAnsi"/>
          <w:sz w:val="24"/>
          <w:szCs w:val="24"/>
        </w:rPr>
        <w:t>Poniżej pokazano rozkład infrastruktury technicznej wewnątrz budynku.</w:t>
      </w:r>
    </w:p>
    <w:p w:rsidR="00914846" w:rsidRPr="00725E84" w:rsidRDefault="002E1655" w:rsidP="005E4111">
      <w:pPr>
        <w:spacing w:line="360" w:lineRule="auto"/>
        <w:rPr>
          <w:rFonts w:cstheme="minorHAnsi"/>
          <w:sz w:val="24"/>
          <w:szCs w:val="24"/>
        </w:rPr>
      </w:pPr>
      <w:r w:rsidRPr="00725E84">
        <w:rPr>
          <w:rFonts w:cstheme="minorHAnsi"/>
          <w:noProof/>
          <w:sz w:val="24"/>
          <w:szCs w:val="24"/>
        </w:rPr>
        <w:lastRenderedPageBreak/>
        <w:drawing>
          <wp:inline distT="0" distB="0" distL="0" distR="0" wp14:anchorId="695FEB27" wp14:editId="1FCD3127">
            <wp:extent cx="5756910" cy="5176520"/>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56910" cy="5176520"/>
                    </a:xfrm>
                    <a:prstGeom prst="rect">
                      <a:avLst/>
                    </a:prstGeom>
                    <a:noFill/>
                    <a:ln>
                      <a:noFill/>
                    </a:ln>
                  </pic:spPr>
                </pic:pic>
              </a:graphicData>
            </a:graphic>
          </wp:inline>
        </w:drawing>
      </w:r>
    </w:p>
    <w:p w:rsidR="0011058B" w:rsidRPr="00725E84" w:rsidRDefault="0011058B" w:rsidP="005E4111">
      <w:pPr>
        <w:spacing w:line="360" w:lineRule="auto"/>
        <w:rPr>
          <w:rFonts w:cstheme="minorHAnsi"/>
          <w:sz w:val="24"/>
          <w:szCs w:val="24"/>
        </w:rPr>
      </w:pPr>
    </w:p>
    <w:p w:rsidR="00E14025" w:rsidRPr="00725E84" w:rsidRDefault="00DE1F4C" w:rsidP="0011058B">
      <w:pPr>
        <w:spacing w:line="360" w:lineRule="auto"/>
        <w:ind w:firstLine="708"/>
        <w:jc w:val="both"/>
        <w:rPr>
          <w:rFonts w:cstheme="minorHAnsi"/>
          <w:iCs/>
          <w:sz w:val="24"/>
          <w:szCs w:val="24"/>
        </w:rPr>
      </w:pPr>
      <w:r w:rsidRPr="00725E84">
        <w:rPr>
          <w:rFonts w:cstheme="minorHAnsi"/>
          <w:iCs/>
          <w:sz w:val="24"/>
          <w:szCs w:val="24"/>
        </w:rPr>
        <w:t>Prowadząc akcję gaśniczą należy uwzględnić obecność naładowanych akumulatorów w pomieszczeniu technicznym prz</w:t>
      </w:r>
      <w:r w:rsidR="0011058B" w:rsidRPr="00725E84">
        <w:rPr>
          <w:rFonts w:cstheme="minorHAnsi"/>
          <w:iCs/>
          <w:sz w:val="24"/>
          <w:szCs w:val="24"/>
        </w:rPr>
        <w:t>eznaczonym do ich posadowienia.</w:t>
      </w:r>
    </w:p>
    <w:p w:rsidR="0011058B" w:rsidRPr="00725E84" w:rsidRDefault="002E1655" w:rsidP="003E6D6F">
      <w:pPr>
        <w:spacing w:line="360" w:lineRule="auto"/>
        <w:ind w:firstLine="708"/>
        <w:jc w:val="both"/>
        <w:rPr>
          <w:rFonts w:cstheme="minorHAnsi"/>
          <w:iCs/>
          <w:sz w:val="24"/>
          <w:szCs w:val="24"/>
        </w:rPr>
      </w:pPr>
      <w:r w:rsidRPr="00725E84">
        <w:rPr>
          <w:rFonts w:cstheme="minorHAnsi"/>
          <w:iCs/>
          <w:sz w:val="24"/>
          <w:szCs w:val="24"/>
        </w:rPr>
        <w:t xml:space="preserve">Obecnie rozłącznik pożarowy znajduje się obok złącza licznikowego. Należy zastosować rozłącznik certyfikowany oraz dodatkowo zamontować rozłącznik pożarowy na elewacji budynku od strony południowej na linii zasilającej instalację PV oraz rozłącznik pożarowy odcinający dopływ energii z baterii do </w:t>
      </w:r>
      <w:r w:rsidR="00A75600" w:rsidRPr="00725E84">
        <w:rPr>
          <w:rFonts w:cstheme="minorHAnsi"/>
          <w:iCs/>
          <w:sz w:val="24"/>
          <w:szCs w:val="24"/>
        </w:rPr>
        <w:t xml:space="preserve">inwerterów hybrydowych. Rozłączniki należy połączyć ze sobą tak aby zadziałanie na jeden z rozłączników spowodowało zadziałanie pozostałych.  </w:t>
      </w:r>
      <w:r w:rsidRPr="00725E84">
        <w:rPr>
          <w:rFonts w:cstheme="minorHAnsi"/>
          <w:iCs/>
          <w:sz w:val="24"/>
          <w:szCs w:val="24"/>
        </w:rPr>
        <w:t xml:space="preserve">Zadziałanie na przycisk </w:t>
      </w:r>
      <w:r w:rsidR="007449E8" w:rsidRPr="00725E84">
        <w:rPr>
          <w:rFonts w:cstheme="minorHAnsi"/>
          <w:iCs/>
          <w:sz w:val="24"/>
          <w:szCs w:val="24"/>
        </w:rPr>
        <w:t>POŻ (zbicie szybki zabezpieczającej) powoduje wyłączenie</w:t>
      </w:r>
      <w:r w:rsidR="0088253B" w:rsidRPr="00725E84">
        <w:rPr>
          <w:rFonts w:cstheme="minorHAnsi"/>
          <w:iCs/>
          <w:sz w:val="24"/>
          <w:szCs w:val="24"/>
        </w:rPr>
        <w:t xml:space="preserve"> wyłącznika </w:t>
      </w:r>
      <w:r w:rsidR="0022225A" w:rsidRPr="00725E84">
        <w:rPr>
          <w:rFonts w:cstheme="minorHAnsi"/>
          <w:iCs/>
          <w:sz w:val="24"/>
          <w:szCs w:val="24"/>
        </w:rPr>
        <w:t>DC pomiędzy generatorem i inwerterem oraz baterią i inwerterem</w:t>
      </w:r>
      <w:r w:rsidR="00A75600" w:rsidRPr="00725E84">
        <w:rPr>
          <w:rFonts w:cstheme="minorHAnsi"/>
          <w:iCs/>
          <w:sz w:val="24"/>
          <w:szCs w:val="24"/>
        </w:rPr>
        <w:t>, co powoduje odcięcie falowników</w:t>
      </w:r>
      <w:r w:rsidR="0022225A" w:rsidRPr="00725E84">
        <w:rPr>
          <w:rFonts w:cstheme="minorHAnsi"/>
          <w:iCs/>
          <w:sz w:val="24"/>
          <w:szCs w:val="24"/>
        </w:rPr>
        <w:t xml:space="preserve"> od źródła zasilania oraz uniemożl</w:t>
      </w:r>
      <w:r w:rsidR="00E14025" w:rsidRPr="00725E84">
        <w:rPr>
          <w:rFonts w:cstheme="minorHAnsi"/>
          <w:iCs/>
          <w:sz w:val="24"/>
          <w:szCs w:val="24"/>
        </w:rPr>
        <w:t>iwienie jego pracy w trybie OFF-GRID</w:t>
      </w:r>
      <w:r w:rsidR="0011058B" w:rsidRPr="00725E84">
        <w:rPr>
          <w:rFonts w:cstheme="minorHAnsi"/>
          <w:iCs/>
          <w:sz w:val="24"/>
          <w:szCs w:val="24"/>
        </w:rPr>
        <w:t>.</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7401"/>
      </w:tblGrid>
      <w:tr w:rsidR="00E14025" w:rsidRPr="00725E84" w:rsidTr="005D2A71">
        <w:tc>
          <w:tcPr>
            <w:tcW w:w="1809" w:type="dxa"/>
            <w:vAlign w:val="center"/>
          </w:tcPr>
          <w:p w:rsidR="00E14025" w:rsidRPr="00725E84" w:rsidRDefault="00E14025" w:rsidP="005D2A71">
            <w:pPr>
              <w:pStyle w:val="Akapitzlist"/>
              <w:spacing w:line="360" w:lineRule="auto"/>
              <w:ind w:left="0"/>
              <w:jc w:val="center"/>
              <w:rPr>
                <w:rFonts w:cstheme="minorHAnsi"/>
                <w:color w:val="FF0000"/>
                <w:sz w:val="24"/>
                <w:szCs w:val="24"/>
              </w:rPr>
            </w:pPr>
            <w:r w:rsidRPr="00725E84">
              <w:rPr>
                <w:rFonts w:cstheme="minorHAnsi"/>
                <w:noProof/>
                <w:color w:val="FF0000"/>
                <w:sz w:val="24"/>
                <w:szCs w:val="24"/>
              </w:rPr>
              <w:lastRenderedPageBreak/>
              <w:drawing>
                <wp:inline distT="0" distB="0" distL="0" distR="0" wp14:anchorId="1DE373EC" wp14:editId="39E2D48A">
                  <wp:extent cx="903264" cy="797442"/>
                  <wp:effectExtent l="19050" t="0" r="0" b="0"/>
                  <wp:docPr id="18" name="Obraz 3" descr="uwag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waga.png"/>
                          <pic:cNvPicPr/>
                        </pic:nvPicPr>
                        <pic:blipFill>
                          <a:blip r:embed="rId13" cstate="print"/>
                          <a:stretch>
                            <a:fillRect/>
                          </a:stretch>
                        </pic:blipFill>
                        <pic:spPr>
                          <a:xfrm>
                            <a:off x="0" y="0"/>
                            <a:ext cx="903363" cy="797530"/>
                          </a:xfrm>
                          <a:prstGeom prst="rect">
                            <a:avLst/>
                          </a:prstGeom>
                        </pic:spPr>
                      </pic:pic>
                    </a:graphicData>
                  </a:graphic>
                </wp:inline>
              </w:drawing>
            </w:r>
          </w:p>
        </w:tc>
        <w:tc>
          <w:tcPr>
            <w:tcW w:w="7401" w:type="dxa"/>
            <w:vAlign w:val="center"/>
          </w:tcPr>
          <w:p w:rsidR="00E14025" w:rsidRPr="00725E84" w:rsidRDefault="00E14025" w:rsidP="00E14025">
            <w:pPr>
              <w:pStyle w:val="Akapitzlist"/>
              <w:spacing w:line="360" w:lineRule="auto"/>
              <w:ind w:left="0"/>
              <w:jc w:val="both"/>
              <w:rPr>
                <w:rFonts w:cstheme="minorHAnsi"/>
                <w:b/>
                <w:sz w:val="24"/>
                <w:szCs w:val="24"/>
              </w:rPr>
            </w:pPr>
            <w:r w:rsidRPr="00725E84">
              <w:rPr>
                <w:rFonts w:cstheme="minorHAnsi"/>
                <w:b/>
                <w:sz w:val="24"/>
                <w:szCs w:val="24"/>
              </w:rPr>
              <w:t>Należy bezwzględnie oznakować przyciski pożarowe oraz pomieszczenie techniczne, w którym przewidziano montaż akumulatorów oraz rozdzielnice fotowoltaiczne AC/DC PV odpowiednimi tabliczkami z informacją o obecności akumulatorów w pomieszczeniu. Należy oznakować elementy systemu PV tabliczkami z informacją o możliwości wystąpienia niebezpiecznego napięcia pomimo wyłączenia zasilania budynku.</w:t>
            </w:r>
          </w:p>
        </w:tc>
      </w:tr>
    </w:tbl>
    <w:p w:rsidR="00443018" w:rsidRPr="00725E84" w:rsidRDefault="00443018" w:rsidP="002C12EC">
      <w:pPr>
        <w:pStyle w:val="Nagwek1"/>
        <w:numPr>
          <w:ilvl w:val="0"/>
          <w:numId w:val="3"/>
        </w:numPr>
        <w:tabs>
          <w:tab w:val="left" w:pos="142"/>
        </w:tabs>
        <w:ind w:left="0"/>
        <w:jc w:val="both"/>
        <w:rPr>
          <w:rFonts w:asciiTheme="minorHAnsi" w:hAnsiTheme="minorHAnsi" w:cstheme="minorHAnsi"/>
        </w:rPr>
      </w:pPr>
      <w:bookmarkStart w:id="12" w:name="_Toc129589079"/>
      <w:r w:rsidRPr="00725E84">
        <w:rPr>
          <w:rFonts w:asciiTheme="minorHAnsi" w:hAnsiTheme="minorHAnsi" w:cstheme="minorHAnsi"/>
        </w:rPr>
        <w:t>Schemat przyłączenia instalacji PV do sieci elektroenergetycznej</w:t>
      </w:r>
      <w:bookmarkEnd w:id="12"/>
    </w:p>
    <w:p w:rsidR="00DB7782" w:rsidRPr="00725E84" w:rsidRDefault="00DB7782" w:rsidP="00E71A5D">
      <w:pPr>
        <w:pStyle w:val="Akapitzlist"/>
        <w:spacing w:line="360" w:lineRule="auto"/>
        <w:ind w:left="0"/>
        <w:jc w:val="both"/>
        <w:rPr>
          <w:rFonts w:cstheme="minorHAnsi"/>
          <w:sz w:val="24"/>
          <w:szCs w:val="24"/>
        </w:rPr>
      </w:pPr>
    </w:p>
    <w:p w:rsidR="00DB7782" w:rsidRPr="00725E84" w:rsidRDefault="00C87006" w:rsidP="00DB7782">
      <w:pPr>
        <w:pStyle w:val="Akapitzlist"/>
        <w:spacing w:line="360" w:lineRule="auto"/>
        <w:ind w:left="0" w:firstLine="708"/>
        <w:jc w:val="both"/>
        <w:rPr>
          <w:rFonts w:cstheme="minorHAnsi"/>
          <w:sz w:val="24"/>
          <w:szCs w:val="24"/>
        </w:rPr>
      </w:pPr>
      <w:r w:rsidRPr="00725E84">
        <w:rPr>
          <w:rFonts w:cstheme="minorHAnsi"/>
          <w:sz w:val="24"/>
          <w:szCs w:val="24"/>
        </w:rPr>
        <w:t>Poniżej koncepcja montażu systemu fotowoltaicznego z magazynem energii elektrycznej</w:t>
      </w:r>
      <w:r w:rsidR="00DB7782" w:rsidRPr="00725E84">
        <w:rPr>
          <w:rFonts w:cstheme="minorHAnsi"/>
          <w:sz w:val="24"/>
          <w:szCs w:val="24"/>
        </w:rPr>
        <w:t xml:space="preserve">. </w:t>
      </w:r>
      <w:r w:rsidRPr="00725E84">
        <w:rPr>
          <w:rFonts w:cstheme="minorHAnsi"/>
          <w:sz w:val="24"/>
          <w:szCs w:val="24"/>
        </w:rPr>
        <w:t xml:space="preserve"> Szczegóły połączenia prezentuje załącznik nr 1 do niniejszego opracowania.</w:t>
      </w:r>
    </w:p>
    <w:p w:rsidR="000D14E9" w:rsidRPr="00725E84" w:rsidRDefault="00C87006" w:rsidP="00C87006">
      <w:pPr>
        <w:pStyle w:val="Akapitzlist"/>
        <w:spacing w:line="360" w:lineRule="auto"/>
        <w:ind w:left="0"/>
        <w:jc w:val="both"/>
        <w:rPr>
          <w:rFonts w:cstheme="minorHAnsi"/>
          <w:sz w:val="24"/>
          <w:szCs w:val="24"/>
        </w:rPr>
      </w:pPr>
      <w:r w:rsidRPr="00725E84">
        <w:rPr>
          <w:rFonts w:cstheme="minorHAnsi"/>
          <w:noProof/>
          <w:sz w:val="24"/>
          <w:szCs w:val="24"/>
        </w:rPr>
        <w:drawing>
          <wp:inline distT="0" distB="0" distL="0" distR="0" wp14:anchorId="4E0087A0" wp14:editId="055FE8A2">
            <wp:extent cx="5756910" cy="241744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56910" cy="2417445"/>
                    </a:xfrm>
                    <a:prstGeom prst="rect">
                      <a:avLst/>
                    </a:prstGeom>
                    <a:noFill/>
                    <a:ln>
                      <a:noFill/>
                    </a:ln>
                  </pic:spPr>
                </pic:pic>
              </a:graphicData>
            </a:graphic>
          </wp:inline>
        </w:drawing>
      </w:r>
    </w:p>
    <w:p w:rsidR="00C87006" w:rsidRPr="00725E84" w:rsidRDefault="00C87006" w:rsidP="00C87006">
      <w:pPr>
        <w:pStyle w:val="Akapitzlist"/>
        <w:spacing w:line="360" w:lineRule="auto"/>
        <w:ind w:left="0"/>
        <w:jc w:val="both"/>
        <w:rPr>
          <w:rFonts w:cstheme="minorHAnsi"/>
          <w:sz w:val="24"/>
          <w:szCs w:val="24"/>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16"/>
        <w:gridCol w:w="7431"/>
      </w:tblGrid>
      <w:tr w:rsidR="000D14E9" w:rsidRPr="00725E84" w:rsidTr="002B0FBE">
        <w:trPr>
          <w:trHeight w:val="1839"/>
        </w:trPr>
        <w:tc>
          <w:tcPr>
            <w:tcW w:w="1816" w:type="dxa"/>
            <w:vAlign w:val="center"/>
          </w:tcPr>
          <w:p w:rsidR="000D14E9" w:rsidRPr="00725E84" w:rsidRDefault="000D14E9" w:rsidP="00864C47">
            <w:pPr>
              <w:pStyle w:val="Akapitzlist"/>
              <w:spacing w:line="360" w:lineRule="auto"/>
              <w:ind w:left="0"/>
              <w:jc w:val="center"/>
              <w:rPr>
                <w:rFonts w:cstheme="minorHAnsi"/>
                <w:color w:val="FF0000"/>
                <w:sz w:val="24"/>
                <w:szCs w:val="24"/>
              </w:rPr>
            </w:pPr>
            <w:r w:rsidRPr="00725E84">
              <w:rPr>
                <w:rFonts w:cstheme="minorHAnsi"/>
                <w:noProof/>
                <w:color w:val="FF0000"/>
                <w:sz w:val="24"/>
                <w:szCs w:val="24"/>
              </w:rPr>
              <w:drawing>
                <wp:inline distT="0" distB="0" distL="0" distR="0" wp14:anchorId="4B6C4AB8" wp14:editId="147B53B5">
                  <wp:extent cx="903264" cy="797442"/>
                  <wp:effectExtent l="19050" t="0" r="0" b="0"/>
                  <wp:docPr id="23" name="Obraz 3" descr="uwag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waga.png"/>
                          <pic:cNvPicPr/>
                        </pic:nvPicPr>
                        <pic:blipFill>
                          <a:blip r:embed="rId13" cstate="print"/>
                          <a:stretch>
                            <a:fillRect/>
                          </a:stretch>
                        </pic:blipFill>
                        <pic:spPr>
                          <a:xfrm>
                            <a:off x="0" y="0"/>
                            <a:ext cx="903363" cy="797530"/>
                          </a:xfrm>
                          <a:prstGeom prst="rect">
                            <a:avLst/>
                          </a:prstGeom>
                        </pic:spPr>
                      </pic:pic>
                    </a:graphicData>
                  </a:graphic>
                </wp:inline>
              </w:drawing>
            </w:r>
          </w:p>
        </w:tc>
        <w:tc>
          <w:tcPr>
            <w:tcW w:w="7431" w:type="dxa"/>
            <w:vAlign w:val="center"/>
          </w:tcPr>
          <w:p w:rsidR="000D14E9" w:rsidRPr="00725E84" w:rsidRDefault="000D14E9" w:rsidP="000D14E9">
            <w:pPr>
              <w:spacing w:line="360" w:lineRule="auto"/>
              <w:jc w:val="both"/>
              <w:rPr>
                <w:rFonts w:cstheme="minorHAnsi"/>
                <w:b/>
                <w:sz w:val="24"/>
                <w:szCs w:val="24"/>
              </w:rPr>
            </w:pPr>
            <w:r w:rsidRPr="00725E84">
              <w:rPr>
                <w:rFonts w:cstheme="minorHAnsi"/>
                <w:b/>
                <w:sz w:val="24"/>
                <w:szCs w:val="24"/>
              </w:rPr>
              <w:t>Przy podłączeniu instalacji elektrycznej należy uwzględniać wytyczne montażowe zawarte w instrukcjach inwertera, magazynu energii oraz modułów PV oraz dokładnie je przestudiować przed rozpoczęciem prac.</w:t>
            </w:r>
          </w:p>
          <w:p w:rsidR="000D14E9" w:rsidRPr="00725E84" w:rsidRDefault="000D14E9" w:rsidP="000D14E9">
            <w:pPr>
              <w:spacing w:line="360" w:lineRule="auto"/>
              <w:jc w:val="both"/>
              <w:rPr>
                <w:rFonts w:cstheme="minorHAnsi"/>
                <w:b/>
                <w:sz w:val="24"/>
                <w:szCs w:val="24"/>
              </w:rPr>
            </w:pPr>
            <w:r w:rsidRPr="00725E84">
              <w:rPr>
                <w:rFonts w:cstheme="minorHAnsi"/>
                <w:b/>
                <w:sz w:val="24"/>
                <w:szCs w:val="24"/>
              </w:rPr>
              <w:t>Nie zastosowanie się do instrukcji grozi utratą zdrowia lub życia.</w:t>
            </w:r>
          </w:p>
          <w:p w:rsidR="000D14E9" w:rsidRPr="00725E84" w:rsidRDefault="000D14E9" w:rsidP="00864C47">
            <w:pPr>
              <w:pStyle w:val="Akapitzlist"/>
              <w:spacing w:line="360" w:lineRule="auto"/>
              <w:ind w:left="0"/>
              <w:jc w:val="both"/>
              <w:rPr>
                <w:rFonts w:cstheme="minorHAnsi"/>
                <w:b/>
                <w:sz w:val="24"/>
                <w:szCs w:val="24"/>
              </w:rPr>
            </w:pPr>
          </w:p>
        </w:tc>
      </w:tr>
    </w:tbl>
    <w:p w:rsidR="00991146" w:rsidRPr="00725E84" w:rsidRDefault="00483F11" w:rsidP="00483F11">
      <w:pPr>
        <w:pStyle w:val="Nagwek1"/>
        <w:numPr>
          <w:ilvl w:val="0"/>
          <w:numId w:val="3"/>
        </w:numPr>
        <w:ind w:left="0"/>
        <w:rPr>
          <w:rFonts w:asciiTheme="minorHAnsi" w:hAnsiTheme="minorHAnsi" w:cstheme="minorHAnsi"/>
        </w:rPr>
      </w:pPr>
      <w:r w:rsidRPr="00725E84">
        <w:rPr>
          <w:rFonts w:asciiTheme="minorHAnsi" w:hAnsiTheme="minorHAnsi" w:cstheme="minorHAnsi"/>
        </w:rPr>
        <w:t xml:space="preserve"> </w:t>
      </w:r>
      <w:bookmarkStart w:id="13" w:name="_Toc129589080"/>
      <w:r w:rsidR="00991146" w:rsidRPr="00725E84">
        <w:rPr>
          <w:rFonts w:asciiTheme="minorHAnsi" w:hAnsiTheme="minorHAnsi" w:cstheme="minorHAnsi"/>
        </w:rPr>
        <w:t>Bezpieczeństwo podczas montażu</w:t>
      </w:r>
      <w:bookmarkEnd w:id="13"/>
    </w:p>
    <w:p w:rsidR="00991146" w:rsidRPr="00725E84" w:rsidRDefault="00991146" w:rsidP="00991146">
      <w:pPr>
        <w:rPr>
          <w:rFonts w:cstheme="minorHAnsi"/>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7401"/>
      </w:tblGrid>
      <w:tr w:rsidR="008269E9" w:rsidRPr="00725E84" w:rsidTr="006B6AF0">
        <w:tc>
          <w:tcPr>
            <w:tcW w:w="1809" w:type="dxa"/>
            <w:vAlign w:val="center"/>
          </w:tcPr>
          <w:p w:rsidR="008269E9" w:rsidRPr="00725E84" w:rsidRDefault="008269E9" w:rsidP="006B6AF0">
            <w:pPr>
              <w:pStyle w:val="Akapitzlist"/>
              <w:spacing w:line="360" w:lineRule="auto"/>
              <w:ind w:left="0"/>
              <w:jc w:val="center"/>
              <w:rPr>
                <w:rFonts w:cstheme="minorHAnsi"/>
                <w:color w:val="FF0000"/>
                <w:sz w:val="24"/>
                <w:szCs w:val="24"/>
              </w:rPr>
            </w:pPr>
            <w:r w:rsidRPr="00725E84">
              <w:rPr>
                <w:rFonts w:cstheme="minorHAnsi"/>
                <w:noProof/>
                <w:color w:val="FF0000"/>
                <w:sz w:val="24"/>
                <w:szCs w:val="24"/>
              </w:rPr>
              <w:drawing>
                <wp:inline distT="0" distB="0" distL="0" distR="0" wp14:anchorId="5A46F894" wp14:editId="6FBB3DF3">
                  <wp:extent cx="903264" cy="797442"/>
                  <wp:effectExtent l="19050" t="0" r="0" b="0"/>
                  <wp:docPr id="8" name="Obraz 3" descr="uwag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waga.png"/>
                          <pic:cNvPicPr/>
                        </pic:nvPicPr>
                        <pic:blipFill>
                          <a:blip r:embed="rId13" cstate="print"/>
                          <a:stretch>
                            <a:fillRect/>
                          </a:stretch>
                        </pic:blipFill>
                        <pic:spPr>
                          <a:xfrm>
                            <a:off x="0" y="0"/>
                            <a:ext cx="903363" cy="797530"/>
                          </a:xfrm>
                          <a:prstGeom prst="rect">
                            <a:avLst/>
                          </a:prstGeom>
                        </pic:spPr>
                      </pic:pic>
                    </a:graphicData>
                  </a:graphic>
                </wp:inline>
              </w:drawing>
            </w:r>
          </w:p>
        </w:tc>
        <w:tc>
          <w:tcPr>
            <w:tcW w:w="7401" w:type="dxa"/>
            <w:vAlign w:val="center"/>
          </w:tcPr>
          <w:p w:rsidR="008269E9" w:rsidRPr="00725E84" w:rsidRDefault="008269E9" w:rsidP="008269E9">
            <w:pPr>
              <w:pStyle w:val="Akapitzlist"/>
              <w:spacing w:line="360" w:lineRule="auto"/>
              <w:ind w:left="0"/>
              <w:jc w:val="both"/>
              <w:rPr>
                <w:rFonts w:cstheme="minorHAnsi"/>
                <w:b/>
                <w:sz w:val="24"/>
                <w:szCs w:val="24"/>
              </w:rPr>
            </w:pPr>
            <w:r w:rsidRPr="00725E84">
              <w:rPr>
                <w:rFonts w:cstheme="minorHAnsi"/>
                <w:b/>
                <w:sz w:val="24"/>
                <w:szCs w:val="24"/>
              </w:rPr>
              <w:t xml:space="preserve">Prace montażowe może wykonywać wyłącznie certyfikowany instalator systemów PV posiadający aktualne uprawnienia SEP na stanowisku eksploatacji w zakresie napięć do 1 </w:t>
            </w:r>
            <w:proofErr w:type="spellStart"/>
            <w:r w:rsidRPr="00725E84">
              <w:rPr>
                <w:rFonts w:cstheme="minorHAnsi"/>
                <w:b/>
                <w:sz w:val="24"/>
                <w:szCs w:val="24"/>
              </w:rPr>
              <w:t>kV</w:t>
            </w:r>
            <w:proofErr w:type="spellEnd"/>
            <w:r w:rsidRPr="00725E84">
              <w:rPr>
                <w:rFonts w:cstheme="minorHAnsi"/>
                <w:b/>
                <w:sz w:val="24"/>
                <w:szCs w:val="24"/>
              </w:rPr>
              <w:t>.</w:t>
            </w:r>
          </w:p>
        </w:tc>
      </w:tr>
      <w:tr w:rsidR="008269E9" w:rsidRPr="00725E84" w:rsidTr="006B6AF0">
        <w:tc>
          <w:tcPr>
            <w:tcW w:w="1809" w:type="dxa"/>
            <w:vAlign w:val="center"/>
          </w:tcPr>
          <w:p w:rsidR="008269E9" w:rsidRPr="00725E84" w:rsidRDefault="008269E9" w:rsidP="006B6AF0">
            <w:pPr>
              <w:pStyle w:val="Akapitzlist"/>
              <w:spacing w:line="360" w:lineRule="auto"/>
              <w:ind w:left="0"/>
              <w:jc w:val="center"/>
              <w:rPr>
                <w:rFonts w:cstheme="minorHAnsi"/>
                <w:color w:val="FF0000"/>
                <w:sz w:val="24"/>
                <w:szCs w:val="24"/>
              </w:rPr>
            </w:pPr>
          </w:p>
          <w:p w:rsidR="008269E9" w:rsidRPr="00725E84" w:rsidRDefault="008269E9" w:rsidP="006B6AF0">
            <w:pPr>
              <w:pStyle w:val="Akapitzlist"/>
              <w:spacing w:line="360" w:lineRule="auto"/>
              <w:ind w:left="0"/>
              <w:jc w:val="center"/>
              <w:rPr>
                <w:rFonts w:cstheme="minorHAnsi"/>
                <w:color w:val="FF0000"/>
                <w:sz w:val="24"/>
                <w:szCs w:val="24"/>
              </w:rPr>
            </w:pPr>
          </w:p>
        </w:tc>
        <w:tc>
          <w:tcPr>
            <w:tcW w:w="7401" w:type="dxa"/>
            <w:vAlign w:val="center"/>
          </w:tcPr>
          <w:p w:rsidR="008269E9" w:rsidRPr="00725E84" w:rsidRDefault="008269E9" w:rsidP="00F33572">
            <w:pPr>
              <w:pStyle w:val="Akapitzlist"/>
              <w:spacing w:line="360" w:lineRule="auto"/>
              <w:ind w:left="0"/>
              <w:rPr>
                <w:rFonts w:cstheme="minorHAnsi"/>
                <w:b/>
                <w:sz w:val="24"/>
                <w:szCs w:val="24"/>
              </w:rPr>
            </w:pPr>
          </w:p>
        </w:tc>
      </w:tr>
      <w:tr w:rsidR="008269E9" w:rsidRPr="00725E84" w:rsidTr="008269E9">
        <w:tc>
          <w:tcPr>
            <w:tcW w:w="1809" w:type="dxa"/>
            <w:vAlign w:val="center"/>
          </w:tcPr>
          <w:p w:rsidR="008269E9" w:rsidRPr="00725E84" w:rsidRDefault="008269E9" w:rsidP="008269E9">
            <w:pPr>
              <w:pStyle w:val="Akapitzlist"/>
              <w:spacing w:line="360" w:lineRule="auto"/>
              <w:ind w:left="0"/>
              <w:jc w:val="center"/>
              <w:rPr>
                <w:rFonts w:cstheme="minorHAnsi"/>
                <w:color w:val="FF0000"/>
                <w:sz w:val="24"/>
                <w:szCs w:val="24"/>
              </w:rPr>
            </w:pPr>
            <w:r w:rsidRPr="00725E84">
              <w:rPr>
                <w:rFonts w:cstheme="minorHAnsi"/>
                <w:noProof/>
                <w:color w:val="FF0000"/>
                <w:sz w:val="24"/>
                <w:szCs w:val="24"/>
              </w:rPr>
              <w:drawing>
                <wp:inline distT="0" distB="0" distL="0" distR="0" wp14:anchorId="7D447A9A" wp14:editId="4720525E">
                  <wp:extent cx="903264" cy="797442"/>
                  <wp:effectExtent l="19050" t="0" r="0" b="0"/>
                  <wp:docPr id="7" name="Obraz 3" descr="uwag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waga.png"/>
                          <pic:cNvPicPr/>
                        </pic:nvPicPr>
                        <pic:blipFill>
                          <a:blip r:embed="rId13" cstate="print"/>
                          <a:stretch>
                            <a:fillRect/>
                          </a:stretch>
                        </pic:blipFill>
                        <pic:spPr>
                          <a:xfrm>
                            <a:off x="0" y="0"/>
                            <a:ext cx="903363" cy="797530"/>
                          </a:xfrm>
                          <a:prstGeom prst="rect">
                            <a:avLst/>
                          </a:prstGeom>
                        </pic:spPr>
                      </pic:pic>
                    </a:graphicData>
                  </a:graphic>
                </wp:inline>
              </w:drawing>
            </w:r>
          </w:p>
        </w:tc>
        <w:tc>
          <w:tcPr>
            <w:tcW w:w="7401" w:type="dxa"/>
            <w:vAlign w:val="center"/>
          </w:tcPr>
          <w:p w:rsidR="008269E9" w:rsidRPr="00725E84" w:rsidRDefault="008269E9" w:rsidP="008269E9">
            <w:pPr>
              <w:pStyle w:val="Akapitzlist"/>
              <w:spacing w:line="360" w:lineRule="auto"/>
              <w:ind w:left="0"/>
              <w:jc w:val="both"/>
              <w:rPr>
                <w:rFonts w:cstheme="minorHAnsi"/>
                <w:b/>
                <w:sz w:val="24"/>
                <w:szCs w:val="24"/>
              </w:rPr>
            </w:pPr>
            <w:r w:rsidRPr="00725E84">
              <w:rPr>
                <w:rFonts w:cstheme="minorHAnsi"/>
                <w:b/>
                <w:sz w:val="24"/>
                <w:szCs w:val="24"/>
              </w:rPr>
              <w:t xml:space="preserve">Połączenia przewodów stałoprądowych pomiędzy modułami, </w:t>
            </w:r>
            <w:r w:rsidR="002E0D65" w:rsidRPr="00725E84">
              <w:rPr>
                <w:rFonts w:cstheme="minorHAnsi"/>
                <w:b/>
                <w:sz w:val="24"/>
                <w:szCs w:val="24"/>
              </w:rPr>
              <w:br/>
            </w:r>
            <w:r w:rsidRPr="00725E84">
              <w:rPr>
                <w:rFonts w:cstheme="minorHAnsi"/>
                <w:b/>
                <w:sz w:val="24"/>
                <w:szCs w:val="24"/>
              </w:rPr>
              <w:t>a inwerterem należy wykonywać z ogromną dbałością, gdyż każde niedbałe połączenie może powodować powstanie łuku elektrycznego wydzielającego ciepło mogące być bezpośrednią przyczyną pożaru. Specyfika napięcia stałego, które w instalacji PV może osiągać wartość zbliżoną do 1000 V powoduje, że powstający w obwodzie łuk elektryczny nie gaśnie samoistnie.</w:t>
            </w:r>
          </w:p>
        </w:tc>
      </w:tr>
    </w:tbl>
    <w:p w:rsidR="008269E9" w:rsidRPr="00725E84" w:rsidRDefault="008269E9" w:rsidP="00991146">
      <w:pPr>
        <w:rPr>
          <w:rFonts w:cstheme="minorHAnsi"/>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7401"/>
      </w:tblGrid>
      <w:tr w:rsidR="008269E9" w:rsidRPr="00725E84" w:rsidTr="006B6AF0">
        <w:tc>
          <w:tcPr>
            <w:tcW w:w="1809" w:type="dxa"/>
            <w:vAlign w:val="center"/>
          </w:tcPr>
          <w:p w:rsidR="008269E9" w:rsidRPr="00725E84" w:rsidRDefault="008269E9" w:rsidP="006B6AF0">
            <w:pPr>
              <w:pStyle w:val="Akapitzlist"/>
              <w:spacing w:line="360" w:lineRule="auto"/>
              <w:ind w:left="0"/>
              <w:jc w:val="center"/>
              <w:rPr>
                <w:rFonts w:cstheme="minorHAnsi"/>
                <w:color w:val="FF0000"/>
                <w:sz w:val="24"/>
                <w:szCs w:val="24"/>
              </w:rPr>
            </w:pPr>
            <w:r w:rsidRPr="00725E84">
              <w:rPr>
                <w:rFonts w:cstheme="minorHAnsi"/>
                <w:noProof/>
                <w:color w:val="FF0000"/>
                <w:sz w:val="24"/>
                <w:szCs w:val="24"/>
              </w:rPr>
              <w:drawing>
                <wp:inline distT="0" distB="0" distL="0" distR="0" wp14:anchorId="3E04B3B2" wp14:editId="556E7B72">
                  <wp:extent cx="903264" cy="797442"/>
                  <wp:effectExtent l="19050" t="0" r="0" b="0"/>
                  <wp:docPr id="10" name="Obraz 3" descr="uwag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waga.png"/>
                          <pic:cNvPicPr/>
                        </pic:nvPicPr>
                        <pic:blipFill>
                          <a:blip r:embed="rId13" cstate="print"/>
                          <a:stretch>
                            <a:fillRect/>
                          </a:stretch>
                        </pic:blipFill>
                        <pic:spPr>
                          <a:xfrm>
                            <a:off x="0" y="0"/>
                            <a:ext cx="903363" cy="797530"/>
                          </a:xfrm>
                          <a:prstGeom prst="rect">
                            <a:avLst/>
                          </a:prstGeom>
                        </pic:spPr>
                      </pic:pic>
                    </a:graphicData>
                  </a:graphic>
                </wp:inline>
              </w:drawing>
            </w:r>
          </w:p>
        </w:tc>
        <w:tc>
          <w:tcPr>
            <w:tcW w:w="7401" w:type="dxa"/>
            <w:vAlign w:val="center"/>
          </w:tcPr>
          <w:p w:rsidR="008269E9" w:rsidRPr="00725E84" w:rsidRDefault="008269E9" w:rsidP="008269E9">
            <w:pPr>
              <w:pStyle w:val="Akapitzlist"/>
              <w:spacing w:line="360" w:lineRule="auto"/>
              <w:ind w:left="0"/>
              <w:jc w:val="both"/>
              <w:rPr>
                <w:rFonts w:cstheme="minorHAnsi"/>
                <w:b/>
                <w:sz w:val="24"/>
                <w:szCs w:val="24"/>
              </w:rPr>
            </w:pPr>
            <w:r w:rsidRPr="00725E84">
              <w:rPr>
                <w:rFonts w:cstheme="minorHAnsi"/>
                <w:b/>
                <w:sz w:val="24"/>
                <w:szCs w:val="24"/>
              </w:rPr>
              <w:t xml:space="preserve">Prace na wysokościach może prowadzić wyłącznie personel </w:t>
            </w:r>
            <w:r w:rsidR="002E0D65" w:rsidRPr="00725E84">
              <w:rPr>
                <w:rFonts w:cstheme="minorHAnsi"/>
                <w:b/>
                <w:sz w:val="24"/>
                <w:szCs w:val="24"/>
              </w:rPr>
              <w:br/>
            </w:r>
            <w:r w:rsidRPr="00725E84">
              <w:rPr>
                <w:rFonts w:cstheme="minorHAnsi"/>
                <w:b/>
                <w:sz w:val="24"/>
                <w:szCs w:val="24"/>
              </w:rPr>
              <w:t>z aktualnymi badaniami wysokościowymi z zachowanie podstawowych zasad BHP.</w:t>
            </w:r>
          </w:p>
        </w:tc>
      </w:tr>
    </w:tbl>
    <w:p w:rsidR="008269E9" w:rsidRPr="00725E84" w:rsidRDefault="008269E9" w:rsidP="00991146">
      <w:pPr>
        <w:rPr>
          <w:rFonts w:cstheme="minorHAnsi"/>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7401"/>
      </w:tblGrid>
      <w:tr w:rsidR="008269E9" w:rsidRPr="00725E84" w:rsidTr="006B6AF0">
        <w:tc>
          <w:tcPr>
            <w:tcW w:w="1809" w:type="dxa"/>
            <w:vAlign w:val="center"/>
          </w:tcPr>
          <w:p w:rsidR="008269E9" w:rsidRPr="00725E84" w:rsidRDefault="008269E9" w:rsidP="006B6AF0">
            <w:pPr>
              <w:pStyle w:val="Akapitzlist"/>
              <w:spacing w:line="360" w:lineRule="auto"/>
              <w:ind w:left="0"/>
              <w:jc w:val="center"/>
              <w:rPr>
                <w:rFonts w:cstheme="minorHAnsi"/>
                <w:color w:val="FF0000"/>
                <w:sz w:val="24"/>
                <w:szCs w:val="24"/>
              </w:rPr>
            </w:pPr>
            <w:r w:rsidRPr="00725E84">
              <w:rPr>
                <w:rFonts w:cstheme="minorHAnsi"/>
                <w:noProof/>
                <w:color w:val="FF0000"/>
                <w:sz w:val="24"/>
                <w:szCs w:val="24"/>
              </w:rPr>
              <w:drawing>
                <wp:inline distT="0" distB="0" distL="0" distR="0" wp14:anchorId="0A829EB5" wp14:editId="500F3482">
                  <wp:extent cx="903264" cy="797442"/>
                  <wp:effectExtent l="19050" t="0" r="0" b="0"/>
                  <wp:docPr id="11" name="Obraz 3" descr="uwag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waga.png"/>
                          <pic:cNvPicPr/>
                        </pic:nvPicPr>
                        <pic:blipFill>
                          <a:blip r:embed="rId13" cstate="print"/>
                          <a:stretch>
                            <a:fillRect/>
                          </a:stretch>
                        </pic:blipFill>
                        <pic:spPr>
                          <a:xfrm>
                            <a:off x="0" y="0"/>
                            <a:ext cx="903363" cy="797530"/>
                          </a:xfrm>
                          <a:prstGeom prst="rect">
                            <a:avLst/>
                          </a:prstGeom>
                        </pic:spPr>
                      </pic:pic>
                    </a:graphicData>
                  </a:graphic>
                </wp:inline>
              </w:drawing>
            </w:r>
          </w:p>
        </w:tc>
        <w:tc>
          <w:tcPr>
            <w:tcW w:w="7401" w:type="dxa"/>
            <w:vAlign w:val="center"/>
          </w:tcPr>
          <w:p w:rsidR="008269E9" w:rsidRPr="00725E84" w:rsidRDefault="008269E9" w:rsidP="006B6AF0">
            <w:pPr>
              <w:pStyle w:val="Akapitzlist"/>
              <w:spacing w:line="360" w:lineRule="auto"/>
              <w:ind w:left="0"/>
              <w:jc w:val="both"/>
              <w:rPr>
                <w:rFonts w:cstheme="minorHAnsi"/>
                <w:b/>
                <w:sz w:val="24"/>
                <w:szCs w:val="24"/>
              </w:rPr>
            </w:pPr>
            <w:r w:rsidRPr="00725E84">
              <w:rPr>
                <w:rFonts w:cstheme="minorHAnsi"/>
                <w:b/>
                <w:sz w:val="24"/>
                <w:szCs w:val="24"/>
              </w:rPr>
              <w:t>Projektowana instalacja fotowoltaiczna może być stosowana wyłącznie do celu, generowania energii elektrycznej na potrzeby budynku, którego obejmuje niniejsza dokumentacja. Wszelkie odstępstwa techniczne dotyczące montażu instalacji należy konsultować z autorem projektu.</w:t>
            </w:r>
          </w:p>
        </w:tc>
      </w:tr>
    </w:tbl>
    <w:p w:rsidR="008269E9" w:rsidRPr="00725E84" w:rsidRDefault="008269E9" w:rsidP="008269E9">
      <w:pPr>
        <w:jc w:val="both"/>
        <w:rPr>
          <w:rFonts w:cstheme="minorHAnsi"/>
        </w:rPr>
      </w:pPr>
    </w:p>
    <w:p w:rsidR="006A630A" w:rsidRPr="00725E84" w:rsidRDefault="00483F11" w:rsidP="00DB382C">
      <w:pPr>
        <w:pStyle w:val="Nagwek1"/>
        <w:numPr>
          <w:ilvl w:val="0"/>
          <w:numId w:val="3"/>
        </w:numPr>
        <w:rPr>
          <w:rFonts w:asciiTheme="minorHAnsi" w:hAnsiTheme="minorHAnsi" w:cstheme="minorHAnsi"/>
        </w:rPr>
      </w:pPr>
      <w:r w:rsidRPr="00725E84">
        <w:rPr>
          <w:rFonts w:asciiTheme="minorHAnsi" w:hAnsiTheme="minorHAnsi" w:cstheme="minorHAnsi"/>
        </w:rPr>
        <w:t xml:space="preserve"> </w:t>
      </w:r>
      <w:bookmarkStart w:id="14" w:name="_Toc129589081"/>
      <w:r w:rsidR="00EE089F" w:rsidRPr="00725E84">
        <w:rPr>
          <w:rFonts w:asciiTheme="minorHAnsi" w:hAnsiTheme="minorHAnsi" w:cstheme="minorHAnsi"/>
        </w:rPr>
        <w:t xml:space="preserve">Dane </w:t>
      </w:r>
      <w:r w:rsidR="00DD6224" w:rsidRPr="00725E84">
        <w:rPr>
          <w:rFonts w:asciiTheme="minorHAnsi" w:hAnsiTheme="minorHAnsi" w:cstheme="minorHAnsi"/>
        </w:rPr>
        <w:t xml:space="preserve">techniczne </w:t>
      </w:r>
      <w:r w:rsidR="00EE089F" w:rsidRPr="00725E84">
        <w:rPr>
          <w:rFonts w:asciiTheme="minorHAnsi" w:hAnsiTheme="minorHAnsi" w:cstheme="minorHAnsi"/>
        </w:rPr>
        <w:t>inwertera</w:t>
      </w:r>
      <w:bookmarkEnd w:id="14"/>
    </w:p>
    <w:p w:rsidR="00D10407" w:rsidRPr="00725E84" w:rsidRDefault="00D10407" w:rsidP="00D10407">
      <w:pPr>
        <w:rPr>
          <w:rFonts w:cstheme="minorHAnsi"/>
        </w:rPr>
      </w:pPr>
    </w:p>
    <w:p w:rsidR="006B6AF0" w:rsidRPr="00725E84" w:rsidRDefault="00091525" w:rsidP="006D1630">
      <w:pPr>
        <w:spacing w:line="360" w:lineRule="auto"/>
        <w:jc w:val="both"/>
        <w:rPr>
          <w:rFonts w:cstheme="minorHAnsi"/>
          <w:sz w:val="24"/>
          <w:szCs w:val="24"/>
        </w:rPr>
      </w:pPr>
      <w:r w:rsidRPr="00725E84">
        <w:rPr>
          <w:rFonts w:cstheme="minorHAnsi"/>
          <w:sz w:val="24"/>
          <w:szCs w:val="24"/>
        </w:rPr>
        <w:tab/>
      </w:r>
      <w:r w:rsidR="006E663F" w:rsidRPr="00725E84">
        <w:rPr>
          <w:rFonts w:cstheme="minorHAnsi"/>
          <w:sz w:val="24"/>
          <w:szCs w:val="24"/>
        </w:rPr>
        <w:t xml:space="preserve">Do instalacji dobrano </w:t>
      </w:r>
      <w:r w:rsidR="00096290" w:rsidRPr="00725E84">
        <w:rPr>
          <w:rFonts w:cstheme="minorHAnsi"/>
          <w:sz w:val="24"/>
          <w:szCs w:val="24"/>
        </w:rPr>
        <w:t xml:space="preserve">inwerter </w:t>
      </w:r>
      <w:r w:rsidR="00605B8F" w:rsidRPr="00725E84">
        <w:rPr>
          <w:rFonts w:cstheme="minorHAnsi"/>
          <w:b/>
          <w:bCs/>
          <w:sz w:val="24"/>
          <w:szCs w:val="24"/>
        </w:rPr>
        <w:t xml:space="preserve">o mocy wyjściowej </w:t>
      </w:r>
      <w:r w:rsidR="0074111B" w:rsidRPr="00725E84">
        <w:rPr>
          <w:rFonts w:cstheme="minorHAnsi"/>
          <w:b/>
          <w:bCs/>
          <w:sz w:val="24"/>
          <w:szCs w:val="24"/>
        </w:rPr>
        <w:t>50</w:t>
      </w:r>
      <w:r w:rsidR="00605B8F" w:rsidRPr="00725E84">
        <w:rPr>
          <w:rFonts w:cstheme="minorHAnsi"/>
          <w:b/>
          <w:bCs/>
          <w:sz w:val="24"/>
          <w:szCs w:val="24"/>
        </w:rPr>
        <w:t> 000 W</w:t>
      </w:r>
      <w:r w:rsidR="00CE0A0A" w:rsidRPr="00725E84">
        <w:rPr>
          <w:rFonts w:cstheme="minorHAnsi"/>
          <w:sz w:val="24"/>
          <w:szCs w:val="24"/>
        </w:rPr>
        <w:t xml:space="preserve">. </w:t>
      </w:r>
      <w:r w:rsidR="00EF6650" w:rsidRPr="00725E84">
        <w:rPr>
          <w:rFonts w:cstheme="minorHAnsi"/>
          <w:sz w:val="24"/>
          <w:szCs w:val="24"/>
        </w:rPr>
        <w:t xml:space="preserve">Poniżej zamieszczono </w:t>
      </w:r>
      <w:r w:rsidR="000B27E4" w:rsidRPr="00725E84">
        <w:rPr>
          <w:rFonts w:cstheme="minorHAnsi"/>
          <w:sz w:val="24"/>
          <w:szCs w:val="24"/>
        </w:rPr>
        <w:t xml:space="preserve">szczegóły </w:t>
      </w:r>
      <w:r w:rsidR="00EF6650" w:rsidRPr="00725E84">
        <w:rPr>
          <w:rFonts w:cstheme="minorHAnsi"/>
          <w:sz w:val="24"/>
          <w:szCs w:val="24"/>
        </w:rPr>
        <w:t>techniczne</w:t>
      </w:r>
      <w:r w:rsidR="00D1193F" w:rsidRPr="00725E84">
        <w:rPr>
          <w:rFonts w:cstheme="minorHAnsi"/>
          <w:sz w:val="24"/>
          <w:szCs w:val="24"/>
        </w:rPr>
        <w:t xml:space="preserve"> dotyczące</w:t>
      </w:r>
      <w:r w:rsidR="00EF6650" w:rsidRPr="00725E84">
        <w:rPr>
          <w:rFonts w:cstheme="minorHAnsi"/>
          <w:sz w:val="24"/>
          <w:szCs w:val="24"/>
        </w:rPr>
        <w:t xml:space="preserve"> </w:t>
      </w:r>
      <w:r w:rsidR="00067A3E" w:rsidRPr="00725E84">
        <w:rPr>
          <w:rFonts w:cstheme="minorHAnsi"/>
          <w:sz w:val="24"/>
          <w:szCs w:val="24"/>
        </w:rPr>
        <w:t>proponowan</w:t>
      </w:r>
      <w:r w:rsidR="008253A5" w:rsidRPr="00725E84">
        <w:rPr>
          <w:rFonts w:cstheme="minorHAnsi"/>
          <w:sz w:val="24"/>
          <w:szCs w:val="24"/>
        </w:rPr>
        <w:t>ego</w:t>
      </w:r>
      <w:r w:rsidR="00067A3E" w:rsidRPr="00725E84">
        <w:rPr>
          <w:rFonts w:cstheme="minorHAnsi"/>
          <w:sz w:val="24"/>
          <w:szCs w:val="24"/>
        </w:rPr>
        <w:t xml:space="preserve"> </w:t>
      </w:r>
      <w:r w:rsidR="008253A5" w:rsidRPr="00725E84">
        <w:rPr>
          <w:rFonts w:cstheme="minorHAnsi"/>
          <w:sz w:val="24"/>
          <w:szCs w:val="24"/>
        </w:rPr>
        <w:t>urządzenia</w:t>
      </w:r>
      <w:r w:rsidR="00EF6650" w:rsidRPr="00725E84">
        <w:rPr>
          <w:rFonts w:cstheme="minorHAnsi"/>
          <w:sz w:val="24"/>
          <w:szCs w:val="24"/>
        </w:rPr>
        <w:t>.</w:t>
      </w:r>
      <w:r w:rsidR="006B6AF0" w:rsidRPr="00725E84">
        <w:rPr>
          <w:rFonts w:cstheme="minorHAnsi"/>
          <w:sz w:val="24"/>
          <w:szCs w:val="24"/>
        </w:rPr>
        <w:t xml:space="preserve">  </w:t>
      </w:r>
    </w:p>
    <w:p w:rsidR="006E663F" w:rsidRPr="00725E84" w:rsidRDefault="006E663F" w:rsidP="006D1630">
      <w:pPr>
        <w:spacing w:line="360" w:lineRule="auto"/>
        <w:jc w:val="center"/>
        <w:rPr>
          <w:rFonts w:cstheme="minorHAnsi"/>
          <w:sz w:val="24"/>
          <w:szCs w:val="24"/>
        </w:rPr>
      </w:pPr>
    </w:p>
    <w:p w:rsidR="0074111B" w:rsidRPr="00725E84" w:rsidRDefault="0074111B" w:rsidP="0074111B">
      <w:pPr>
        <w:spacing w:line="360" w:lineRule="auto"/>
        <w:rPr>
          <w:rFonts w:cstheme="minorHAnsi"/>
          <w:bCs/>
          <w:sz w:val="24"/>
          <w:szCs w:val="24"/>
        </w:rPr>
      </w:pPr>
      <w:r w:rsidRPr="00725E84">
        <w:rPr>
          <w:rFonts w:cstheme="minorHAnsi"/>
          <w:bCs/>
          <w:sz w:val="24"/>
          <w:szCs w:val="24"/>
        </w:rPr>
        <w:t>Typ</w:t>
      </w:r>
      <w:r w:rsidRPr="00725E84">
        <w:rPr>
          <w:rFonts w:cstheme="minorHAnsi"/>
          <w:bCs/>
          <w:sz w:val="24"/>
          <w:szCs w:val="24"/>
        </w:rPr>
        <w:tab/>
      </w:r>
      <w:r w:rsidRPr="00725E84">
        <w:rPr>
          <w:rFonts w:cstheme="minorHAnsi"/>
          <w:bCs/>
          <w:sz w:val="24"/>
          <w:szCs w:val="24"/>
        </w:rPr>
        <w:tab/>
      </w:r>
      <w:r w:rsidRPr="00725E84">
        <w:rPr>
          <w:rFonts w:cstheme="minorHAnsi"/>
          <w:bCs/>
          <w:sz w:val="24"/>
          <w:szCs w:val="24"/>
        </w:rPr>
        <w:tab/>
      </w:r>
      <w:r w:rsidRPr="00725E84">
        <w:rPr>
          <w:rFonts w:cstheme="minorHAnsi"/>
          <w:bCs/>
          <w:sz w:val="24"/>
          <w:szCs w:val="24"/>
        </w:rPr>
        <w:tab/>
      </w:r>
      <w:r w:rsidRPr="00725E84">
        <w:rPr>
          <w:rFonts w:cstheme="minorHAnsi"/>
          <w:bCs/>
          <w:sz w:val="24"/>
          <w:szCs w:val="24"/>
        </w:rPr>
        <w:tab/>
      </w:r>
      <w:r w:rsidRPr="00725E84">
        <w:rPr>
          <w:rFonts w:cstheme="minorHAnsi"/>
          <w:bCs/>
          <w:sz w:val="24"/>
          <w:szCs w:val="24"/>
        </w:rPr>
        <w:tab/>
      </w:r>
      <w:r w:rsidRPr="00725E84">
        <w:rPr>
          <w:rFonts w:cstheme="minorHAnsi"/>
          <w:bCs/>
          <w:sz w:val="24"/>
          <w:szCs w:val="24"/>
        </w:rPr>
        <w:tab/>
        <w:t>Inwerter sieciowy</w:t>
      </w:r>
    </w:p>
    <w:p w:rsidR="0074111B" w:rsidRPr="00725E84" w:rsidRDefault="0074111B" w:rsidP="0074111B">
      <w:pPr>
        <w:spacing w:line="360" w:lineRule="auto"/>
        <w:rPr>
          <w:rFonts w:cstheme="minorHAnsi"/>
          <w:bCs/>
          <w:sz w:val="24"/>
          <w:szCs w:val="24"/>
        </w:rPr>
      </w:pPr>
      <w:r w:rsidRPr="00725E84">
        <w:rPr>
          <w:rFonts w:cstheme="minorHAnsi"/>
          <w:bCs/>
          <w:sz w:val="24"/>
          <w:szCs w:val="24"/>
        </w:rPr>
        <w:t>Moc [W]</w:t>
      </w:r>
      <w:r w:rsidRPr="00725E84">
        <w:rPr>
          <w:rFonts w:cstheme="minorHAnsi"/>
          <w:bCs/>
          <w:sz w:val="24"/>
          <w:szCs w:val="24"/>
        </w:rPr>
        <w:tab/>
      </w:r>
      <w:r w:rsidRPr="00725E84">
        <w:rPr>
          <w:rFonts w:cstheme="minorHAnsi"/>
          <w:bCs/>
          <w:sz w:val="24"/>
          <w:szCs w:val="24"/>
        </w:rPr>
        <w:tab/>
      </w:r>
      <w:r w:rsidRPr="00725E84">
        <w:rPr>
          <w:rFonts w:cstheme="minorHAnsi"/>
          <w:bCs/>
          <w:sz w:val="24"/>
          <w:szCs w:val="24"/>
        </w:rPr>
        <w:tab/>
      </w:r>
      <w:r w:rsidRPr="00725E84">
        <w:rPr>
          <w:rFonts w:cstheme="minorHAnsi"/>
          <w:bCs/>
          <w:sz w:val="24"/>
          <w:szCs w:val="24"/>
        </w:rPr>
        <w:tab/>
      </w:r>
      <w:r w:rsidRPr="00725E84">
        <w:rPr>
          <w:rFonts w:cstheme="minorHAnsi"/>
          <w:bCs/>
          <w:sz w:val="24"/>
          <w:szCs w:val="24"/>
        </w:rPr>
        <w:tab/>
      </w:r>
      <w:r w:rsidRPr="00725E84">
        <w:rPr>
          <w:rFonts w:cstheme="minorHAnsi"/>
          <w:bCs/>
          <w:sz w:val="24"/>
          <w:szCs w:val="24"/>
        </w:rPr>
        <w:tab/>
        <w:t>50000</w:t>
      </w:r>
    </w:p>
    <w:p w:rsidR="0074111B" w:rsidRPr="00725E84" w:rsidRDefault="0074111B" w:rsidP="0074111B">
      <w:pPr>
        <w:spacing w:line="360" w:lineRule="auto"/>
        <w:rPr>
          <w:rFonts w:cstheme="minorHAnsi"/>
          <w:bCs/>
          <w:sz w:val="24"/>
          <w:szCs w:val="24"/>
        </w:rPr>
      </w:pPr>
      <w:r w:rsidRPr="00725E84">
        <w:rPr>
          <w:rFonts w:cstheme="minorHAnsi"/>
          <w:bCs/>
          <w:sz w:val="24"/>
          <w:szCs w:val="24"/>
        </w:rPr>
        <w:t>Sprawność europejska [%]</w:t>
      </w:r>
      <w:r w:rsidRPr="00725E84">
        <w:rPr>
          <w:rFonts w:cstheme="minorHAnsi"/>
          <w:bCs/>
          <w:sz w:val="24"/>
          <w:szCs w:val="24"/>
        </w:rPr>
        <w:tab/>
      </w:r>
      <w:r w:rsidRPr="00725E84">
        <w:rPr>
          <w:rFonts w:cstheme="minorHAnsi"/>
          <w:bCs/>
          <w:sz w:val="24"/>
          <w:szCs w:val="24"/>
        </w:rPr>
        <w:tab/>
      </w:r>
      <w:r w:rsidRPr="00725E84">
        <w:rPr>
          <w:rFonts w:cstheme="minorHAnsi"/>
          <w:bCs/>
          <w:sz w:val="24"/>
          <w:szCs w:val="24"/>
        </w:rPr>
        <w:tab/>
      </w:r>
      <w:r w:rsidRPr="00725E84">
        <w:rPr>
          <w:rFonts w:cstheme="minorHAnsi"/>
          <w:bCs/>
          <w:sz w:val="24"/>
          <w:szCs w:val="24"/>
        </w:rPr>
        <w:tab/>
        <w:t>98.2</w:t>
      </w:r>
    </w:p>
    <w:p w:rsidR="0074111B" w:rsidRPr="00725E84" w:rsidRDefault="0074111B" w:rsidP="0074111B">
      <w:pPr>
        <w:spacing w:line="360" w:lineRule="auto"/>
        <w:rPr>
          <w:rFonts w:cstheme="minorHAnsi"/>
          <w:bCs/>
          <w:sz w:val="24"/>
          <w:szCs w:val="24"/>
        </w:rPr>
      </w:pPr>
      <w:r w:rsidRPr="00725E84">
        <w:rPr>
          <w:rFonts w:cstheme="minorHAnsi"/>
          <w:bCs/>
          <w:sz w:val="24"/>
          <w:szCs w:val="24"/>
        </w:rPr>
        <w:t>Sprawność maksymalna [%]</w:t>
      </w:r>
      <w:r w:rsidRPr="00725E84">
        <w:rPr>
          <w:rFonts w:cstheme="minorHAnsi"/>
          <w:bCs/>
          <w:sz w:val="24"/>
          <w:szCs w:val="24"/>
        </w:rPr>
        <w:tab/>
      </w:r>
      <w:r w:rsidRPr="00725E84">
        <w:rPr>
          <w:rFonts w:cstheme="minorHAnsi"/>
          <w:bCs/>
          <w:sz w:val="24"/>
          <w:szCs w:val="24"/>
        </w:rPr>
        <w:tab/>
      </w:r>
      <w:r w:rsidRPr="00725E84">
        <w:rPr>
          <w:rFonts w:cstheme="minorHAnsi"/>
          <w:bCs/>
          <w:sz w:val="24"/>
          <w:szCs w:val="24"/>
        </w:rPr>
        <w:tab/>
      </w:r>
      <w:r w:rsidRPr="00725E84">
        <w:rPr>
          <w:rFonts w:cstheme="minorHAnsi"/>
          <w:bCs/>
          <w:sz w:val="24"/>
          <w:szCs w:val="24"/>
        </w:rPr>
        <w:tab/>
        <w:t>98.8</w:t>
      </w:r>
    </w:p>
    <w:p w:rsidR="0074111B" w:rsidRPr="00725E84" w:rsidRDefault="0074111B" w:rsidP="0074111B">
      <w:pPr>
        <w:spacing w:line="360" w:lineRule="auto"/>
        <w:rPr>
          <w:rFonts w:cstheme="minorHAnsi"/>
          <w:bCs/>
          <w:sz w:val="24"/>
          <w:szCs w:val="24"/>
        </w:rPr>
      </w:pPr>
      <w:r w:rsidRPr="00725E84">
        <w:rPr>
          <w:rFonts w:cstheme="minorHAnsi"/>
          <w:bCs/>
          <w:sz w:val="24"/>
          <w:szCs w:val="24"/>
        </w:rPr>
        <w:lastRenderedPageBreak/>
        <w:t>Napięcie maksymalne [V]</w:t>
      </w:r>
      <w:r w:rsidRPr="00725E84">
        <w:rPr>
          <w:rFonts w:cstheme="minorHAnsi"/>
          <w:bCs/>
          <w:sz w:val="24"/>
          <w:szCs w:val="24"/>
        </w:rPr>
        <w:tab/>
      </w:r>
      <w:r w:rsidRPr="00725E84">
        <w:rPr>
          <w:rFonts w:cstheme="minorHAnsi"/>
          <w:bCs/>
          <w:sz w:val="24"/>
          <w:szCs w:val="24"/>
        </w:rPr>
        <w:tab/>
      </w:r>
      <w:r w:rsidRPr="00725E84">
        <w:rPr>
          <w:rFonts w:cstheme="minorHAnsi"/>
          <w:bCs/>
          <w:sz w:val="24"/>
          <w:szCs w:val="24"/>
        </w:rPr>
        <w:tab/>
      </w:r>
      <w:r w:rsidRPr="00725E84">
        <w:rPr>
          <w:rFonts w:cstheme="minorHAnsi"/>
          <w:bCs/>
          <w:sz w:val="24"/>
          <w:szCs w:val="24"/>
        </w:rPr>
        <w:tab/>
        <w:t>1100</w:t>
      </w:r>
    </w:p>
    <w:p w:rsidR="0074111B" w:rsidRPr="00725E84" w:rsidRDefault="0074111B" w:rsidP="0074111B">
      <w:pPr>
        <w:spacing w:line="360" w:lineRule="auto"/>
        <w:rPr>
          <w:rFonts w:cstheme="minorHAnsi"/>
          <w:bCs/>
          <w:sz w:val="24"/>
          <w:szCs w:val="24"/>
        </w:rPr>
      </w:pPr>
      <w:r w:rsidRPr="00725E84">
        <w:rPr>
          <w:rFonts w:cstheme="minorHAnsi"/>
          <w:bCs/>
          <w:sz w:val="24"/>
          <w:szCs w:val="24"/>
        </w:rPr>
        <w:t>Maksymalne napięcie MPPT [V]</w:t>
      </w:r>
      <w:r w:rsidRPr="00725E84">
        <w:rPr>
          <w:rFonts w:cstheme="minorHAnsi"/>
          <w:bCs/>
          <w:sz w:val="24"/>
          <w:szCs w:val="24"/>
        </w:rPr>
        <w:tab/>
      </w:r>
      <w:r w:rsidRPr="00725E84">
        <w:rPr>
          <w:rFonts w:cstheme="minorHAnsi"/>
          <w:bCs/>
          <w:sz w:val="24"/>
          <w:szCs w:val="24"/>
        </w:rPr>
        <w:tab/>
      </w:r>
      <w:r w:rsidRPr="00725E84">
        <w:rPr>
          <w:rFonts w:cstheme="minorHAnsi"/>
          <w:bCs/>
          <w:sz w:val="24"/>
          <w:szCs w:val="24"/>
        </w:rPr>
        <w:tab/>
        <w:t>1000</w:t>
      </w:r>
    </w:p>
    <w:p w:rsidR="0074111B" w:rsidRPr="00725E84" w:rsidRDefault="0074111B" w:rsidP="0074111B">
      <w:pPr>
        <w:spacing w:line="360" w:lineRule="auto"/>
        <w:rPr>
          <w:rFonts w:cstheme="minorHAnsi"/>
          <w:bCs/>
          <w:sz w:val="24"/>
          <w:szCs w:val="24"/>
        </w:rPr>
      </w:pPr>
      <w:r w:rsidRPr="00725E84">
        <w:rPr>
          <w:rFonts w:cstheme="minorHAnsi"/>
          <w:bCs/>
          <w:sz w:val="24"/>
          <w:szCs w:val="24"/>
        </w:rPr>
        <w:t>Minimalne napięcie MPPT [V]</w:t>
      </w:r>
      <w:r w:rsidRPr="00725E84">
        <w:rPr>
          <w:rFonts w:cstheme="minorHAnsi"/>
          <w:bCs/>
          <w:sz w:val="24"/>
          <w:szCs w:val="24"/>
        </w:rPr>
        <w:tab/>
      </w:r>
      <w:r w:rsidRPr="00725E84">
        <w:rPr>
          <w:rFonts w:cstheme="minorHAnsi"/>
          <w:bCs/>
          <w:sz w:val="24"/>
          <w:szCs w:val="24"/>
        </w:rPr>
        <w:tab/>
      </w:r>
      <w:r w:rsidRPr="00725E84">
        <w:rPr>
          <w:rFonts w:cstheme="minorHAnsi"/>
          <w:bCs/>
          <w:sz w:val="24"/>
          <w:szCs w:val="24"/>
        </w:rPr>
        <w:tab/>
        <w:t>180</w:t>
      </w:r>
    </w:p>
    <w:p w:rsidR="0074111B" w:rsidRPr="00725E84" w:rsidRDefault="0074111B" w:rsidP="0074111B">
      <w:pPr>
        <w:spacing w:line="360" w:lineRule="auto"/>
        <w:rPr>
          <w:rFonts w:cstheme="minorHAnsi"/>
          <w:bCs/>
          <w:sz w:val="24"/>
          <w:szCs w:val="24"/>
        </w:rPr>
      </w:pPr>
      <w:r w:rsidRPr="00725E84">
        <w:rPr>
          <w:rFonts w:cstheme="minorHAnsi"/>
          <w:bCs/>
          <w:sz w:val="24"/>
          <w:szCs w:val="24"/>
        </w:rPr>
        <w:t>Minimalne napięcie startu [V]</w:t>
      </w:r>
      <w:r w:rsidRPr="00725E84">
        <w:rPr>
          <w:rFonts w:cstheme="minorHAnsi"/>
          <w:bCs/>
          <w:sz w:val="24"/>
          <w:szCs w:val="24"/>
        </w:rPr>
        <w:tab/>
      </w:r>
      <w:r w:rsidRPr="00725E84">
        <w:rPr>
          <w:rFonts w:cstheme="minorHAnsi"/>
          <w:bCs/>
          <w:sz w:val="24"/>
          <w:szCs w:val="24"/>
        </w:rPr>
        <w:tab/>
      </w:r>
      <w:r w:rsidRPr="00725E84">
        <w:rPr>
          <w:rFonts w:cstheme="minorHAnsi"/>
          <w:bCs/>
          <w:sz w:val="24"/>
          <w:szCs w:val="24"/>
        </w:rPr>
        <w:tab/>
        <w:t>200</w:t>
      </w:r>
    </w:p>
    <w:p w:rsidR="0074111B" w:rsidRPr="00725E84" w:rsidRDefault="0074111B" w:rsidP="0074111B">
      <w:pPr>
        <w:spacing w:line="360" w:lineRule="auto"/>
        <w:rPr>
          <w:rFonts w:cstheme="minorHAnsi"/>
          <w:bCs/>
          <w:sz w:val="24"/>
          <w:szCs w:val="24"/>
        </w:rPr>
      </w:pPr>
      <w:r w:rsidRPr="00725E84">
        <w:rPr>
          <w:rFonts w:cstheme="minorHAnsi"/>
          <w:bCs/>
          <w:sz w:val="24"/>
          <w:szCs w:val="24"/>
        </w:rPr>
        <w:t>Prąd maksymalny [A]</w:t>
      </w:r>
      <w:r w:rsidRPr="00725E84">
        <w:rPr>
          <w:rFonts w:cstheme="minorHAnsi"/>
          <w:bCs/>
          <w:sz w:val="24"/>
          <w:szCs w:val="24"/>
        </w:rPr>
        <w:tab/>
      </w:r>
      <w:r w:rsidRPr="00725E84">
        <w:rPr>
          <w:rFonts w:cstheme="minorHAnsi"/>
          <w:bCs/>
          <w:sz w:val="24"/>
          <w:szCs w:val="24"/>
        </w:rPr>
        <w:tab/>
      </w:r>
      <w:r w:rsidRPr="00725E84">
        <w:rPr>
          <w:rFonts w:cstheme="minorHAnsi"/>
          <w:bCs/>
          <w:sz w:val="24"/>
          <w:szCs w:val="24"/>
        </w:rPr>
        <w:tab/>
      </w:r>
      <w:r w:rsidRPr="00725E84">
        <w:rPr>
          <w:rFonts w:cstheme="minorHAnsi"/>
          <w:bCs/>
          <w:sz w:val="24"/>
          <w:szCs w:val="24"/>
        </w:rPr>
        <w:tab/>
      </w:r>
      <w:r w:rsidRPr="00725E84">
        <w:rPr>
          <w:rFonts w:cstheme="minorHAnsi"/>
          <w:bCs/>
          <w:sz w:val="24"/>
          <w:szCs w:val="24"/>
        </w:rPr>
        <w:tab/>
        <w:t>40</w:t>
      </w:r>
    </w:p>
    <w:p w:rsidR="0074111B" w:rsidRPr="00725E84" w:rsidRDefault="0074111B" w:rsidP="0074111B">
      <w:pPr>
        <w:spacing w:line="360" w:lineRule="auto"/>
        <w:rPr>
          <w:rFonts w:cstheme="minorHAnsi"/>
          <w:bCs/>
          <w:sz w:val="24"/>
          <w:szCs w:val="24"/>
        </w:rPr>
      </w:pPr>
      <w:r w:rsidRPr="00725E84">
        <w:rPr>
          <w:rFonts w:cstheme="minorHAnsi"/>
          <w:bCs/>
          <w:sz w:val="24"/>
          <w:szCs w:val="24"/>
        </w:rPr>
        <w:t>Maksymalny prąd zwarciowy na MPPT [A]</w:t>
      </w:r>
      <w:r w:rsidRPr="00725E84">
        <w:rPr>
          <w:rFonts w:cstheme="minorHAnsi"/>
          <w:bCs/>
          <w:sz w:val="24"/>
          <w:szCs w:val="24"/>
        </w:rPr>
        <w:tab/>
      </w:r>
      <w:r w:rsidRPr="00725E84">
        <w:rPr>
          <w:rFonts w:cstheme="minorHAnsi"/>
          <w:bCs/>
          <w:sz w:val="24"/>
          <w:szCs w:val="24"/>
        </w:rPr>
        <w:tab/>
        <w:t>50</w:t>
      </w:r>
    </w:p>
    <w:p w:rsidR="0074111B" w:rsidRPr="00725E84" w:rsidRDefault="0074111B" w:rsidP="0074111B">
      <w:pPr>
        <w:spacing w:line="360" w:lineRule="auto"/>
        <w:rPr>
          <w:rFonts w:cstheme="minorHAnsi"/>
          <w:bCs/>
          <w:sz w:val="24"/>
          <w:szCs w:val="24"/>
        </w:rPr>
      </w:pPr>
      <w:r w:rsidRPr="00725E84">
        <w:rPr>
          <w:rFonts w:cstheme="minorHAnsi"/>
          <w:bCs/>
          <w:sz w:val="24"/>
          <w:szCs w:val="24"/>
        </w:rPr>
        <w:t>Maksymalny prąd wyjściowy [A]</w:t>
      </w:r>
      <w:r w:rsidRPr="00725E84">
        <w:rPr>
          <w:rFonts w:cstheme="minorHAnsi"/>
          <w:bCs/>
          <w:sz w:val="24"/>
          <w:szCs w:val="24"/>
        </w:rPr>
        <w:tab/>
      </w:r>
      <w:r w:rsidRPr="00725E84">
        <w:rPr>
          <w:rFonts w:cstheme="minorHAnsi"/>
          <w:bCs/>
          <w:sz w:val="24"/>
          <w:szCs w:val="24"/>
        </w:rPr>
        <w:tab/>
      </w:r>
      <w:r w:rsidRPr="00725E84">
        <w:rPr>
          <w:rFonts w:cstheme="minorHAnsi"/>
          <w:bCs/>
          <w:sz w:val="24"/>
          <w:szCs w:val="24"/>
        </w:rPr>
        <w:tab/>
        <w:t>83.3</w:t>
      </w:r>
    </w:p>
    <w:p w:rsidR="0074111B" w:rsidRPr="00725E84" w:rsidRDefault="0074111B" w:rsidP="0074111B">
      <w:pPr>
        <w:spacing w:line="360" w:lineRule="auto"/>
        <w:rPr>
          <w:rFonts w:cstheme="minorHAnsi"/>
          <w:bCs/>
          <w:sz w:val="24"/>
          <w:szCs w:val="24"/>
        </w:rPr>
      </w:pPr>
      <w:r w:rsidRPr="00725E84">
        <w:rPr>
          <w:rFonts w:cstheme="minorHAnsi"/>
          <w:bCs/>
          <w:sz w:val="24"/>
          <w:szCs w:val="24"/>
        </w:rPr>
        <w:t>Liczba faz</w:t>
      </w:r>
      <w:r w:rsidRPr="00725E84">
        <w:rPr>
          <w:rFonts w:cstheme="minorHAnsi"/>
          <w:bCs/>
          <w:sz w:val="24"/>
          <w:szCs w:val="24"/>
        </w:rPr>
        <w:tab/>
      </w:r>
      <w:r w:rsidRPr="00725E84">
        <w:rPr>
          <w:rFonts w:cstheme="minorHAnsi"/>
          <w:bCs/>
          <w:sz w:val="24"/>
          <w:szCs w:val="24"/>
        </w:rPr>
        <w:tab/>
      </w:r>
      <w:r w:rsidRPr="00725E84">
        <w:rPr>
          <w:rFonts w:cstheme="minorHAnsi"/>
          <w:bCs/>
          <w:sz w:val="24"/>
          <w:szCs w:val="24"/>
        </w:rPr>
        <w:tab/>
      </w:r>
      <w:r w:rsidRPr="00725E84">
        <w:rPr>
          <w:rFonts w:cstheme="minorHAnsi"/>
          <w:bCs/>
          <w:sz w:val="24"/>
          <w:szCs w:val="24"/>
        </w:rPr>
        <w:tab/>
      </w:r>
      <w:r w:rsidRPr="00725E84">
        <w:rPr>
          <w:rFonts w:cstheme="minorHAnsi"/>
          <w:bCs/>
          <w:sz w:val="24"/>
          <w:szCs w:val="24"/>
        </w:rPr>
        <w:tab/>
      </w:r>
      <w:r w:rsidRPr="00725E84">
        <w:rPr>
          <w:rFonts w:cstheme="minorHAnsi"/>
          <w:bCs/>
          <w:sz w:val="24"/>
          <w:szCs w:val="24"/>
        </w:rPr>
        <w:tab/>
        <w:t>3</w:t>
      </w:r>
    </w:p>
    <w:p w:rsidR="0074111B" w:rsidRPr="00725E84" w:rsidRDefault="0074111B" w:rsidP="0074111B">
      <w:pPr>
        <w:spacing w:line="360" w:lineRule="auto"/>
        <w:rPr>
          <w:rFonts w:cstheme="minorHAnsi"/>
          <w:bCs/>
          <w:sz w:val="24"/>
          <w:szCs w:val="24"/>
        </w:rPr>
      </w:pPr>
      <w:r w:rsidRPr="00725E84">
        <w:rPr>
          <w:rFonts w:cstheme="minorHAnsi"/>
          <w:bCs/>
          <w:sz w:val="24"/>
          <w:szCs w:val="24"/>
        </w:rPr>
        <w:t>Liczba MPPT</w:t>
      </w:r>
      <w:r w:rsidRPr="00725E84">
        <w:rPr>
          <w:rFonts w:cstheme="minorHAnsi"/>
          <w:bCs/>
          <w:sz w:val="24"/>
          <w:szCs w:val="24"/>
        </w:rPr>
        <w:tab/>
      </w:r>
      <w:r w:rsidRPr="00725E84">
        <w:rPr>
          <w:rFonts w:cstheme="minorHAnsi"/>
          <w:bCs/>
          <w:sz w:val="24"/>
          <w:szCs w:val="24"/>
        </w:rPr>
        <w:tab/>
      </w:r>
      <w:r w:rsidRPr="00725E84">
        <w:rPr>
          <w:rFonts w:cstheme="minorHAnsi"/>
          <w:bCs/>
          <w:sz w:val="24"/>
          <w:szCs w:val="24"/>
        </w:rPr>
        <w:tab/>
      </w:r>
      <w:r w:rsidRPr="00725E84">
        <w:rPr>
          <w:rFonts w:cstheme="minorHAnsi"/>
          <w:bCs/>
          <w:sz w:val="24"/>
          <w:szCs w:val="24"/>
        </w:rPr>
        <w:tab/>
      </w:r>
      <w:r w:rsidRPr="00725E84">
        <w:rPr>
          <w:rFonts w:cstheme="minorHAnsi"/>
          <w:bCs/>
          <w:sz w:val="24"/>
          <w:szCs w:val="24"/>
        </w:rPr>
        <w:tab/>
      </w:r>
      <w:r w:rsidRPr="00725E84">
        <w:rPr>
          <w:rFonts w:cstheme="minorHAnsi"/>
          <w:bCs/>
          <w:sz w:val="24"/>
          <w:szCs w:val="24"/>
        </w:rPr>
        <w:tab/>
        <w:t>4</w:t>
      </w:r>
    </w:p>
    <w:p w:rsidR="0074111B" w:rsidRPr="00725E84" w:rsidRDefault="0074111B" w:rsidP="0074111B">
      <w:pPr>
        <w:spacing w:line="360" w:lineRule="auto"/>
        <w:rPr>
          <w:rFonts w:cstheme="minorHAnsi"/>
          <w:bCs/>
          <w:sz w:val="24"/>
          <w:szCs w:val="24"/>
        </w:rPr>
      </w:pPr>
      <w:r w:rsidRPr="00725E84">
        <w:rPr>
          <w:rFonts w:cstheme="minorHAnsi"/>
          <w:bCs/>
          <w:sz w:val="24"/>
          <w:szCs w:val="24"/>
        </w:rPr>
        <w:t>Masa [kg]</w:t>
      </w:r>
      <w:r w:rsidRPr="00725E84">
        <w:rPr>
          <w:rFonts w:cstheme="minorHAnsi"/>
          <w:bCs/>
          <w:sz w:val="24"/>
          <w:szCs w:val="24"/>
        </w:rPr>
        <w:tab/>
      </w:r>
      <w:r w:rsidRPr="00725E84">
        <w:rPr>
          <w:rFonts w:cstheme="minorHAnsi"/>
          <w:bCs/>
          <w:sz w:val="24"/>
          <w:szCs w:val="24"/>
        </w:rPr>
        <w:tab/>
      </w:r>
      <w:r w:rsidRPr="00725E84">
        <w:rPr>
          <w:rFonts w:cstheme="minorHAnsi"/>
          <w:bCs/>
          <w:sz w:val="24"/>
          <w:szCs w:val="24"/>
        </w:rPr>
        <w:tab/>
      </w:r>
      <w:r w:rsidRPr="00725E84">
        <w:rPr>
          <w:rFonts w:cstheme="minorHAnsi"/>
          <w:bCs/>
          <w:sz w:val="24"/>
          <w:szCs w:val="24"/>
        </w:rPr>
        <w:tab/>
      </w:r>
      <w:r w:rsidRPr="00725E84">
        <w:rPr>
          <w:rFonts w:cstheme="minorHAnsi"/>
          <w:bCs/>
          <w:sz w:val="24"/>
          <w:szCs w:val="24"/>
        </w:rPr>
        <w:tab/>
      </w:r>
      <w:r w:rsidRPr="00725E84">
        <w:rPr>
          <w:rFonts w:cstheme="minorHAnsi"/>
          <w:bCs/>
          <w:sz w:val="24"/>
          <w:szCs w:val="24"/>
        </w:rPr>
        <w:tab/>
        <w:t>37</w:t>
      </w:r>
    </w:p>
    <w:p w:rsidR="0074111B" w:rsidRPr="00725E84" w:rsidRDefault="0074111B" w:rsidP="0074111B">
      <w:pPr>
        <w:spacing w:line="360" w:lineRule="auto"/>
        <w:rPr>
          <w:rFonts w:cstheme="minorHAnsi"/>
          <w:bCs/>
          <w:sz w:val="24"/>
          <w:szCs w:val="24"/>
        </w:rPr>
      </w:pPr>
      <w:r w:rsidRPr="00725E84">
        <w:rPr>
          <w:rFonts w:cstheme="minorHAnsi"/>
          <w:bCs/>
          <w:sz w:val="24"/>
          <w:szCs w:val="24"/>
        </w:rPr>
        <w:t>Typ komunikacji</w:t>
      </w:r>
      <w:r w:rsidRPr="00725E84">
        <w:rPr>
          <w:rFonts w:cstheme="minorHAnsi"/>
          <w:bCs/>
          <w:sz w:val="24"/>
          <w:szCs w:val="24"/>
        </w:rPr>
        <w:tab/>
      </w:r>
      <w:r w:rsidRPr="00725E84">
        <w:rPr>
          <w:rFonts w:cstheme="minorHAnsi"/>
          <w:bCs/>
          <w:sz w:val="24"/>
          <w:szCs w:val="24"/>
        </w:rPr>
        <w:tab/>
      </w:r>
      <w:r w:rsidRPr="00725E84">
        <w:rPr>
          <w:rFonts w:cstheme="minorHAnsi"/>
          <w:bCs/>
          <w:sz w:val="24"/>
          <w:szCs w:val="24"/>
        </w:rPr>
        <w:tab/>
      </w:r>
      <w:r w:rsidRPr="00725E84">
        <w:rPr>
          <w:rFonts w:cstheme="minorHAnsi"/>
          <w:bCs/>
          <w:sz w:val="24"/>
          <w:szCs w:val="24"/>
        </w:rPr>
        <w:tab/>
      </w:r>
      <w:r w:rsidRPr="00725E84">
        <w:rPr>
          <w:rFonts w:cstheme="minorHAnsi"/>
          <w:bCs/>
          <w:sz w:val="24"/>
          <w:szCs w:val="24"/>
        </w:rPr>
        <w:tab/>
        <w:t xml:space="preserve">Bluetooth Ethernet RS485 </w:t>
      </w:r>
      <w:proofErr w:type="spellStart"/>
      <w:r w:rsidRPr="00725E84">
        <w:rPr>
          <w:rFonts w:cstheme="minorHAnsi"/>
          <w:bCs/>
          <w:sz w:val="24"/>
          <w:szCs w:val="24"/>
        </w:rPr>
        <w:t>WiFi</w:t>
      </w:r>
      <w:proofErr w:type="spellEnd"/>
    </w:p>
    <w:p w:rsidR="00D12B40" w:rsidRPr="00725E84" w:rsidRDefault="0074111B" w:rsidP="006D1630">
      <w:pPr>
        <w:spacing w:line="360" w:lineRule="auto"/>
        <w:rPr>
          <w:rFonts w:cstheme="minorHAnsi"/>
          <w:bCs/>
          <w:sz w:val="24"/>
          <w:szCs w:val="24"/>
        </w:rPr>
      </w:pPr>
      <w:r w:rsidRPr="00725E84">
        <w:rPr>
          <w:rFonts w:cstheme="minorHAnsi"/>
          <w:bCs/>
          <w:sz w:val="24"/>
          <w:szCs w:val="24"/>
        </w:rPr>
        <w:t>Gwarancja na produkt</w:t>
      </w:r>
      <w:r w:rsidRPr="00725E84">
        <w:rPr>
          <w:rFonts w:cstheme="minorHAnsi"/>
          <w:bCs/>
          <w:sz w:val="24"/>
          <w:szCs w:val="24"/>
        </w:rPr>
        <w:tab/>
      </w:r>
      <w:r w:rsidRPr="00725E84">
        <w:rPr>
          <w:rFonts w:cstheme="minorHAnsi"/>
          <w:bCs/>
          <w:sz w:val="24"/>
          <w:szCs w:val="24"/>
        </w:rPr>
        <w:tab/>
      </w:r>
      <w:r w:rsidRPr="00725E84">
        <w:rPr>
          <w:rFonts w:cstheme="minorHAnsi"/>
          <w:bCs/>
          <w:sz w:val="24"/>
          <w:szCs w:val="24"/>
        </w:rPr>
        <w:tab/>
      </w:r>
      <w:r w:rsidRPr="00725E84">
        <w:rPr>
          <w:rFonts w:cstheme="minorHAnsi"/>
          <w:bCs/>
          <w:sz w:val="24"/>
          <w:szCs w:val="24"/>
        </w:rPr>
        <w:tab/>
        <w:t>12 lat</w:t>
      </w:r>
    </w:p>
    <w:p w:rsidR="00EE089F" w:rsidRPr="00725E84" w:rsidRDefault="00483F11" w:rsidP="00D12B40">
      <w:pPr>
        <w:pStyle w:val="Nagwek1"/>
        <w:numPr>
          <w:ilvl w:val="0"/>
          <w:numId w:val="3"/>
        </w:numPr>
        <w:rPr>
          <w:rFonts w:asciiTheme="minorHAnsi" w:hAnsiTheme="minorHAnsi" w:cstheme="minorHAnsi"/>
        </w:rPr>
      </w:pPr>
      <w:r w:rsidRPr="00725E84">
        <w:rPr>
          <w:rFonts w:asciiTheme="minorHAnsi" w:hAnsiTheme="minorHAnsi" w:cstheme="minorHAnsi"/>
        </w:rPr>
        <w:t xml:space="preserve"> </w:t>
      </w:r>
      <w:bookmarkStart w:id="15" w:name="_Toc129589082"/>
      <w:r w:rsidR="0065326B" w:rsidRPr="00725E84">
        <w:rPr>
          <w:rFonts w:asciiTheme="minorHAnsi" w:hAnsiTheme="minorHAnsi" w:cstheme="minorHAnsi"/>
        </w:rPr>
        <w:t>D</w:t>
      </w:r>
      <w:r w:rsidR="00EE089F" w:rsidRPr="00725E84">
        <w:rPr>
          <w:rFonts w:asciiTheme="minorHAnsi" w:hAnsiTheme="minorHAnsi" w:cstheme="minorHAnsi"/>
        </w:rPr>
        <w:t xml:space="preserve">ane </w:t>
      </w:r>
      <w:r w:rsidR="00DD6224" w:rsidRPr="00725E84">
        <w:rPr>
          <w:rFonts w:asciiTheme="minorHAnsi" w:hAnsiTheme="minorHAnsi" w:cstheme="minorHAnsi"/>
        </w:rPr>
        <w:t xml:space="preserve">techniczne </w:t>
      </w:r>
      <w:r w:rsidR="00EE089F" w:rsidRPr="00725E84">
        <w:rPr>
          <w:rFonts w:asciiTheme="minorHAnsi" w:hAnsiTheme="minorHAnsi" w:cstheme="minorHAnsi"/>
        </w:rPr>
        <w:t>modułów fotowoltaicznych</w:t>
      </w:r>
      <w:bookmarkEnd w:id="15"/>
    </w:p>
    <w:p w:rsidR="00442EE4" w:rsidRPr="00725E84" w:rsidRDefault="00442EE4" w:rsidP="006D1630">
      <w:pPr>
        <w:spacing w:line="360" w:lineRule="auto"/>
        <w:jc w:val="both"/>
        <w:rPr>
          <w:rFonts w:cstheme="minorHAnsi"/>
          <w:sz w:val="24"/>
          <w:szCs w:val="24"/>
        </w:rPr>
      </w:pPr>
    </w:p>
    <w:p w:rsidR="00EF37DA" w:rsidRPr="00725E84" w:rsidRDefault="00EF37DA" w:rsidP="006D1630">
      <w:pPr>
        <w:spacing w:line="360" w:lineRule="auto"/>
        <w:jc w:val="both"/>
        <w:rPr>
          <w:rFonts w:cstheme="minorHAnsi"/>
          <w:sz w:val="24"/>
          <w:szCs w:val="24"/>
        </w:rPr>
      </w:pPr>
      <w:r w:rsidRPr="00725E84">
        <w:rPr>
          <w:rFonts w:cstheme="minorHAnsi"/>
          <w:sz w:val="24"/>
          <w:szCs w:val="24"/>
        </w:rPr>
        <w:tab/>
      </w:r>
      <w:r w:rsidR="000E3F38" w:rsidRPr="00725E84">
        <w:rPr>
          <w:rFonts w:cstheme="minorHAnsi"/>
          <w:sz w:val="24"/>
          <w:szCs w:val="24"/>
        </w:rPr>
        <w:t>Do instalacji d</w:t>
      </w:r>
      <w:r w:rsidRPr="00725E84">
        <w:rPr>
          <w:rFonts w:cstheme="minorHAnsi"/>
          <w:sz w:val="24"/>
          <w:szCs w:val="24"/>
        </w:rPr>
        <w:t xml:space="preserve">obrano moduły fotowoltaiczne </w:t>
      </w:r>
      <w:r w:rsidR="00CE0A0A" w:rsidRPr="00725E84">
        <w:rPr>
          <w:rFonts w:cstheme="minorHAnsi"/>
          <w:sz w:val="24"/>
          <w:szCs w:val="24"/>
        </w:rPr>
        <w:t xml:space="preserve">o mocy szczytowej </w:t>
      </w:r>
      <w:r w:rsidR="005A1532" w:rsidRPr="00725E84">
        <w:rPr>
          <w:rFonts w:cstheme="minorHAnsi"/>
          <w:sz w:val="24"/>
          <w:szCs w:val="24"/>
        </w:rPr>
        <w:t>380</w:t>
      </w:r>
      <w:r w:rsidR="00CE0A0A" w:rsidRPr="00725E84">
        <w:rPr>
          <w:rFonts w:cstheme="minorHAnsi"/>
          <w:sz w:val="24"/>
          <w:szCs w:val="24"/>
        </w:rPr>
        <w:t xml:space="preserve"> </w:t>
      </w:r>
      <w:proofErr w:type="spellStart"/>
      <w:r w:rsidR="00CE0A0A" w:rsidRPr="00725E84">
        <w:rPr>
          <w:rFonts w:cstheme="minorHAnsi"/>
          <w:sz w:val="24"/>
          <w:szCs w:val="24"/>
        </w:rPr>
        <w:t>Wp</w:t>
      </w:r>
      <w:proofErr w:type="spellEnd"/>
      <w:r w:rsidR="00F11EFC" w:rsidRPr="00725E84">
        <w:rPr>
          <w:rFonts w:cstheme="minorHAnsi"/>
          <w:sz w:val="24"/>
          <w:szCs w:val="24"/>
        </w:rPr>
        <w:t xml:space="preserve"> i parametrach technicznych zamieszczonych poniżej.</w:t>
      </w:r>
    </w:p>
    <w:p w:rsidR="0065326B" w:rsidRPr="00725E84" w:rsidRDefault="0065326B" w:rsidP="0065326B">
      <w:pPr>
        <w:spacing w:line="360" w:lineRule="auto"/>
        <w:rPr>
          <w:rFonts w:cstheme="minorHAnsi"/>
          <w:sz w:val="24"/>
          <w:szCs w:val="24"/>
        </w:rPr>
      </w:pPr>
      <w:r w:rsidRPr="00725E84">
        <w:rPr>
          <w:rFonts w:cstheme="minorHAnsi"/>
          <w:sz w:val="24"/>
          <w:szCs w:val="24"/>
        </w:rPr>
        <w:t xml:space="preserve">Nominalna moc </w:t>
      </w:r>
      <w:proofErr w:type="spellStart"/>
      <w:r w:rsidRPr="00725E84">
        <w:rPr>
          <w:rFonts w:cstheme="minorHAnsi"/>
          <w:sz w:val="24"/>
          <w:szCs w:val="24"/>
        </w:rPr>
        <w:t>Pmax</w:t>
      </w:r>
      <w:proofErr w:type="spellEnd"/>
      <w:r w:rsidR="0074111B" w:rsidRPr="00725E84">
        <w:rPr>
          <w:rFonts w:cstheme="minorHAnsi"/>
          <w:sz w:val="24"/>
          <w:szCs w:val="24"/>
        </w:rPr>
        <w:t>[W]</w:t>
      </w:r>
      <w:r w:rsidRPr="00725E84">
        <w:rPr>
          <w:rFonts w:cstheme="minorHAnsi"/>
          <w:sz w:val="24"/>
          <w:szCs w:val="24"/>
        </w:rPr>
        <w:tab/>
      </w:r>
      <w:r w:rsidR="0074111B" w:rsidRPr="00725E84">
        <w:rPr>
          <w:rFonts w:cstheme="minorHAnsi"/>
          <w:sz w:val="24"/>
          <w:szCs w:val="24"/>
        </w:rPr>
        <w:tab/>
      </w:r>
      <w:r w:rsidR="0074111B" w:rsidRPr="00725E84">
        <w:rPr>
          <w:rFonts w:cstheme="minorHAnsi"/>
          <w:sz w:val="24"/>
          <w:szCs w:val="24"/>
        </w:rPr>
        <w:tab/>
      </w:r>
      <w:r w:rsidR="0074111B" w:rsidRPr="00725E84">
        <w:rPr>
          <w:rFonts w:cstheme="minorHAnsi"/>
          <w:sz w:val="24"/>
          <w:szCs w:val="24"/>
        </w:rPr>
        <w:tab/>
      </w:r>
      <w:r w:rsidR="005A1532" w:rsidRPr="00725E84">
        <w:rPr>
          <w:rFonts w:cstheme="minorHAnsi"/>
          <w:sz w:val="24"/>
          <w:szCs w:val="24"/>
        </w:rPr>
        <w:t>380</w:t>
      </w:r>
    </w:p>
    <w:p w:rsidR="0065326B" w:rsidRPr="00725E84" w:rsidRDefault="0065326B" w:rsidP="0065326B">
      <w:pPr>
        <w:spacing w:line="360" w:lineRule="auto"/>
        <w:rPr>
          <w:rFonts w:cstheme="minorHAnsi"/>
          <w:sz w:val="24"/>
          <w:szCs w:val="24"/>
        </w:rPr>
      </w:pPr>
      <w:r w:rsidRPr="00725E84">
        <w:rPr>
          <w:rFonts w:cstheme="minorHAnsi"/>
          <w:sz w:val="24"/>
          <w:szCs w:val="24"/>
        </w:rPr>
        <w:t>Prąd zwarcia</w:t>
      </w:r>
      <w:r w:rsidR="0074111B" w:rsidRPr="00725E84">
        <w:rPr>
          <w:rFonts w:cstheme="minorHAnsi"/>
          <w:sz w:val="24"/>
          <w:szCs w:val="24"/>
        </w:rPr>
        <w:t xml:space="preserve"> [A]</w:t>
      </w:r>
      <w:r w:rsidRPr="00725E84">
        <w:rPr>
          <w:rFonts w:cstheme="minorHAnsi"/>
          <w:sz w:val="24"/>
          <w:szCs w:val="24"/>
        </w:rPr>
        <w:tab/>
      </w:r>
      <w:r w:rsidRPr="00725E84">
        <w:rPr>
          <w:rFonts w:cstheme="minorHAnsi"/>
          <w:sz w:val="24"/>
          <w:szCs w:val="24"/>
        </w:rPr>
        <w:tab/>
      </w:r>
      <w:r w:rsidR="0074111B" w:rsidRPr="00725E84">
        <w:rPr>
          <w:rFonts w:cstheme="minorHAnsi"/>
          <w:sz w:val="24"/>
          <w:szCs w:val="24"/>
        </w:rPr>
        <w:tab/>
      </w:r>
      <w:r w:rsidR="0074111B" w:rsidRPr="00725E84">
        <w:rPr>
          <w:rFonts w:cstheme="minorHAnsi"/>
          <w:sz w:val="24"/>
          <w:szCs w:val="24"/>
        </w:rPr>
        <w:tab/>
      </w:r>
      <w:r w:rsidR="0074111B" w:rsidRPr="00725E84">
        <w:rPr>
          <w:rFonts w:cstheme="minorHAnsi"/>
          <w:sz w:val="24"/>
          <w:szCs w:val="24"/>
        </w:rPr>
        <w:tab/>
      </w:r>
      <w:r w:rsidR="005A1532" w:rsidRPr="00725E84">
        <w:rPr>
          <w:rFonts w:cstheme="minorHAnsi"/>
          <w:sz w:val="24"/>
          <w:szCs w:val="24"/>
        </w:rPr>
        <w:t>11,47</w:t>
      </w:r>
    </w:p>
    <w:p w:rsidR="0065326B" w:rsidRPr="00725E84" w:rsidRDefault="0065326B" w:rsidP="0065326B">
      <w:pPr>
        <w:spacing w:line="360" w:lineRule="auto"/>
        <w:rPr>
          <w:rFonts w:cstheme="minorHAnsi"/>
          <w:sz w:val="24"/>
          <w:szCs w:val="24"/>
        </w:rPr>
      </w:pPr>
      <w:r w:rsidRPr="00725E84">
        <w:rPr>
          <w:rFonts w:cstheme="minorHAnsi"/>
          <w:sz w:val="24"/>
          <w:szCs w:val="24"/>
        </w:rPr>
        <w:t>Prąd w punkcie MPP</w:t>
      </w:r>
      <w:r w:rsidR="0074111B" w:rsidRPr="00725E84">
        <w:rPr>
          <w:rFonts w:cstheme="minorHAnsi"/>
          <w:sz w:val="24"/>
          <w:szCs w:val="24"/>
        </w:rPr>
        <w:t xml:space="preserve"> [A]</w:t>
      </w:r>
      <w:r w:rsidRPr="00725E84">
        <w:rPr>
          <w:rFonts w:cstheme="minorHAnsi"/>
          <w:sz w:val="24"/>
          <w:szCs w:val="24"/>
        </w:rPr>
        <w:tab/>
      </w:r>
      <w:r w:rsidR="0074111B" w:rsidRPr="00725E84">
        <w:rPr>
          <w:rFonts w:cstheme="minorHAnsi"/>
          <w:sz w:val="24"/>
          <w:szCs w:val="24"/>
        </w:rPr>
        <w:tab/>
      </w:r>
      <w:r w:rsidR="0074111B" w:rsidRPr="00725E84">
        <w:rPr>
          <w:rFonts w:cstheme="minorHAnsi"/>
          <w:sz w:val="24"/>
          <w:szCs w:val="24"/>
        </w:rPr>
        <w:tab/>
      </w:r>
      <w:r w:rsidR="0074111B" w:rsidRPr="00725E84">
        <w:rPr>
          <w:rFonts w:cstheme="minorHAnsi"/>
          <w:sz w:val="24"/>
          <w:szCs w:val="24"/>
        </w:rPr>
        <w:tab/>
      </w:r>
      <w:r w:rsidR="005A1532" w:rsidRPr="00725E84">
        <w:rPr>
          <w:rFonts w:cstheme="minorHAnsi"/>
          <w:sz w:val="24"/>
          <w:szCs w:val="24"/>
        </w:rPr>
        <w:t>10,93</w:t>
      </w:r>
    </w:p>
    <w:p w:rsidR="0065326B" w:rsidRPr="00725E84" w:rsidRDefault="00384C78" w:rsidP="0065326B">
      <w:pPr>
        <w:spacing w:line="360" w:lineRule="auto"/>
        <w:rPr>
          <w:rFonts w:cstheme="minorHAnsi"/>
          <w:sz w:val="24"/>
          <w:szCs w:val="24"/>
        </w:rPr>
      </w:pPr>
      <w:r w:rsidRPr="00725E84">
        <w:rPr>
          <w:rFonts w:cstheme="minorHAnsi"/>
          <w:sz w:val="24"/>
          <w:szCs w:val="24"/>
        </w:rPr>
        <w:t>Napięcie j</w:t>
      </w:r>
      <w:r w:rsidR="0065326B" w:rsidRPr="00725E84">
        <w:rPr>
          <w:rFonts w:cstheme="minorHAnsi"/>
          <w:sz w:val="24"/>
          <w:szCs w:val="24"/>
        </w:rPr>
        <w:t>ałowe</w:t>
      </w:r>
      <w:r w:rsidR="0074111B" w:rsidRPr="00725E84">
        <w:rPr>
          <w:rFonts w:cstheme="minorHAnsi"/>
          <w:sz w:val="24"/>
          <w:szCs w:val="24"/>
        </w:rPr>
        <w:t xml:space="preserve"> [V]</w:t>
      </w:r>
      <w:r w:rsidR="0065326B" w:rsidRPr="00725E84">
        <w:rPr>
          <w:rFonts w:cstheme="minorHAnsi"/>
          <w:sz w:val="24"/>
          <w:szCs w:val="24"/>
        </w:rPr>
        <w:tab/>
      </w:r>
      <w:r w:rsidR="0065326B" w:rsidRPr="00725E84">
        <w:rPr>
          <w:rFonts w:cstheme="minorHAnsi"/>
          <w:sz w:val="24"/>
          <w:szCs w:val="24"/>
        </w:rPr>
        <w:tab/>
      </w:r>
      <w:r w:rsidR="0074111B" w:rsidRPr="00725E84">
        <w:rPr>
          <w:rFonts w:cstheme="minorHAnsi"/>
          <w:sz w:val="24"/>
          <w:szCs w:val="24"/>
        </w:rPr>
        <w:tab/>
      </w:r>
      <w:r w:rsidR="0074111B" w:rsidRPr="00725E84">
        <w:rPr>
          <w:rFonts w:cstheme="minorHAnsi"/>
          <w:sz w:val="24"/>
          <w:szCs w:val="24"/>
        </w:rPr>
        <w:tab/>
      </w:r>
      <w:r w:rsidR="0074111B" w:rsidRPr="00725E84">
        <w:rPr>
          <w:rFonts w:cstheme="minorHAnsi"/>
          <w:sz w:val="24"/>
          <w:szCs w:val="24"/>
        </w:rPr>
        <w:tab/>
      </w:r>
      <w:r w:rsidR="005A1532" w:rsidRPr="00725E84">
        <w:rPr>
          <w:rFonts w:cstheme="minorHAnsi"/>
          <w:sz w:val="24"/>
          <w:szCs w:val="24"/>
        </w:rPr>
        <w:t>41,62</w:t>
      </w:r>
    </w:p>
    <w:p w:rsidR="0065326B" w:rsidRPr="00725E84" w:rsidRDefault="0065326B" w:rsidP="0065326B">
      <w:pPr>
        <w:spacing w:line="360" w:lineRule="auto"/>
        <w:rPr>
          <w:rFonts w:cstheme="minorHAnsi"/>
          <w:sz w:val="24"/>
          <w:szCs w:val="24"/>
        </w:rPr>
      </w:pPr>
      <w:r w:rsidRPr="00725E84">
        <w:rPr>
          <w:rFonts w:cstheme="minorHAnsi"/>
          <w:sz w:val="24"/>
          <w:szCs w:val="24"/>
        </w:rPr>
        <w:t>Napięcie w punkcie MPP</w:t>
      </w:r>
      <w:r w:rsidR="0074111B" w:rsidRPr="00725E84">
        <w:rPr>
          <w:rFonts w:cstheme="minorHAnsi"/>
          <w:sz w:val="24"/>
          <w:szCs w:val="24"/>
        </w:rPr>
        <w:t xml:space="preserve"> [V]</w:t>
      </w:r>
      <w:r w:rsidRPr="00725E84">
        <w:rPr>
          <w:rFonts w:cstheme="minorHAnsi"/>
          <w:sz w:val="24"/>
          <w:szCs w:val="24"/>
        </w:rPr>
        <w:tab/>
      </w:r>
      <w:r w:rsidR="0074111B" w:rsidRPr="00725E84">
        <w:rPr>
          <w:rFonts w:cstheme="minorHAnsi"/>
          <w:sz w:val="24"/>
          <w:szCs w:val="24"/>
        </w:rPr>
        <w:tab/>
      </w:r>
      <w:r w:rsidR="0074111B" w:rsidRPr="00725E84">
        <w:rPr>
          <w:rFonts w:cstheme="minorHAnsi"/>
          <w:sz w:val="24"/>
          <w:szCs w:val="24"/>
        </w:rPr>
        <w:tab/>
      </w:r>
      <w:r w:rsidR="0074111B" w:rsidRPr="00725E84">
        <w:rPr>
          <w:rFonts w:cstheme="minorHAnsi"/>
          <w:sz w:val="24"/>
          <w:szCs w:val="24"/>
        </w:rPr>
        <w:tab/>
      </w:r>
      <w:r w:rsidR="005A1532" w:rsidRPr="00725E84">
        <w:rPr>
          <w:rFonts w:cstheme="minorHAnsi"/>
          <w:sz w:val="24"/>
          <w:szCs w:val="24"/>
        </w:rPr>
        <w:t>34,77</w:t>
      </w:r>
    </w:p>
    <w:p w:rsidR="0065326B" w:rsidRPr="00725E84" w:rsidRDefault="0065326B" w:rsidP="0065326B">
      <w:pPr>
        <w:spacing w:line="360" w:lineRule="auto"/>
        <w:rPr>
          <w:rFonts w:cstheme="minorHAnsi"/>
          <w:sz w:val="24"/>
          <w:szCs w:val="24"/>
        </w:rPr>
      </w:pPr>
      <w:r w:rsidRPr="00725E84">
        <w:rPr>
          <w:rFonts w:cstheme="minorHAnsi"/>
          <w:sz w:val="24"/>
          <w:szCs w:val="24"/>
        </w:rPr>
        <w:t>Sprawność</w:t>
      </w:r>
      <w:r w:rsidR="0074111B" w:rsidRPr="00725E84">
        <w:rPr>
          <w:rFonts w:cstheme="minorHAnsi"/>
          <w:sz w:val="24"/>
          <w:szCs w:val="24"/>
        </w:rPr>
        <w:t xml:space="preserve"> [%]</w:t>
      </w:r>
      <w:r w:rsidRPr="00725E84">
        <w:rPr>
          <w:rFonts w:cstheme="minorHAnsi"/>
          <w:sz w:val="24"/>
          <w:szCs w:val="24"/>
        </w:rPr>
        <w:tab/>
      </w:r>
      <w:r w:rsidRPr="00725E84">
        <w:rPr>
          <w:rFonts w:cstheme="minorHAnsi"/>
          <w:sz w:val="24"/>
          <w:szCs w:val="24"/>
        </w:rPr>
        <w:tab/>
      </w:r>
      <w:r w:rsidRPr="00725E84">
        <w:rPr>
          <w:rFonts w:cstheme="minorHAnsi"/>
          <w:sz w:val="24"/>
          <w:szCs w:val="24"/>
        </w:rPr>
        <w:tab/>
      </w:r>
      <w:r w:rsidR="0074111B" w:rsidRPr="00725E84">
        <w:rPr>
          <w:rFonts w:cstheme="minorHAnsi"/>
          <w:sz w:val="24"/>
          <w:szCs w:val="24"/>
        </w:rPr>
        <w:tab/>
      </w:r>
      <w:r w:rsidR="0074111B" w:rsidRPr="00725E84">
        <w:rPr>
          <w:rFonts w:cstheme="minorHAnsi"/>
          <w:sz w:val="24"/>
          <w:szCs w:val="24"/>
        </w:rPr>
        <w:tab/>
      </w:r>
      <w:r w:rsidRPr="00725E84">
        <w:rPr>
          <w:rFonts w:cstheme="minorHAnsi"/>
          <w:sz w:val="24"/>
          <w:szCs w:val="24"/>
        </w:rPr>
        <w:t>&gt;</w:t>
      </w:r>
      <w:r w:rsidR="00384C78" w:rsidRPr="00725E84">
        <w:rPr>
          <w:rFonts w:cstheme="minorHAnsi"/>
          <w:sz w:val="24"/>
          <w:szCs w:val="24"/>
        </w:rPr>
        <w:t>20,</w:t>
      </w:r>
      <w:r w:rsidR="005A1532" w:rsidRPr="00725E84">
        <w:rPr>
          <w:rFonts w:cstheme="minorHAnsi"/>
          <w:sz w:val="24"/>
          <w:szCs w:val="24"/>
        </w:rPr>
        <w:t>4</w:t>
      </w:r>
    </w:p>
    <w:p w:rsidR="0065326B" w:rsidRPr="00725E84" w:rsidRDefault="0065326B" w:rsidP="0065326B">
      <w:pPr>
        <w:spacing w:line="360" w:lineRule="auto"/>
        <w:rPr>
          <w:rFonts w:cstheme="minorHAnsi"/>
          <w:sz w:val="24"/>
          <w:szCs w:val="24"/>
        </w:rPr>
      </w:pPr>
      <w:r w:rsidRPr="00725E84">
        <w:rPr>
          <w:rFonts w:cstheme="minorHAnsi"/>
          <w:sz w:val="24"/>
          <w:szCs w:val="24"/>
        </w:rPr>
        <w:t>Wymiary</w:t>
      </w:r>
      <w:r w:rsidR="0074111B" w:rsidRPr="00725E84">
        <w:rPr>
          <w:rFonts w:cstheme="minorHAnsi"/>
          <w:sz w:val="24"/>
          <w:szCs w:val="24"/>
        </w:rPr>
        <w:t xml:space="preserve"> [mm]</w:t>
      </w:r>
      <w:r w:rsidRPr="00725E84">
        <w:rPr>
          <w:rFonts w:cstheme="minorHAnsi"/>
          <w:sz w:val="24"/>
          <w:szCs w:val="24"/>
        </w:rPr>
        <w:tab/>
      </w:r>
      <w:r w:rsidRPr="00725E84">
        <w:rPr>
          <w:rFonts w:cstheme="minorHAnsi"/>
          <w:sz w:val="24"/>
          <w:szCs w:val="24"/>
        </w:rPr>
        <w:tab/>
      </w:r>
      <w:r w:rsidR="0074111B" w:rsidRPr="00725E84">
        <w:rPr>
          <w:rFonts w:cstheme="minorHAnsi"/>
          <w:sz w:val="24"/>
          <w:szCs w:val="24"/>
        </w:rPr>
        <w:tab/>
      </w:r>
      <w:r w:rsidR="0074111B" w:rsidRPr="00725E84">
        <w:rPr>
          <w:rFonts w:cstheme="minorHAnsi"/>
          <w:sz w:val="24"/>
          <w:szCs w:val="24"/>
        </w:rPr>
        <w:tab/>
      </w:r>
      <w:r w:rsidR="0074111B" w:rsidRPr="00725E84">
        <w:rPr>
          <w:rFonts w:cstheme="minorHAnsi"/>
          <w:sz w:val="24"/>
          <w:szCs w:val="24"/>
        </w:rPr>
        <w:tab/>
      </w:r>
      <w:r w:rsidR="005A1532" w:rsidRPr="00725E84">
        <w:rPr>
          <w:rFonts w:cstheme="minorHAnsi"/>
          <w:sz w:val="24"/>
          <w:szCs w:val="24"/>
        </w:rPr>
        <w:t>1776</w:t>
      </w:r>
      <w:r w:rsidR="0074111B" w:rsidRPr="00725E84">
        <w:rPr>
          <w:rFonts w:cstheme="minorHAnsi"/>
          <w:sz w:val="24"/>
          <w:szCs w:val="24"/>
        </w:rPr>
        <w:t xml:space="preserve"> </w:t>
      </w:r>
      <w:r w:rsidRPr="00725E84">
        <w:rPr>
          <w:rFonts w:cstheme="minorHAnsi"/>
          <w:sz w:val="24"/>
          <w:szCs w:val="24"/>
        </w:rPr>
        <w:t>x 1</w:t>
      </w:r>
      <w:r w:rsidR="005A1532" w:rsidRPr="00725E84">
        <w:rPr>
          <w:rFonts w:cstheme="minorHAnsi"/>
          <w:sz w:val="24"/>
          <w:szCs w:val="24"/>
        </w:rPr>
        <w:t>052</w:t>
      </w:r>
      <w:r w:rsidRPr="00725E84">
        <w:rPr>
          <w:rFonts w:cstheme="minorHAnsi"/>
          <w:sz w:val="24"/>
          <w:szCs w:val="24"/>
        </w:rPr>
        <w:t xml:space="preserve"> x 3</w:t>
      </w:r>
      <w:r w:rsidR="00384C78" w:rsidRPr="00725E84">
        <w:rPr>
          <w:rFonts w:cstheme="minorHAnsi"/>
          <w:sz w:val="24"/>
          <w:szCs w:val="24"/>
        </w:rPr>
        <w:t>5</w:t>
      </w:r>
    </w:p>
    <w:p w:rsidR="00605B8F" w:rsidRPr="00725E84" w:rsidRDefault="0065326B" w:rsidP="0065326B">
      <w:pPr>
        <w:spacing w:line="360" w:lineRule="auto"/>
        <w:rPr>
          <w:rFonts w:cstheme="minorHAnsi"/>
          <w:sz w:val="24"/>
          <w:szCs w:val="24"/>
        </w:rPr>
      </w:pPr>
      <w:r w:rsidRPr="00725E84">
        <w:rPr>
          <w:rFonts w:cstheme="minorHAnsi"/>
          <w:sz w:val="24"/>
          <w:szCs w:val="24"/>
        </w:rPr>
        <w:lastRenderedPageBreak/>
        <w:t>Waga</w:t>
      </w:r>
      <w:r w:rsidR="0074111B" w:rsidRPr="00725E84">
        <w:rPr>
          <w:rFonts w:cstheme="minorHAnsi"/>
          <w:sz w:val="24"/>
          <w:szCs w:val="24"/>
        </w:rPr>
        <w:t xml:space="preserve"> [kg]</w:t>
      </w:r>
      <w:r w:rsidRPr="00725E84">
        <w:rPr>
          <w:rFonts w:cstheme="minorHAnsi"/>
          <w:sz w:val="24"/>
          <w:szCs w:val="24"/>
        </w:rPr>
        <w:tab/>
      </w:r>
      <w:r w:rsidRPr="00725E84">
        <w:rPr>
          <w:rFonts w:cstheme="minorHAnsi"/>
          <w:sz w:val="24"/>
          <w:szCs w:val="24"/>
        </w:rPr>
        <w:tab/>
      </w:r>
      <w:r w:rsidRPr="00725E84">
        <w:rPr>
          <w:rFonts w:cstheme="minorHAnsi"/>
          <w:sz w:val="24"/>
          <w:szCs w:val="24"/>
        </w:rPr>
        <w:tab/>
      </w:r>
      <w:r w:rsidR="0074111B" w:rsidRPr="00725E84">
        <w:rPr>
          <w:rFonts w:cstheme="minorHAnsi"/>
          <w:sz w:val="24"/>
          <w:szCs w:val="24"/>
        </w:rPr>
        <w:tab/>
      </w:r>
      <w:r w:rsidR="0074111B" w:rsidRPr="00725E84">
        <w:rPr>
          <w:rFonts w:cstheme="minorHAnsi"/>
          <w:sz w:val="24"/>
          <w:szCs w:val="24"/>
        </w:rPr>
        <w:tab/>
      </w:r>
      <w:r w:rsidR="0074111B" w:rsidRPr="00725E84">
        <w:rPr>
          <w:rFonts w:cstheme="minorHAnsi"/>
          <w:sz w:val="24"/>
          <w:szCs w:val="24"/>
        </w:rPr>
        <w:tab/>
      </w:r>
      <w:r w:rsidR="005A1532" w:rsidRPr="00725E84">
        <w:rPr>
          <w:rFonts w:cstheme="minorHAnsi"/>
          <w:sz w:val="24"/>
          <w:szCs w:val="24"/>
        </w:rPr>
        <w:t>20,2</w:t>
      </w:r>
      <w:r w:rsidR="0074111B" w:rsidRPr="00725E84">
        <w:rPr>
          <w:rFonts w:cstheme="minorHAnsi"/>
          <w:sz w:val="24"/>
          <w:szCs w:val="24"/>
        </w:rPr>
        <w:t xml:space="preserve"> </w:t>
      </w:r>
    </w:p>
    <w:p w:rsidR="00F11EFC" w:rsidRPr="00725E84" w:rsidRDefault="00F11EFC" w:rsidP="00D12B40">
      <w:pPr>
        <w:pStyle w:val="Nagwek1"/>
        <w:numPr>
          <w:ilvl w:val="0"/>
          <w:numId w:val="3"/>
        </w:numPr>
        <w:rPr>
          <w:rFonts w:asciiTheme="minorHAnsi" w:hAnsiTheme="minorHAnsi" w:cstheme="minorHAnsi"/>
        </w:rPr>
      </w:pPr>
      <w:bookmarkStart w:id="16" w:name="_Toc129589083"/>
      <w:r w:rsidRPr="00725E84">
        <w:rPr>
          <w:rFonts w:asciiTheme="minorHAnsi" w:hAnsiTheme="minorHAnsi" w:cstheme="minorHAnsi"/>
        </w:rPr>
        <w:t>Dane techniczne magazynu energii elektrycznej</w:t>
      </w:r>
      <w:bookmarkEnd w:id="16"/>
    </w:p>
    <w:p w:rsidR="00C40A47" w:rsidRPr="00725E84" w:rsidRDefault="00C40A47" w:rsidP="006F0E6C">
      <w:pPr>
        <w:spacing w:line="360" w:lineRule="auto"/>
        <w:ind w:firstLine="708"/>
        <w:jc w:val="both"/>
        <w:rPr>
          <w:rFonts w:cstheme="minorHAnsi"/>
          <w:sz w:val="24"/>
          <w:szCs w:val="24"/>
        </w:rPr>
      </w:pPr>
    </w:p>
    <w:p w:rsidR="00F11EFC" w:rsidRPr="00725E84" w:rsidRDefault="00F11EFC" w:rsidP="006F0E6C">
      <w:pPr>
        <w:spacing w:line="360" w:lineRule="auto"/>
        <w:ind w:firstLine="708"/>
        <w:jc w:val="both"/>
        <w:rPr>
          <w:rFonts w:cstheme="minorHAnsi"/>
          <w:sz w:val="24"/>
          <w:szCs w:val="24"/>
        </w:rPr>
      </w:pPr>
      <w:r w:rsidRPr="00725E84">
        <w:rPr>
          <w:rFonts w:cstheme="minorHAnsi"/>
          <w:sz w:val="24"/>
          <w:szCs w:val="24"/>
        </w:rPr>
        <w:t xml:space="preserve">Dobrano </w:t>
      </w:r>
      <w:r w:rsidR="000B5A68" w:rsidRPr="00725E84">
        <w:rPr>
          <w:rFonts w:cstheme="minorHAnsi"/>
          <w:sz w:val="24"/>
          <w:szCs w:val="24"/>
        </w:rPr>
        <w:t xml:space="preserve">do instalacji </w:t>
      </w:r>
      <w:r w:rsidR="00DE3DED" w:rsidRPr="00725E84">
        <w:rPr>
          <w:rFonts w:cstheme="minorHAnsi"/>
          <w:sz w:val="24"/>
          <w:szCs w:val="24"/>
        </w:rPr>
        <w:t>system magazynowania energii wraz z zestawem 3 inwerterów jednofazowych dla każdej fazy niezale</w:t>
      </w:r>
      <w:r w:rsidR="00E717AA" w:rsidRPr="00725E84">
        <w:rPr>
          <w:rFonts w:cstheme="minorHAnsi"/>
          <w:sz w:val="24"/>
          <w:szCs w:val="24"/>
        </w:rPr>
        <w:t>żnie. M</w:t>
      </w:r>
      <w:r w:rsidR="000B5A68" w:rsidRPr="00725E84">
        <w:rPr>
          <w:rFonts w:cstheme="minorHAnsi"/>
          <w:sz w:val="24"/>
          <w:szCs w:val="24"/>
        </w:rPr>
        <w:t>agazyn</w:t>
      </w:r>
      <w:r w:rsidRPr="00725E84">
        <w:rPr>
          <w:rFonts w:cstheme="minorHAnsi"/>
          <w:sz w:val="24"/>
          <w:szCs w:val="24"/>
        </w:rPr>
        <w:t xml:space="preserve"> energii </w:t>
      </w:r>
      <w:r w:rsidR="000B5A68" w:rsidRPr="00725E84">
        <w:rPr>
          <w:rFonts w:cstheme="minorHAnsi"/>
          <w:sz w:val="24"/>
          <w:szCs w:val="24"/>
        </w:rPr>
        <w:t>złożon</w:t>
      </w:r>
      <w:r w:rsidR="00C40A47" w:rsidRPr="00725E84">
        <w:rPr>
          <w:rFonts w:cstheme="minorHAnsi"/>
          <w:sz w:val="24"/>
          <w:szCs w:val="24"/>
        </w:rPr>
        <w:t>y</w:t>
      </w:r>
      <w:r w:rsidR="006F0E6C" w:rsidRPr="00725E84">
        <w:rPr>
          <w:rFonts w:cstheme="minorHAnsi"/>
          <w:sz w:val="24"/>
          <w:szCs w:val="24"/>
        </w:rPr>
        <w:t xml:space="preserve"> systemu BMS, podstawy oraz </w:t>
      </w:r>
      <w:r w:rsidR="0074111B" w:rsidRPr="00725E84">
        <w:rPr>
          <w:rFonts w:cstheme="minorHAnsi"/>
          <w:sz w:val="24"/>
          <w:szCs w:val="24"/>
        </w:rPr>
        <w:t>3</w:t>
      </w:r>
      <w:r w:rsidR="006F0E6C" w:rsidRPr="00725E84">
        <w:rPr>
          <w:rFonts w:cstheme="minorHAnsi"/>
          <w:sz w:val="24"/>
          <w:szCs w:val="24"/>
        </w:rPr>
        <w:t xml:space="preserve"> modułów baterii </w:t>
      </w:r>
      <w:proofErr w:type="spellStart"/>
      <w:r w:rsidR="006F0E6C" w:rsidRPr="00725E84">
        <w:rPr>
          <w:rFonts w:cstheme="minorHAnsi"/>
          <w:sz w:val="24"/>
          <w:szCs w:val="24"/>
        </w:rPr>
        <w:t>litowo</w:t>
      </w:r>
      <w:proofErr w:type="spellEnd"/>
      <w:r w:rsidR="006F0E6C" w:rsidRPr="00725E84">
        <w:rPr>
          <w:rFonts w:cstheme="minorHAnsi"/>
          <w:sz w:val="24"/>
          <w:szCs w:val="24"/>
        </w:rPr>
        <w:t xml:space="preserve">-jonowej </w:t>
      </w:r>
      <w:r w:rsidR="00E717AA" w:rsidRPr="00725E84">
        <w:rPr>
          <w:rFonts w:cstheme="minorHAnsi"/>
          <w:sz w:val="24"/>
          <w:szCs w:val="24"/>
        </w:rPr>
        <w:t xml:space="preserve">w obudowie kompaktowej </w:t>
      </w:r>
      <w:r w:rsidRPr="00725E84">
        <w:rPr>
          <w:rFonts w:cstheme="minorHAnsi"/>
          <w:sz w:val="24"/>
          <w:szCs w:val="24"/>
        </w:rPr>
        <w:t xml:space="preserve">o </w:t>
      </w:r>
      <w:r w:rsidR="006F0E6C" w:rsidRPr="00725E84">
        <w:rPr>
          <w:rFonts w:cstheme="minorHAnsi"/>
          <w:sz w:val="24"/>
          <w:szCs w:val="24"/>
        </w:rPr>
        <w:t>parametrach zamieszczonych poniżej</w:t>
      </w:r>
      <w:r w:rsidR="0074111B" w:rsidRPr="00725E84">
        <w:rPr>
          <w:rFonts w:cstheme="minorHAnsi"/>
          <w:sz w:val="24"/>
          <w:szCs w:val="24"/>
        </w:rPr>
        <w:t>:</w:t>
      </w:r>
    </w:p>
    <w:p w:rsidR="00DE3DED" w:rsidRPr="00725E84" w:rsidRDefault="00DE3DED" w:rsidP="00DE3DED">
      <w:pPr>
        <w:spacing w:line="360" w:lineRule="auto"/>
        <w:rPr>
          <w:rFonts w:cstheme="minorHAnsi"/>
          <w:sz w:val="24"/>
          <w:szCs w:val="24"/>
        </w:rPr>
      </w:pPr>
      <w:r w:rsidRPr="00725E84">
        <w:rPr>
          <w:rFonts w:cstheme="minorHAnsi"/>
          <w:sz w:val="24"/>
          <w:szCs w:val="24"/>
        </w:rPr>
        <w:t>Moc</w:t>
      </w:r>
      <w:r w:rsidR="00E717AA" w:rsidRPr="00725E84">
        <w:rPr>
          <w:rFonts w:cstheme="minorHAnsi"/>
          <w:sz w:val="24"/>
          <w:szCs w:val="24"/>
        </w:rPr>
        <w:t xml:space="preserve"> inwertera</w:t>
      </w:r>
      <w:r w:rsidRPr="00725E84">
        <w:rPr>
          <w:rFonts w:cstheme="minorHAnsi"/>
          <w:sz w:val="24"/>
          <w:szCs w:val="24"/>
        </w:rPr>
        <w:t xml:space="preserve"> [W]</w:t>
      </w:r>
      <w:r w:rsidRPr="00725E84">
        <w:rPr>
          <w:rFonts w:cstheme="minorHAnsi"/>
          <w:sz w:val="24"/>
          <w:szCs w:val="24"/>
        </w:rPr>
        <w:tab/>
      </w:r>
      <w:r w:rsidRPr="00725E84">
        <w:rPr>
          <w:rFonts w:cstheme="minorHAnsi"/>
          <w:sz w:val="24"/>
          <w:szCs w:val="24"/>
        </w:rPr>
        <w:tab/>
      </w:r>
      <w:r w:rsidRPr="00725E84">
        <w:rPr>
          <w:rFonts w:cstheme="minorHAnsi"/>
          <w:sz w:val="24"/>
          <w:szCs w:val="24"/>
        </w:rPr>
        <w:tab/>
      </w:r>
      <w:r w:rsidRPr="00725E84">
        <w:rPr>
          <w:rFonts w:cstheme="minorHAnsi"/>
          <w:sz w:val="24"/>
          <w:szCs w:val="24"/>
        </w:rPr>
        <w:tab/>
      </w:r>
      <w:r w:rsidRPr="00725E84">
        <w:rPr>
          <w:rFonts w:cstheme="minorHAnsi"/>
          <w:sz w:val="24"/>
          <w:szCs w:val="24"/>
        </w:rPr>
        <w:tab/>
        <w:t>12000</w:t>
      </w:r>
    </w:p>
    <w:p w:rsidR="00DE3DED" w:rsidRPr="00725E84" w:rsidRDefault="00DE3DED" w:rsidP="00DE3DED">
      <w:pPr>
        <w:spacing w:line="360" w:lineRule="auto"/>
        <w:rPr>
          <w:rFonts w:cstheme="minorHAnsi"/>
          <w:sz w:val="24"/>
          <w:szCs w:val="24"/>
        </w:rPr>
      </w:pPr>
      <w:r w:rsidRPr="00725E84">
        <w:rPr>
          <w:rFonts w:cstheme="minorHAnsi"/>
          <w:sz w:val="24"/>
          <w:szCs w:val="24"/>
        </w:rPr>
        <w:t>Moc</w:t>
      </w:r>
      <w:r w:rsidR="00E717AA" w:rsidRPr="00725E84">
        <w:rPr>
          <w:rFonts w:cstheme="minorHAnsi"/>
          <w:sz w:val="24"/>
          <w:szCs w:val="24"/>
        </w:rPr>
        <w:t xml:space="preserve"> inwertera</w:t>
      </w:r>
      <w:r w:rsidRPr="00725E84">
        <w:rPr>
          <w:rFonts w:cstheme="minorHAnsi"/>
          <w:sz w:val="24"/>
          <w:szCs w:val="24"/>
        </w:rPr>
        <w:t xml:space="preserve"> [VA]</w:t>
      </w:r>
      <w:r w:rsidRPr="00725E84">
        <w:rPr>
          <w:rFonts w:cstheme="minorHAnsi"/>
          <w:sz w:val="24"/>
          <w:szCs w:val="24"/>
        </w:rPr>
        <w:tab/>
      </w:r>
      <w:r w:rsidRPr="00725E84">
        <w:rPr>
          <w:rFonts w:cstheme="minorHAnsi"/>
          <w:sz w:val="24"/>
          <w:szCs w:val="24"/>
        </w:rPr>
        <w:tab/>
      </w:r>
      <w:r w:rsidRPr="00725E84">
        <w:rPr>
          <w:rFonts w:cstheme="minorHAnsi"/>
          <w:sz w:val="24"/>
          <w:szCs w:val="24"/>
        </w:rPr>
        <w:tab/>
      </w:r>
      <w:r w:rsidRPr="00725E84">
        <w:rPr>
          <w:rFonts w:cstheme="minorHAnsi"/>
          <w:sz w:val="24"/>
          <w:szCs w:val="24"/>
        </w:rPr>
        <w:tab/>
      </w:r>
      <w:r w:rsidRPr="00725E84">
        <w:rPr>
          <w:rFonts w:cstheme="minorHAnsi"/>
          <w:sz w:val="24"/>
          <w:szCs w:val="24"/>
        </w:rPr>
        <w:tab/>
        <w:t>15000</w:t>
      </w:r>
    </w:p>
    <w:p w:rsidR="00DE3DED" w:rsidRPr="00725E84" w:rsidRDefault="00DE3DED" w:rsidP="00DE3DED">
      <w:pPr>
        <w:spacing w:line="360" w:lineRule="auto"/>
        <w:rPr>
          <w:rFonts w:cstheme="minorHAnsi"/>
          <w:sz w:val="24"/>
          <w:szCs w:val="24"/>
        </w:rPr>
      </w:pPr>
      <w:r w:rsidRPr="00725E84">
        <w:rPr>
          <w:rFonts w:cstheme="minorHAnsi"/>
          <w:sz w:val="24"/>
          <w:szCs w:val="24"/>
        </w:rPr>
        <w:t>Moc szczytowa chwilowa [W]</w:t>
      </w:r>
      <w:r w:rsidRPr="00725E84">
        <w:rPr>
          <w:rFonts w:cstheme="minorHAnsi"/>
          <w:sz w:val="24"/>
          <w:szCs w:val="24"/>
        </w:rPr>
        <w:tab/>
      </w:r>
      <w:r w:rsidRPr="00725E84">
        <w:rPr>
          <w:rFonts w:cstheme="minorHAnsi"/>
          <w:sz w:val="24"/>
          <w:szCs w:val="24"/>
        </w:rPr>
        <w:tab/>
      </w:r>
      <w:r w:rsidRPr="00725E84">
        <w:rPr>
          <w:rFonts w:cstheme="minorHAnsi"/>
          <w:sz w:val="24"/>
          <w:szCs w:val="24"/>
        </w:rPr>
        <w:tab/>
        <w:t>25000</w:t>
      </w:r>
    </w:p>
    <w:p w:rsidR="00DE3DED" w:rsidRPr="00725E84" w:rsidRDefault="00DE3DED" w:rsidP="00DE3DED">
      <w:pPr>
        <w:spacing w:line="360" w:lineRule="auto"/>
        <w:rPr>
          <w:rFonts w:cstheme="minorHAnsi"/>
          <w:sz w:val="24"/>
          <w:szCs w:val="24"/>
        </w:rPr>
      </w:pPr>
      <w:r w:rsidRPr="00725E84">
        <w:rPr>
          <w:rFonts w:cstheme="minorHAnsi"/>
          <w:sz w:val="24"/>
          <w:szCs w:val="24"/>
        </w:rPr>
        <w:t>Sprawność maksymalna [%]</w:t>
      </w:r>
      <w:r w:rsidRPr="00725E84">
        <w:rPr>
          <w:rFonts w:cstheme="minorHAnsi"/>
          <w:sz w:val="24"/>
          <w:szCs w:val="24"/>
        </w:rPr>
        <w:tab/>
      </w:r>
      <w:r w:rsidRPr="00725E84">
        <w:rPr>
          <w:rFonts w:cstheme="minorHAnsi"/>
          <w:sz w:val="24"/>
          <w:szCs w:val="24"/>
        </w:rPr>
        <w:tab/>
      </w:r>
      <w:r w:rsidRPr="00725E84">
        <w:rPr>
          <w:rFonts w:cstheme="minorHAnsi"/>
          <w:sz w:val="24"/>
          <w:szCs w:val="24"/>
        </w:rPr>
        <w:tab/>
      </w:r>
      <w:r w:rsidRPr="00725E84">
        <w:rPr>
          <w:rFonts w:cstheme="minorHAnsi"/>
          <w:sz w:val="24"/>
          <w:szCs w:val="24"/>
        </w:rPr>
        <w:tab/>
        <w:t>96</w:t>
      </w:r>
    </w:p>
    <w:p w:rsidR="00DE3DED" w:rsidRPr="00725E84" w:rsidRDefault="00DE3DED" w:rsidP="00DE3DED">
      <w:pPr>
        <w:spacing w:line="360" w:lineRule="auto"/>
        <w:rPr>
          <w:rFonts w:cstheme="minorHAnsi"/>
          <w:sz w:val="24"/>
          <w:szCs w:val="24"/>
        </w:rPr>
      </w:pPr>
      <w:r w:rsidRPr="00725E84">
        <w:rPr>
          <w:rFonts w:cstheme="minorHAnsi"/>
          <w:sz w:val="24"/>
          <w:szCs w:val="24"/>
        </w:rPr>
        <w:t>Zakres napięcia wejściowego AC [V]</w:t>
      </w:r>
      <w:r w:rsidRPr="00725E84">
        <w:rPr>
          <w:rFonts w:cstheme="minorHAnsi"/>
          <w:sz w:val="24"/>
          <w:szCs w:val="24"/>
        </w:rPr>
        <w:tab/>
      </w:r>
      <w:r w:rsidRPr="00725E84">
        <w:rPr>
          <w:rFonts w:cstheme="minorHAnsi"/>
          <w:sz w:val="24"/>
          <w:szCs w:val="24"/>
        </w:rPr>
        <w:tab/>
      </w:r>
      <w:r w:rsidRPr="00725E84">
        <w:rPr>
          <w:rFonts w:cstheme="minorHAnsi"/>
          <w:sz w:val="24"/>
          <w:szCs w:val="24"/>
        </w:rPr>
        <w:tab/>
        <w:t>187 - 265</w:t>
      </w:r>
    </w:p>
    <w:p w:rsidR="00DE3DED" w:rsidRPr="00725E84" w:rsidRDefault="00DE3DED" w:rsidP="00DE3DED">
      <w:pPr>
        <w:spacing w:line="360" w:lineRule="auto"/>
        <w:rPr>
          <w:rFonts w:cstheme="minorHAnsi"/>
          <w:sz w:val="24"/>
          <w:szCs w:val="24"/>
        </w:rPr>
      </w:pPr>
      <w:r w:rsidRPr="00725E84">
        <w:rPr>
          <w:rFonts w:cstheme="minorHAnsi"/>
          <w:sz w:val="24"/>
          <w:szCs w:val="24"/>
        </w:rPr>
        <w:t>Zakres napięcia wejściowego DC [V]</w:t>
      </w:r>
      <w:r w:rsidRPr="00725E84">
        <w:rPr>
          <w:rFonts w:cstheme="minorHAnsi"/>
          <w:sz w:val="24"/>
          <w:szCs w:val="24"/>
        </w:rPr>
        <w:tab/>
      </w:r>
      <w:r w:rsidRPr="00725E84">
        <w:rPr>
          <w:rFonts w:cstheme="minorHAnsi"/>
          <w:sz w:val="24"/>
          <w:szCs w:val="24"/>
        </w:rPr>
        <w:tab/>
      </w:r>
      <w:r w:rsidRPr="00725E84">
        <w:rPr>
          <w:rFonts w:cstheme="minorHAnsi"/>
          <w:sz w:val="24"/>
          <w:szCs w:val="24"/>
        </w:rPr>
        <w:tab/>
        <w:t>38 - 66</w:t>
      </w:r>
    </w:p>
    <w:p w:rsidR="00DE3DED" w:rsidRPr="00725E84" w:rsidRDefault="00DE3DED" w:rsidP="00DE3DED">
      <w:pPr>
        <w:spacing w:line="360" w:lineRule="auto"/>
        <w:rPr>
          <w:rFonts w:cstheme="minorHAnsi"/>
          <w:sz w:val="24"/>
          <w:szCs w:val="24"/>
        </w:rPr>
      </w:pPr>
      <w:r w:rsidRPr="00725E84">
        <w:rPr>
          <w:rFonts w:cstheme="minorHAnsi"/>
          <w:sz w:val="24"/>
          <w:szCs w:val="24"/>
        </w:rPr>
        <w:t>Napięcie zasilania DC [V]</w:t>
      </w:r>
      <w:r w:rsidRPr="00725E84">
        <w:rPr>
          <w:rFonts w:cstheme="minorHAnsi"/>
          <w:sz w:val="24"/>
          <w:szCs w:val="24"/>
        </w:rPr>
        <w:tab/>
      </w:r>
      <w:r w:rsidRPr="00725E84">
        <w:rPr>
          <w:rFonts w:cstheme="minorHAnsi"/>
          <w:sz w:val="24"/>
          <w:szCs w:val="24"/>
        </w:rPr>
        <w:tab/>
      </w:r>
      <w:r w:rsidRPr="00725E84">
        <w:rPr>
          <w:rFonts w:cstheme="minorHAnsi"/>
          <w:sz w:val="24"/>
          <w:szCs w:val="24"/>
        </w:rPr>
        <w:tab/>
      </w:r>
      <w:r w:rsidRPr="00725E84">
        <w:rPr>
          <w:rFonts w:cstheme="minorHAnsi"/>
          <w:sz w:val="24"/>
          <w:szCs w:val="24"/>
        </w:rPr>
        <w:tab/>
        <w:t>48</w:t>
      </w:r>
    </w:p>
    <w:p w:rsidR="00DE3DED" w:rsidRPr="00725E84" w:rsidRDefault="00DE3DED" w:rsidP="00DE3DED">
      <w:pPr>
        <w:spacing w:line="360" w:lineRule="auto"/>
        <w:rPr>
          <w:rFonts w:cstheme="minorHAnsi"/>
          <w:sz w:val="24"/>
          <w:szCs w:val="24"/>
        </w:rPr>
      </w:pPr>
      <w:r w:rsidRPr="00725E84">
        <w:rPr>
          <w:rFonts w:cstheme="minorHAnsi"/>
          <w:sz w:val="24"/>
          <w:szCs w:val="24"/>
        </w:rPr>
        <w:t>Zakres częstotliwości wejściowych AC [</w:t>
      </w:r>
      <w:proofErr w:type="spellStart"/>
      <w:r w:rsidRPr="00725E84">
        <w:rPr>
          <w:rFonts w:cstheme="minorHAnsi"/>
          <w:sz w:val="24"/>
          <w:szCs w:val="24"/>
        </w:rPr>
        <w:t>Hz</w:t>
      </w:r>
      <w:proofErr w:type="spellEnd"/>
      <w:r w:rsidRPr="00725E84">
        <w:rPr>
          <w:rFonts w:cstheme="minorHAnsi"/>
          <w:sz w:val="24"/>
          <w:szCs w:val="24"/>
        </w:rPr>
        <w:t>]</w:t>
      </w:r>
      <w:r w:rsidRPr="00725E84">
        <w:rPr>
          <w:rFonts w:cstheme="minorHAnsi"/>
          <w:sz w:val="24"/>
          <w:szCs w:val="24"/>
        </w:rPr>
        <w:tab/>
      </w:r>
      <w:r w:rsidRPr="00725E84">
        <w:rPr>
          <w:rFonts w:cstheme="minorHAnsi"/>
          <w:sz w:val="24"/>
          <w:szCs w:val="24"/>
        </w:rPr>
        <w:tab/>
        <w:t>45 - 65</w:t>
      </w:r>
    </w:p>
    <w:p w:rsidR="00DE3DED" w:rsidRPr="00725E84" w:rsidRDefault="00DE3DED" w:rsidP="00DE3DED">
      <w:pPr>
        <w:spacing w:line="360" w:lineRule="auto"/>
        <w:rPr>
          <w:rFonts w:cstheme="minorHAnsi"/>
          <w:sz w:val="24"/>
          <w:szCs w:val="24"/>
        </w:rPr>
      </w:pPr>
      <w:r w:rsidRPr="00725E84">
        <w:rPr>
          <w:rFonts w:cstheme="minorHAnsi"/>
          <w:sz w:val="24"/>
          <w:szCs w:val="24"/>
        </w:rPr>
        <w:t>Masa [kg]</w:t>
      </w:r>
      <w:r w:rsidRPr="00725E84">
        <w:rPr>
          <w:rFonts w:cstheme="minorHAnsi"/>
          <w:sz w:val="24"/>
          <w:szCs w:val="24"/>
        </w:rPr>
        <w:tab/>
      </w:r>
      <w:r w:rsidRPr="00725E84">
        <w:rPr>
          <w:rFonts w:cstheme="minorHAnsi"/>
          <w:sz w:val="24"/>
          <w:szCs w:val="24"/>
        </w:rPr>
        <w:tab/>
      </w:r>
      <w:r w:rsidRPr="00725E84">
        <w:rPr>
          <w:rFonts w:cstheme="minorHAnsi"/>
          <w:sz w:val="24"/>
          <w:szCs w:val="24"/>
        </w:rPr>
        <w:tab/>
      </w:r>
      <w:r w:rsidRPr="00725E84">
        <w:rPr>
          <w:rFonts w:cstheme="minorHAnsi"/>
          <w:sz w:val="24"/>
          <w:szCs w:val="24"/>
        </w:rPr>
        <w:tab/>
      </w:r>
      <w:r w:rsidRPr="00725E84">
        <w:rPr>
          <w:rFonts w:cstheme="minorHAnsi"/>
          <w:sz w:val="24"/>
          <w:szCs w:val="24"/>
        </w:rPr>
        <w:tab/>
      </w:r>
      <w:r w:rsidRPr="00725E84">
        <w:rPr>
          <w:rFonts w:cstheme="minorHAnsi"/>
          <w:sz w:val="24"/>
          <w:szCs w:val="24"/>
        </w:rPr>
        <w:tab/>
        <w:t>72</w:t>
      </w:r>
    </w:p>
    <w:p w:rsidR="00DE3DED" w:rsidRPr="00725E84" w:rsidRDefault="00DE3DED" w:rsidP="00DE3DED">
      <w:pPr>
        <w:spacing w:line="360" w:lineRule="auto"/>
        <w:rPr>
          <w:rFonts w:cstheme="minorHAnsi"/>
          <w:sz w:val="24"/>
          <w:szCs w:val="24"/>
        </w:rPr>
      </w:pPr>
      <w:r w:rsidRPr="00725E84">
        <w:rPr>
          <w:rFonts w:cstheme="minorHAnsi"/>
          <w:sz w:val="24"/>
          <w:szCs w:val="24"/>
        </w:rPr>
        <w:t>Wymiary [mm]</w:t>
      </w:r>
      <w:r w:rsidRPr="00725E84">
        <w:rPr>
          <w:rFonts w:cstheme="minorHAnsi"/>
          <w:sz w:val="24"/>
          <w:szCs w:val="24"/>
        </w:rPr>
        <w:tab/>
      </w:r>
      <w:r w:rsidRPr="00725E84">
        <w:rPr>
          <w:rFonts w:cstheme="minorHAnsi"/>
          <w:sz w:val="24"/>
          <w:szCs w:val="24"/>
        </w:rPr>
        <w:tab/>
      </w:r>
      <w:r w:rsidRPr="00725E84">
        <w:rPr>
          <w:rFonts w:cstheme="minorHAnsi"/>
          <w:sz w:val="24"/>
          <w:szCs w:val="24"/>
        </w:rPr>
        <w:tab/>
      </w:r>
      <w:r w:rsidRPr="00725E84">
        <w:rPr>
          <w:rFonts w:cstheme="minorHAnsi"/>
          <w:sz w:val="24"/>
          <w:szCs w:val="24"/>
        </w:rPr>
        <w:tab/>
      </w:r>
      <w:r w:rsidRPr="00725E84">
        <w:rPr>
          <w:rFonts w:cstheme="minorHAnsi"/>
          <w:sz w:val="24"/>
          <w:szCs w:val="24"/>
        </w:rPr>
        <w:tab/>
        <w:t>488 x 572 x 344</w:t>
      </w:r>
    </w:p>
    <w:p w:rsidR="00DE3DED" w:rsidRPr="00725E84" w:rsidRDefault="00DE3DED" w:rsidP="00DE3DED">
      <w:pPr>
        <w:spacing w:line="360" w:lineRule="auto"/>
        <w:rPr>
          <w:rFonts w:cstheme="minorHAnsi"/>
          <w:sz w:val="24"/>
          <w:szCs w:val="24"/>
        </w:rPr>
      </w:pPr>
      <w:r w:rsidRPr="00725E84">
        <w:rPr>
          <w:rFonts w:cstheme="minorHAnsi"/>
          <w:sz w:val="24"/>
          <w:szCs w:val="24"/>
        </w:rPr>
        <w:t>Typ komunikacji</w:t>
      </w:r>
      <w:r w:rsidRPr="00725E84">
        <w:rPr>
          <w:rFonts w:cstheme="minorHAnsi"/>
          <w:sz w:val="24"/>
          <w:szCs w:val="24"/>
        </w:rPr>
        <w:tab/>
      </w:r>
      <w:r w:rsidRPr="00725E84">
        <w:rPr>
          <w:rFonts w:cstheme="minorHAnsi"/>
          <w:sz w:val="24"/>
          <w:szCs w:val="24"/>
        </w:rPr>
        <w:tab/>
      </w:r>
      <w:r w:rsidRPr="00725E84">
        <w:rPr>
          <w:rFonts w:cstheme="minorHAnsi"/>
          <w:sz w:val="24"/>
          <w:szCs w:val="24"/>
        </w:rPr>
        <w:tab/>
      </w:r>
      <w:r w:rsidRPr="00725E84">
        <w:rPr>
          <w:rFonts w:cstheme="minorHAnsi"/>
          <w:sz w:val="24"/>
          <w:szCs w:val="24"/>
        </w:rPr>
        <w:tab/>
      </w:r>
      <w:r w:rsidRPr="00725E84">
        <w:rPr>
          <w:rFonts w:cstheme="minorHAnsi"/>
          <w:sz w:val="24"/>
          <w:szCs w:val="24"/>
        </w:rPr>
        <w:tab/>
        <w:t>Ethernet</w:t>
      </w:r>
    </w:p>
    <w:p w:rsidR="00DE3DED" w:rsidRPr="00725E84" w:rsidRDefault="00DE3DED" w:rsidP="0074111B">
      <w:pPr>
        <w:spacing w:line="360" w:lineRule="auto"/>
        <w:rPr>
          <w:rFonts w:cstheme="minorHAnsi"/>
          <w:sz w:val="24"/>
          <w:szCs w:val="24"/>
        </w:rPr>
      </w:pPr>
      <w:r w:rsidRPr="00725E84">
        <w:rPr>
          <w:rFonts w:cstheme="minorHAnsi"/>
          <w:sz w:val="24"/>
          <w:szCs w:val="24"/>
        </w:rPr>
        <w:t>Gwarancja na produkt</w:t>
      </w:r>
      <w:r w:rsidRPr="00725E84">
        <w:rPr>
          <w:rFonts w:cstheme="minorHAnsi"/>
          <w:sz w:val="24"/>
          <w:szCs w:val="24"/>
        </w:rPr>
        <w:tab/>
      </w:r>
      <w:r w:rsidRPr="00725E84">
        <w:rPr>
          <w:rFonts w:cstheme="minorHAnsi"/>
          <w:sz w:val="24"/>
          <w:szCs w:val="24"/>
        </w:rPr>
        <w:tab/>
      </w:r>
      <w:r w:rsidRPr="00725E84">
        <w:rPr>
          <w:rFonts w:cstheme="minorHAnsi"/>
          <w:sz w:val="24"/>
          <w:szCs w:val="24"/>
        </w:rPr>
        <w:tab/>
      </w:r>
      <w:r w:rsidRPr="00725E84">
        <w:rPr>
          <w:rFonts w:cstheme="minorHAnsi"/>
          <w:sz w:val="24"/>
          <w:szCs w:val="24"/>
        </w:rPr>
        <w:tab/>
        <w:t>5 lat</w:t>
      </w:r>
    </w:p>
    <w:p w:rsidR="0074111B" w:rsidRPr="00725E84" w:rsidRDefault="0074111B" w:rsidP="0074111B">
      <w:pPr>
        <w:spacing w:line="360" w:lineRule="auto"/>
        <w:rPr>
          <w:rFonts w:cstheme="minorHAnsi"/>
          <w:sz w:val="24"/>
          <w:szCs w:val="24"/>
        </w:rPr>
      </w:pPr>
      <w:r w:rsidRPr="00725E84">
        <w:rPr>
          <w:rFonts w:cstheme="minorHAnsi"/>
          <w:sz w:val="24"/>
          <w:szCs w:val="24"/>
        </w:rPr>
        <w:t>Napięcie nominalne baterii [V]</w:t>
      </w:r>
      <w:r w:rsidRPr="00725E84">
        <w:rPr>
          <w:rFonts w:cstheme="minorHAnsi"/>
          <w:sz w:val="24"/>
          <w:szCs w:val="24"/>
        </w:rPr>
        <w:tab/>
      </w:r>
      <w:r w:rsidRPr="00725E84">
        <w:rPr>
          <w:rFonts w:cstheme="minorHAnsi"/>
          <w:sz w:val="24"/>
          <w:szCs w:val="24"/>
        </w:rPr>
        <w:tab/>
      </w:r>
      <w:r w:rsidRPr="00725E84">
        <w:rPr>
          <w:rFonts w:cstheme="minorHAnsi"/>
          <w:sz w:val="24"/>
          <w:szCs w:val="24"/>
        </w:rPr>
        <w:tab/>
        <w:t>48</w:t>
      </w:r>
    </w:p>
    <w:p w:rsidR="0074111B" w:rsidRPr="00725E84" w:rsidRDefault="0074111B" w:rsidP="0074111B">
      <w:pPr>
        <w:spacing w:line="360" w:lineRule="auto"/>
        <w:rPr>
          <w:rFonts w:cstheme="minorHAnsi"/>
          <w:sz w:val="24"/>
          <w:szCs w:val="24"/>
        </w:rPr>
      </w:pPr>
      <w:r w:rsidRPr="00725E84">
        <w:rPr>
          <w:rFonts w:cstheme="minorHAnsi"/>
          <w:sz w:val="24"/>
          <w:szCs w:val="24"/>
        </w:rPr>
        <w:t>Liczba faz</w:t>
      </w:r>
      <w:r w:rsidRPr="00725E84">
        <w:rPr>
          <w:rFonts w:cstheme="minorHAnsi"/>
          <w:sz w:val="24"/>
          <w:szCs w:val="24"/>
        </w:rPr>
        <w:tab/>
      </w:r>
      <w:r w:rsidRPr="00725E84">
        <w:rPr>
          <w:rFonts w:cstheme="minorHAnsi"/>
          <w:sz w:val="24"/>
          <w:szCs w:val="24"/>
        </w:rPr>
        <w:tab/>
      </w:r>
      <w:r w:rsidRPr="00725E84">
        <w:rPr>
          <w:rFonts w:cstheme="minorHAnsi"/>
          <w:sz w:val="24"/>
          <w:szCs w:val="24"/>
        </w:rPr>
        <w:tab/>
      </w:r>
      <w:r w:rsidRPr="00725E84">
        <w:rPr>
          <w:rFonts w:cstheme="minorHAnsi"/>
          <w:sz w:val="24"/>
          <w:szCs w:val="24"/>
        </w:rPr>
        <w:tab/>
      </w:r>
      <w:r w:rsidRPr="00725E84">
        <w:rPr>
          <w:rFonts w:cstheme="minorHAnsi"/>
          <w:sz w:val="24"/>
          <w:szCs w:val="24"/>
        </w:rPr>
        <w:tab/>
      </w:r>
      <w:r w:rsidRPr="00725E84">
        <w:rPr>
          <w:rFonts w:cstheme="minorHAnsi"/>
          <w:sz w:val="24"/>
          <w:szCs w:val="24"/>
        </w:rPr>
        <w:tab/>
        <w:t>3</w:t>
      </w:r>
    </w:p>
    <w:p w:rsidR="0074111B" w:rsidRPr="00725E84" w:rsidRDefault="0074111B" w:rsidP="0074111B">
      <w:pPr>
        <w:spacing w:line="360" w:lineRule="auto"/>
        <w:rPr>
          <w:rFonts w:cstheme="minorHAnsi"/>
          <w:sz w:val="24"/>
          <w:szCs w:val="24"/>
        </w:rPr>
      </w:pPr>
      <w:r w:rsidRPr="00725E84">
        <w:rPr>
          <w:rFonts w:cstheme="minorHAnsi"/>
          <w:sz w:val="24"/>
          <w:szCs w:val="24"/>
        </w:rPr>
        <w:t>Minimalna liczba cykli życia baterii</w:t>
      </w:r>
      <w:r w:rsidRPr="00725E84">
        <w:rPr>
          <w:rFonts w:cstheme="minorHAnsi"/>
          <w:sz w:val="24"/>
          <w:szCs w:val="24"/>
        </w:rPr>
        <w:tab/>
      </w:r>
      <w:r w:rsidRPr="00725E84">
        <w:rPr>
          <w:rFonts w:cstheme="minorHAnsi"/>
          <w:sz w:val="24"/>
          <w:szCs w:val="24"/>
        </w:rPr>
        <w:tab/>
      </w:r>
      <w:r w:rsidRPr="00725E84">
        <w:rPr>
          <w:rFonts w:cstheme="minorHAnsi"/>
          <w:sz w:val="24"/>
          <w:szCs w:val="24"/>
        </w:rPr>
        <w:tab/>
        <w:t>6000</w:t>
      </w:r>
    </w:p>
    <w:p w:rsidR="0074111B" w:rsidRPr="00725E84" w:rsidRDefault="0074111B" w:rsidP="0074111B">
      <w:pPr>
        <w:spacing w:line="360" w:lineRule="auto"/>
        <w:rPr>
          <w:rFonts w:cstheme="minorHAnsi"/>
          <w:sz w:val="24"/>
          <w:szCs w:val="24"/>
        </w:rPr>
      </w:pPr>
      <w:r w:rsidRPr="00725E84">
        <w:rPr>
          <w:rFonts w:cstheme="minorHAnsi"/>
          <w:sz w:val="24"/>
          <w:szCs w:val="24"/>
        </w:rPr>
        <w:t>Minimalny projektowany czas życia baterii</w:t>
      </w:r>
      <w:r w:rsidRPr="00725E84">
        <w:rPr>
          <w:rFonts w:cstheme="minorHAnsi"/>
          <w:sz w:val="24"/>
          <w:szCs w:val="24"/>
        </w:rPr>
        <w:tab/>
      </w:r>
      <w:r w:rsidRPr="00725E84">
        <w:rPr>
          <w:rFonts w:cstheme="minorHAnsi"/>
          <w:sz w:val="24"/>
          <w:szCs w:val="24"/>
        </w:rPr>
        <w:tab/>
        <w:t>15 lat</w:t>
      </w:r>
    </w:p>
    <w:p w:rsidR="0074111B" w:rsidRPr="00725E84" w:rsidRDefault="0074111B" w:rsidP="0074111B">
      <w:pPr>
        <w:spacing w:line="360" w:lineRule="auto"/>
        <w:rPr>
          <w:rFonts w:cstheme="minorHAnsi"/>
          <w:sz w:val="24"/>
          <w:szCs w:val="24"/>
        </w:rPr>
      </w:pPr>
      <w:r w:rsidRPr="00725E84">
        <w:rPr>
          <w:rFonts w:cstheme="minorHAnsi"/>
          <w:sz w:val="24"/>
          <w:szCs w:val="24"/>
        </w:rPr>
        <w:t>Skalowalność baterii</w:t>
      </w:r>
      <w:r w:rsidRPr="00725E84">
        <w:rPr>
          <w:rFonts w:cstheme="minorHAnsi"/>
          <w:sz w:val="24"/>
          <w:szCs w:val="24"/>
        </w:rPr>
        <w:tab/>
      </w:r>
      <w:r w:rsidRPr="00725E84">
        <w:rPr>
          <w:rFonts w:cstheme="minorHAnsi"/>
          <w:sz w:val="24"/>
          <w:szCs w:val="24"/>
        </w:rPr>
        <w:tab/>
      </w:r>
      <w:r w:rsidRPr="00725E84">
        <w:rPr>
          <w:rFonts w:cstheme="minorHAnsi"/>
          <w:sz w:val="24"/>
          <w:szCs w:val="24"/>
        </w:rPr>
        <w:tab/>
      </w:r>
      <w:r w:rsidRPr="00725E84">
        <w:rPr>
          <w:rFonts w:cstheme="minorHAnsi"/>
          <w:sz w:val="24"/>
          <w:szCs w:val="24"/>
        </w:rPr>
        <w:tab/>
      </w:r>
      <w:r w:rsidRPr="00725E84">
        <w:rPr>
          <w:rFonts w:cstheme="minorHAnsi"/>
          <w:sz w:val="24"/>
          <w:szCs w:val="24"/>
        </w:rPr>
        <w:tab/>
        <w:t>do 16 jednostek</w:t>
      </w:r>
    </w:p>
    <w:p w:rsidR="0074111B" w:rsidRPr="00725E84" w:rsidRDefault="0074111B" w:rsidP="0074111B">
      <w:pPr>
        <w:spacing w:line="360" w:lineRule="auto"/>
        <w:rPr>
          <w:rFonts w:cstheme="minorHAnsi"/>
          <w:sz w:val="24"/>
          <w:szCs w:val="24"/>
        </w:rPr>
      </w:pPr>
      <w:r w:rsidRPr="00725E84">
        <w:rPr>
          <w:rFonts w:cstheme="minorHAnsi"/>
          <w:sz w:val="24"/>
          <w:szCs w:val="24"/>
        </w:rPr>
        <w:lastRenderedPageBreak/>
        <w:t>Użyteczna pojemność baterii [kWh]</w:t>
      </w:r>
      <w:r w:rsidRPr="00725E84">
        <w:rPr>
          <w:rFonts w:cstheme="minorHAnsi"/>
          <w:sz w:val="24"/>
          <w:szCs w:val="24"/>
        </w:rPr>
        <w:tab/>
      </w:r>
      <w:r w:rsidRPr="00725E84">
        <w:rPr>
          <w:rFonts w:cstheme="minorHAnsi"/>
          <w:sz w:val="24"/>
          <w:szCs w:val="24"/>
        </w:rPr>
        <w:tab/>
      </w:r>
      <w:r w:rsidRPr="00725E84">
        <w:rPr>
          <w:rFonts w:cstheme="minorHAnsi"/>
          <w:sz w:val="24"/>
          <w:szCs w:val="24"/>
        </w:rPr>
        <w:tab/>
        <w:t>10,12</w:t>
      </w:r>
    </w:p>
    <w:p w:rsidR="00C40A47" w:rsidRPr="00725E84" w:rsidRDefault="00C40A47" w:rsidP="0065326B">
      <w:pPr>
        <w:spacing w:line="360" w:lineRule="auto"/>
        <w:rPr>
          <w:rFonts w:cstheme="minorHAnsi"/>
          <w:sz w:val="24"/>
          <w:szCs w:val="24"/>
        </w:rPr>
      </w:pPr>
    </w:p>
    <w:p w:rsidR="00613314" w:rsidRPr="00725E84" w:rsidRDefault="004C295E" w:rsidP="00D12B40">
      <w:pPr>
        <w:pStyle w:val="Nagwek1"/>
        <w:numPr>
          <w:ilvl w:val="0"/>
          <w:numId w:val="3"/>
        </w:numPr>
        <w:rPr>
          <w:rFonts w:asciiTheme="minorHAnsi" w:hAnsiTheme="minorHAnsi" w:cstheme="minorHAnsi"/>
        </w:rPr>
      </w:pPr>
      <w:bookmarkStart w:id="17" w:name="_Toc129589084"/>
      <w:r w:rsidRPr="00725E84">
        <w:rPr>
          <w:rFonts w:asciiTheme="minorHAnsi" w:hAnsiTheme="minorHAnsi" w:cstheme="minorHAnsi"/>
        </w:rPr>
        <w:t>System montażowy</w:t>
      </w:r>
      <w:bookmarkEnd w:id="17"/>
      <w:r w:rsidR="00613314" w:rsidRPr="00725E84">
        <w:rPr>
          <w:rFonts w:asciiTheme="minorHAnsi" w:hAnsiTheme="minorHAnsi" w:cstheme="minorHAnsi"/>
        </w:rPr>
        <w:br/>
      </w:r>
    </w:p>
    <w:p w:rsidR="005D2A71" w:rsidRPr="00725E84" w:rsidRDefault="0065326B" w:rsidP="005D2A71">
      <w:pPr>
        <w:spacing w:line="360" w:lineRule="auto"/>
        <w:ind w:firstLine="708"/>
        <w:jc w:val="both"/>
        <w:rPr>
          <w:rFonts w:cstheme="minorHAnsi"/>
          <w:sz w:val="24"/>
          <w:szCs w:val="24"/>
        </w:rPr>
      </w:pPr>
      <w:r w:rsidRPr="00725E84">
        <w:rPr>
          <w:rFonts w:cstheme="minorHAnsi"/>
          <w:sz w:val="24"/>
          <w:szCs w:val="24"/>
        </w:rPr>
        <w:t>Do instalacji dobrano system dedykowany</w:t>
      </w:r>
      <w:r w:rsidR="0096301B" w:rsidRPr="00725E84">
        <w:rPr>
          <w:rFonts w:cstheme="minorHAnsi"/>
          <w:sz w:val="24"/>
          <w:szCs w:val="24"/>
        </w:rPr>
        <w:t xml:space="preserve"> do </w:t>
      </w:r>
      <w:r w:rsidR="00384C78" w:rsidRPr="00725E84">
        <w:rPr>
          <w:rFonts w:cstheme="minorHAnsi"/>
          <w:sz w:val="24"/>
          <w:szCs w:val="24"/>
        </w:rPr>
        <w:t xml:space="preserve">montażu na </w:t>
      </w:r>
      <w:r w:rsidR="00E717AA" w:rsidRPr="00725E84">
        <w:rPr>
          <w:rFonts w:cstheme="minorHAnsi"/>
          <w:sz w:val="24"/>
          <w:szCs w:val="24"/>
        </w:rPr>
        <w:t xml:space="preserve">gruncie. Moduły montowane w dwóch rzędach w pozycji pionowej, pochylone względem gruntu o kąt 20-25 stopni. </w:t>
      </w:r>
      <w:r w:rsidR="002B0FBE" w:rsidRPr="00725E84">
        <w:rPr>
          <w:rFonts w:cstheme="minorHAnsi"/>
          <w:sz w:val="24"/>
          <w:szCs w:val="24"/>
        </w:rPr>
        <w:t>Przy montażu kierować się instrukcją montażową producenta konstrukcji wsporczej.</w:t>
      </w:r>
    </w:p>
    <w:p w:rsidR="00140DB2" w:rsidRPr="00725E84" w:rsidRDefault="00483F11" w:rsidP="00D12B40">
      <w:pPr>
        <w:pStyle w:val="Nagwek1"/>
        <w:numPr>
          <w:ilvl w:val="0"/>
          <w:numId w:val="3"/>
        </w:numPr>
        <w:rPr>
          <w:rFonts w:asciiTheme="minorHAnsi" w:hAnsiTheme="minorHAnsi" w:cstheme="minorHAnsi"/>
        </w:rPr>
      </w:pPr>
      <w:bookmarkStart w:id="18" w:name="_Toc416624558"/>
      <w:r w:rsidRPr="00725E84">
        <w:rPr>
          <w:rFonts w:asciiTheme="minorHAnsi" w:hAnsiTheme="minorHAnsi" w:cstheme="minorHAnsi"/>
        </w:rPr>
        <w:t xml:space="preserve"> </w:t>
      </w:r>
      <w:bookmarkStart w:id="19" w:name="_Toc129589085"/>
      <w:r w:rsidR="00140DB2" w:rsidRPr="00725E84">
        <w:rPr>
          <w:rFonts w:asciiTheme="minorHAnsi" w:hAnsiTheme="minorHAnsi" w:cstheme="minorHAnsi"/>
        </w:rPr>
        <w:t>Ochrona odgromowa</w:t>
      </w:r>
      <w:bookmarkEnd w:id="18"/>
      <w:bookmarkEnd w:id="19"/>
      <w:r w:rsidR="009A1CDE" w:rsidRPr="00725E84">
        <w:rPr>
          <w:rFonts w:asciiTheme="minorHAnsi" w:hAnsiTheme="minorHAnsi" w:cstheme="minorHAnsi"/>
        </w:rPr>
        <w:br/>
      </w:r>
    </w:p>
    <w:p w:rsidR="00A96075" w:rsidRPr="00725E84" w:rsidRDefault="001F7BBE" w:rsidP="001F7BBE">
      <w:pPr>
        <w:spacing w:line="360" w:lineRule="auto"/>
        <w:ind w:firstLine="708"/>
        <w:jc w:val="both"/>
        <w:rPr>
          <w:rFonts w:cstheme="minorHAnsi"/>
          <w:sz w:val="24"/>
          <w:szCs w:val="24"/>
        </w:rPr>
      </w:pPr>
      <w:r w:rsidRPr="00725E84">
        <w:rPr>
          <w:rFonts w:cstheme="minorHAnsi"/>
          <w:sz w:val="24"/>
          <w:szCs w:val="24"/>
        </w:rPr>
        <w:t xml:space="preserve">Nie projektuje się dodatkowej instalacji odgromowej z uwagi na lokalizację generatora w </w:t>
      </w:r>
      <w:r w:rsidR="00075673" w:rsidRPr="00725E84">
        <w:rPr>
          <w:rFonts w:cstheme="minorHAnsi"/>
          <w:sz w:val="24"/>
          <w:szCs w:val="24"/>
        </w:rPr>
        <w:t xml:space="preserve">strefie osłonowej wyznaczonej przez </w:t>
      </w:r>
      <w:r w:rsidR="00C71C45" w:rsidRPr="00725E84">
        <w:rPr>
          <w:rFonts w:cstheme="minorHAnsi"/>
          <w:sz w:val="24"/>
          <w:szCs w:val="24"/>
        </w:rPr>
        <w:t xml:space="preserve">istniejące </w:t>
      </w:r>
      <w:r w:rsidR="00E717AA" w:rsidRPr="00725E84">
        <w:rPr>
          <w:rFonts w:cstheme="minorHAnsi"/>
          <w:sz w:val="24"/>
          <w:szCs w:val="24"/>
        </w:rPr>
        <w:t>budynki oraz infrastrukturę zastaną.</w:t>
      </w:r>
      <w:r w:rsidR="002000FD" w:rsidRPr="00725E84">
        <w:rPr>
          <w:rFonts w:cstheme="minorHAnsi"/>
          <w:sz w:val="24"/>
          <w:szCs w:val="24"/>
        </w:rPr>
        <w:t xml:space="preserve"> </w:t>
      </w:r>
      <w:r w:rsidR="00D865AD" w:rsidRPr="00725E84">
        <w:rPr>
          <w:rFonts w:cstheme="minorHAnsi"/>
          <w:sz w:val="24"/>
          <w:szCs w:val="24"/>
        </w:rPr>
        <w:t xml:space="preserve">Przewody DC generatora PV </w:t>
      </w:r>
      <w:r w:rsidRPr="00725E84">
        <w:rPr>
          <w:rFonts w:cstheme="minorHAnsi"/>
          <w:sz w:val="24"/>
          <w:szCs w:val="24"/>
        </w:rPr>
        <w:t>będą prowadzone</w:t>
      </w:r>
      <w:r w:rsidR="00D865AD" w:rsidRPr="00725E84">
        <w:rPr>
          <w:rFonts w:cstheme="minorHAnsi"/>
          <w:sz w:val="24"/>
          <w:szCs w:val="24"/>
        </w:rPr>
        <w:t xml:space="preserve"> parami, aby uniemożliwić powstawanie rozległych pętli indukcyjnych mogących podczas wyładowania stanowić źródło indukcji niebezpiecznych napięć</w:t>
      </w:r>
      <w:r w:rsidRPr="00725E84">
        <w:rPr>
          <w:rFonts w:cstheme="minorHAnsi"/>
          <w:sz w:val="24"/>
          <w:szCs w:val="24"/>
        </w:rPr>
        <w:t xml:space="preserve"> p</w:t>
      </w:r>
      <w:r w:rsidR="00D865AD" w:rsidRPr="00725E84">
        <w:rPr>
          <w:rFonts w:cstheme="minorHAnsi"/>
          <w:sz w:val="24"/>
          <w:szCs w:val="24"/>
        </w:rPr>
        <w:t>rzekraczających znamionowe wartości zabezpieczeń odgromowych oraz wy</w:t>
      </w:r>
      <w:r w:rsidR="00F75965" w:rsidRPr="00725E84">
        <w:rPr>
          <w:rFonts w:cstheme="minorHAnsi"/>
          <w:sz w:val="24"/>
          <w:szCs w:val="24"/>
        </w:rPr>
        <w:t>trzymałości izolacji przewodów. Przewody DC będą prowadzone równolegle z przewodem uziemiającym instalację fotowoltaiczną o powierzchni przekroju poprzecznego równej</w:t>
      </w:r>
      <w:r w:rsidR="00FB4799" w:rsidRPr="00725E84">
        <w:rPr>
          <w:rFonts w:cstheme="minorHAnsi"/>
          <w:sz w:val="24"/>
          <w:szCs w:val="24"/>
        </w:rPr>
        <w:t xml:space="preserve"> 25</w:t>
      </w:r>
      <w:r w:rsidR="00F75965" w:rsidRPr="00725E84">
        <w:rPr>
          <w:rFonts w:cstheme="minorHAnsi"/>
          <w:sz w:val="24"/>
          <w:szCs w:val="24"/>
        </w:rPr>
        <w:t xml:space="preserve"> mm2</w:t>
      </w:r>
    </w:p>
    <w:p w:rsidR="00140DB2" w:rsidRPr="00725E84" w:rsidRDefault="00140DB2" w:rsidP="00D12B40">
      <w:pPr>
        <w:pStyle w:val="Nagwek1"/>
        <w:numPr>
          <w:ilvl w:val="0"/>
          <w:numId w:val="3"/>
        </w:numPr>
        <w:rPr>
          <w:rFonts w:asciiTheme="minorHAnsi" w:hAnsiTheme="minorHAnsi" w:cstheme="minorHAnsi"/>
        </w:rPr>
      </w:pPr>
      <w:bookmarkStart w:id="20" w:name="_Toc416624560"/>
      <w:bookmarkStart w:id="21" w:name="_Toc129589086"/>
      <w:r w:rsidRPr="00725E84">
        <w:rPr>
          <w:rFonts w:asciiTheme="minorHAnsi" w:hAnsiTheme="minorHAnsi" w:cstheme="minorHAnsi"/>
        </w:rPr>
        <w:t>Ochrona przeciwprzepięciowa</w:t>
      </w:r>
      <w:bookmarkEnd w:id="20"/>
      <w:bookmarkEnd w:id="21"/>
    </w:p>
    <w:p w:rsidR="00140DB2" w:rsidRPr="00725E84" w:rsidRDefault="00140DB2" w:rsidP="006D1630">
      <w:pPr>
        <w:pStyle w:val="Akapitzlist"/>
        <w:spacing w:line="360" w:lineRule="auto"/>
        <w:ind w:left="0"/>
        <w:jc w:val="both"/>
        <w:rPr>
          <w:rFonts w:cstheme="minorHAnsi"/>
          <w:sz w:val="24"/>
          <w:szCs w:val="24"/>
        </w:rPr>
      </w:pPr>
    </w:p>
    <w:p w:rsidR="008A075B" w:rsidRPr="00725E84" w:rsidRDefault="00140DB2" w:rsidP="008A075B">
      <w:pPr>
        <w:pStyle w:val="Akapitzlist"/>
        <w:spacing w:line="360" w:lineRule="auto"/>
        <w:ind w:left="0"/>
        <w:jc w:val="both"/>
        <w:rPr>
          <w:rFonts w:cstheme="minorHAnsi"/>
          <w:sz w:val="24"/>
          <w:szCs w:val="24"/>
        </w:rPr>
      </w:pPr>
      <w:r w:rsidRPr="00725E84">
        <w:rPr>
          <w:rFonts w:cstheme="minorHAnsi"/>
          <w:sz w:val="24"/>
          <w:szCs w:val="24"/>
        </w:rPr>
        <w:tab/>
        <w:t xml:space="preserve">Ochrona przeciwprzepięciowa realizowana jest za pomocą zestawu ochronników przeciwprzepięciowych po stronie napięcia stałego oraz zmiennego. Dodatkowymi elementem ochrony przeciwprzepięciowej są </w:t>
      </w:r>
      <w:r w:rsidR="00C92053" w:rsidRPr="00725E84">
        <w:rPr>
          <w:rFonts w:cstheme="minorHAnsi"/>
          <w:sz w:val="24"/>
          <w:szCs w:val="24"/>
        </w:rPr>
        <w:t xml:space="preserve">uziemione </w:t>
      </w:r>
      <w:r w:rsidRPr="00725E84">
        <w:rPr>
          <w:rFonts w:cstheme="minorHAnsi"/>
          <w:sz w:val="24"/>
          <w:szCs w:val="24"/>
        </w:rPr>
        <w:t xml:space="preserve">połączenia wyrównawcze pomiędzy konstrukcjami modułów fotowoltaicznych oraz pomiędzy modułami. </w:t>
      </w:r>
      <w:r w:rsidR="008A075B" w:rsidRPr="00725E84">
        <w:rPr>
          <w:rFonts w:cstheme="minorHAnsi"/>
          <w:sz w:val="24"/>
          <w:szCs w:val="24"/>
        </w:rPr>
        <w:t xml:space="preserve">Należy to wykonać w następujący sposób: </w:t>
      </w:r>
    </w:p>
    <w:p w:rsidR="008A075B" w:rsidRPr="00725E84" w:rsidRDefault="008A075B" w:rsidP="00DB382C">
      <w:pPr>
        <w:pStyle w:val="Akapitzlist"/>
        <w:numPr>
          <w:ilvl w:val="3"/>
          <w:numId w:val="4"/>
        </w:numPr>
        <w:spacing w:line="360" w:lineRule="auto"/>
        <w:ind w:left="709"/>
        <w:jc w:val="both"/>
        <w:rPr>
          <w:rFonts w:cstheme="minorHAnsi"/>
          <w:sz w:val="24"/>
          <w:szCs w:val="24"/>
        </w:rPr>
      </w:pPr>
      <w:r w:rsidRPr="00725E84">
        <w:rPr>
          <w:rFonts w:cstheme="minorHAnsi"/>
          <w:sz w:val="24"/>
          <w:szCs w:val="24"/>
        </w:rPr>
        <w:t xml:space="preserve">połączyć przewodem min. </w:t>
      </w:r>
      <w:r w:rsidR="00F75965" w:rsidRPr="00725E84">
        <w:rPr>
          <w:rFonts w:cstheme="minorHAnsi"/>
          <w:sz w:val="24"/>
          <w:szCs w:val="24"/>
        </w:rPr>
        <w:t>25</w:t>
      </w:r>
      <w:r w:rsidRPr="00725E84">
        <w:rPr>
          <w:rFonts w:cstheme="minorHAnsi"/>
          <w:sz w:val="24"/>
          <w:szCs w:val="24"/>
        </w:rPr>
        <w:t xml:space="preserve"> mm2 Cu </w:t>
      </w:r>
      <w:r w:rsidR="00F75965" w:rsidRPr="00725E84">
        <w:rPr>
          <w:rFonts w:cstheme="minorHAnsi"/>
          <w:sz w:val="24"/>
          <w:szCs w:val="24"/>
        </w:rPr>
        <w:t>elementy konstrukcji wsporczych</w:t>
      </w:r>
      <w:r w:rsidRPr="00725E84">
        <w:rPr>
          <w:rFonts w:cstheme="minorHAnsi"/>
          <w:sz w:val="24"/>
          <w:szCs w:val="24"/>
        </w:rPr>
        <w:t xml:space="preserve"> paneli PV i ramę,</w:t>
      </w:r>
    </w:p>
    <w:p w:rsidR="008A075B" w:rsidRPr="00725E84" w:rsidRDefault="008A075B" w:rsidP="00DB382C">
      <w:pPr>
        <w:pStyle w:val="Akapitzlist"/>
        <w:numPr>
          <w:ilvl w:val="3"/>
          <w:numId w:val="4"/>
        </w:numPr>
        <w:spacing w:line="360" w:lineRule="auto"/>
        <w:ind w:left="709"/>
        <w:jc w:val="both"/>
        <w:rPr>
          <w:rFonts w:cstheme="minorHAnsi"/>
          <w:sz w:val="24"/>
          <w:szCs w:val="24"/>
        </w:rPr>
      </w:pPr>
      <w:r w:rsidRPr="00725E84">
        <w:rPr>
          <w:rFonts w:cstheme="minorHAnsi"/>
          <w:sz w:val="24"/>
          <w:szCs w:val="24"/>
        </w:rPr>
        <w:t>zapewnić galwaniczną ciągłość połączeń ram instalacji PV,</w:t>
      </w:r>
    </w:p>
    <w:p w:rsidR="008A075B" w:rsidRPr="00725E84" w:rsidRDefault="008A075B" w:rsidP="00DB382C">
      <w:pPr>
        <w:pStyle w:val="Akapitzlist"/>
        <w:numPr>
          <w:ilvl w:val="3"/>
          <w:numId w:val="4"/>
        </w:numPr>
        <w:spacing w:line="360" w:lineRule="auto"/>
        <w:ind w:left="709"/>
        <w:jc w:val="both"/>
        <w:rPr>
          <w:rFonts w:cstheme="minorHAnsi"/>
          <w:sz w:val="24"/>
          <w:szCs w:val="24"/>
        </w:rPr>
      </w:pPr>
      <w:r w:rsidRPr="00725E84">
        <w:rPr>
          <w:rFonts w:cstheme="minorHAnsi"/>
          <w:sz w:val="24"/>
          <w:szCs w:val="24"/>
        </w:rPr>
        <w:t xml:space="preserve">przewód uziemiający powinien być </w:t>
      </w:r>
      <w:r w:rsidR="00E717AA" w:rsidRPr="00725E84">
        <w:rPr>
          <w:rFonts w:cstheme="minorHAnsi"/>
          <w:sz w:val="24"/>
          <w:szCs w:val="24"/>
        </w:rPr>
        <w:t xml:space="preserve">uziemiony oraz </w:t>
      </w:r>
      <w:r w:rsidRPr="00725E84">
        <w:rPr>
          <w:rFonts w:cstheme="minorHAnsi"/>
          <w:sz w:val="24"/>
          <w:szCs w:val="24"/>
        </w:rPr>
        <w:t>podłączony z główną szyną uziemiaj</w:t>
      </w:r>
      <w:r w:rsidR="00E717AA" w:rsidRPr="00725E84">
        <w:rPr>
          <w:rFonts w:cstheme="minorHAnsi"/>
          <w:sz w:val="24"/>
          <w:szCs w:val="24"/>
        </w:rPr>
        <w:t xml:space="preserve">ącą budynku </w:t>
      </w:r>
    </w:p>
    <w:p w:rsidR="008A075B" w:rsidRPr="00725E84" w:rsidRDefault="008A075B" w:rsidP="00DB382C">
      <w:pPr>
        <w:pStyle w:val="Akapitzlist"/>
        <w:numPr>
          <w:ilvl w:val="0"/>
          <w:numId w:val="4"/>
        </w:numPr>
        <w:spacing w:line="360" w:lineRule="auto"/>
        <w:jc w:val="both"/>
        <w:rPr>
          <w:rFonts w:cstheme="minorHAnsi"/>
          <w:sz w:val="24"/>
          <w:szCs w:val="24"/>
        </w:rPr>
      </w:pPr>
      <w:r w:rsidRPr="00725E84">
        <w:rPr>
          <w:rFonts w:cstheme="minorHAnsi"/>
          <w:sz w:val="24"/>
          <w:szCs w:val="24"/>
        </w:rPr>
        <w:lastRenderedPageBreak/>
        <w:t>przewód uziemiający powinien być prowadzony równolegle oraz możliwie blisko przewodów DC i AC oraz akcesoriów</w:t>
      </w:r>
    </w:p>
    <w:p w:rsidR="002000FD" w:rsidRPr="00725E84" w:rsidRDefault="002000FD" w:rsidP="00DB382C">
      <w:pPr>
        <w:pStyle w:val="Akapitzlist"/>
        <w:numPr>
          <w:ilvl w:val="0"/>
          <w:numId w:val="4"/>
        </w:numPr>
        <w:spacing w:line="360" w:lineRule="auto"/>
        <w:jc w:val="both"/>
        <w:rPr>
          <w:rFonts w:cstheme="minorHAnsi"/>
          <w:sz w:val="24"/>
          <w:szCs w:val="24"/>
        </w:rPr>
      </w:pPr>
      <w:r w:rsidRPr="00725E84">
        <w:rPr>
          <w:rFonts w:cstheme="minorHAnsi"/>
          <w:sz w:val="24"/>
          <w:szCs w:val="24"/>
        </w:rPr>
        <w:t>należy zastosować dodatkową parę ograniczników przepięć w przypadku długości przewodów pomiędzy inwerterem, a generatorem przekraczającą 10 m.</w:t>
      </w:r>
    </w:p>
    <w:p w:rsidR="00F90A05" w:rsidRPr="00725E84" w:rsidRDefault="008A075B" w:rsidP="005D2A71">
      <w:pPr>
        <w:pStyle w:val="Akapitzlist"/>
        <w:spacing w:line="360" w:lineRule="auto"/>
        <w:ind w:left="0"/>
        <w:jc w:val="both"/>
        <w:rPr>
          <w:rFonts w:cstheme="minorHAnsi"/>
          <w:sz w:val="24"/>
          <w:szCs w:val="24"/>
        </w:rPr>
      </w:pPr>
      <w:r w:rsidRPr="00725E84">
        <w:rPr>
          <w:rFonts w:cstheme="minorHAnsi"/>
          <w:sz w:val="24"/>
          <w:szCs w:val="24"/>
        </w:rPr>
        <w:tab/>
      </w:r>
      <w:r w:rsidR="00140DB2" w:rsidRPr="00725E84">
        <w:rPr>
          <w:rFonts w:cstheme="minorHAnsi"/>
          <w:sz w:val="24"/>
          <w:szCs w:val="24"/>
        </w:rPr>
        <w:t>Uzupełnieniem ochrony przeciwprzepięciowej są odpowiednio wykonane trasy kablowe uniemożliwiające powstawanie rozległych pętli indukcyjnych, a tym samym zapewniające ochronę przed przepięciami wywołanymi pobliskimi wyładowaniami piorunowymi.</w:t>
      </w:r>
    </w:p>
    <w:p w:rsidR="00483F11" w:rsidRPr="00725E84" w:rsidRDefault="00483F11" w:rsidP="00483F11">
      <w:pPr>
        <w:pStyle w:val="Akapitzlist1"/>
        <w:spacing w:after="0" w:line="360" w:lineRule="auto"/>
        <w:rPr>
          <w:rFonts w:asciiTheme="minorHAnsi" w:hAnsiTheme="minorHAnsi" w:cstheme="minorHAnsi"/>
          <w:i/>
          <w:color w:val="auto"/>
          <w:sz w:val="24"/>
          <w:szCs w:val="24"/>
        </w:rPr>
      </w:pPr>
    </w:p>
    <w:p w:rsidR="00F90A05" w:rsidRPr="00725E84" w:rsidRDefault="00F90A05" w:rsidP="00D12B40">
      <w:pPr>
        <w:pStyle w:val="Akapitzlist1"/>
        <w:widowControl/>
        <w:numPr>
          <w:ilvl w:val="0"/>
          <w:numId w:val="3"/>
        </w:numPr>
        <w:spacing w:before="0" w:after="0" w:line="360" w:lineRule="auto"/>
        <w:contextualSpacing/>
        <w:rPr>
          <w:rFonts w:asciiTheme="minorHAnsi" w:hAnsiTheme="minorHAnsi" w:cstheme="minorHAnsi"/>
          <w:color w:val="244061" w:themeColor="accent1" w:themeShade="80"/>
        </w:rPr>
      </w:pPr>
      <w:r w:rsidRPr="00725E84">
        <w:rPr>
          <w:rFonts w:asciiTheme="minorHAnsi" w:hAnsiTheme="minorHAnsi" w:cstheme="minorHAnsi"/>
          <w:b/>
          <w:color w:val="244061" w:themeColor="accent1" w:themeShade="80"/>
          <w:sz w:val="28"/>
          <w:szCs w:val="28"/>
        </w:rPr>
        <w:t>Zapewnienie ochrony przed prądem rewersyjnym w przypadku zacienienia, zasłonięcia</w:t>
      </w:r>
    </w:p>
    <w:p w:rsidR="00786C9F" w:rsidRPr="00725E84" w:rsidRDefault="00786C9F" w:rsidP="00483F11">
      <w:pPr>
        <w:pStyle w:val="Akapitzlist1"/>
        <w:spacing w:after="0" w:line="360" w:lineRule="auto"/>
        <w:ind w:left="0"/>
        <w:rPr>
          <w:rFonts w:asciiTheme="minorHAnsi" w:hAnsiTheme="minorHAnsi" w:cstheme="minorHAnsi"/>
          <w:i/>
          <w:color w:val="00B050"/>
          <w:sz w:val="24"/>
          <w:szCs w:val="24"/>
        </w:rPr>
      </w:pPr>
    </w:p>
    <w:p w:rsidR="00786C9F" w:rsidRPr="00725E84" w:rsidRDefault="00E717AA" w:rsidP="002000FD">
      <w:pPr>
        <w:pStyle w:val="Akapitzlist1"/>
        <w:spacing w:after="0" w:line="360" w:lineRule="auto"/>
        <w:ind w:left="0" w:firstLine="708"/>
        <w:rPr>
          <w:rFonts w:asciiTheme="minorHAnsi" w:hAnsiTheme="minorHAnsi" w:cstheme="minorHAnsi"/>
          <w:color w:val="auto"/>
          <w:sz w:val="24"/>
          <w:szCs w:val="24"/>
        </w:rPr>
      </w:pPr>
      <w:r w:rsidRPr="00725E84">
        <w:rPr>
          <w:rFonts w:asciiTheme="minorHAnsi" w:hAnsiTheme="minorHAnsi" w:cstheme="minorHAnsi"/>
          <w:color w:val="auto"/>
          <w:sz w:val="24"/>
          <w:szCs w:val="24"/>
        </w:rPr>
        <w:t xml:space="preserve">Z uwagi na </w:t>
      </w:r>
      <w:r w:rsidR="00A75600" w:rsidRPr="00725E84">
        <w:rPr>
          <w:rFonts w:asciiTheme="minorHAnsi" w:hAnsiTheme="minorHAnsi" w:cstheme="minorHAnsi"/>
          <w:color w:val="auto"/>
          <w:sz w:val="24"/>
          <w:szCs w:val="24"/>
        </w:rPr>
        <w:t xml:space="preserve">występujące </w:t>
      </w:r>
      <w:r w:rsidR="002000FD" w:rsidRPr="00725E84">
        <w:rPr>
          <w:rFonts w:asciiTheme="minorHAnsi" w:hAnsiTheme="minorHAnsi" w:cstheme="minorHAnsi"/>
          <w:color w:val="auto"/>
          <w:sz w:val="24"/>
          <w:szCs w:val="24"/>
        </w:rPr>
        <w:t xml:space="preserve">połączenia równoległe dwóch gałęzi nie istnieje ryzyko wystąpienia prądu rewersyjnego przekraczającego prąd maksymalny gałęzi modułów (20A). Z tego względu </w:t>
      </w:r>
      <w:r w:rsidR="004665ED" w:rsidRPr="00725E84">
        <w:rPr>
          <w:rFonts w:asciiTheme="minorHAnsi" w:hAnsiTheme="minorHAnsi" w:cstheme="minorHAnsi"/>
          <w:color w:val="auto"/>
          <w:sz w:val="24"/>
          <w:szCs w:val="24"/>
        </w:rPr>
        <w:t xml:space="preserve">nie projektuje się zabezpieczeń nadprądowych w </w:t>
      </w:r>
      <w:r w:rsidR="00786C9F" w:rsidRPr="00725E84">
        <w:rPr>
          <w:rFonts w:asciiTheme="minorHAnsi" w:hAnsiTheme="minorHAnsi" w:cstheme="minorHAnsi"/>
          <w:color w:val="auto"/>
          <w:sz w:val="24"/>
          <w:szCs w:val="24"/>
        </w:rPr>
        <w:t>gałęzi</w:t>
      </w:r>
      <w:r w:rsidR="004665ED" w:rsidRPr="00725E84">
        <w:rPr>
          <w:rFonts w:asciiTheme="minorHAnsi" w:hAnsiTheme="minorHAnsi" w:cstheme="minorHAnsi"/>
          <w:color w:val="auto"/>
          <w:sz w:val="24"/>
          <w:szCs w:val="24"/>
        </w:rPr>
        <w:t>ach</w:t>
      </w:r>
      <w:r w:rsidR="00786C9F" w:rsidRPr="00725E84">
        <w:rPr>
          <w:rFonts w:asciiTheme="minorHAnsi" w:hAnsiTheme="minorHAnsi" w:cstheme="minorHAnsi"/>
          <w:color w:val="auto"/>
          <w:sz w:val="24"/>
          <w:szCs w:val="24"/>
        </w:rPr>
        <w:t xml:space="preserve"> modułów. </w:t>
      </w:r>
    </w:p>
    <w:p w:rsidR="00AA01A4" w:rsidRPr="00725E84" w:rsidRDefault="00AA01A4" w:rsidP="002C12EC">
      <w:pPr>
        <w:pStyle w:val="Akapitzlist1"/>
        <w:spacing w:after="0"/>
        <w:ind w:left="0"/>
        <w:rPr>
          <w:rFonts w:asciiTheme="minorHAnsi" w:hAnsiTheme="minorHAnsi" w:cstheme="minorHAnsi"/>
          <w:i/>
          <w:color w:val="00B050"/>
          <w:sz w:val="24"/>
          <w:szCs w:val="24"/>
        </w:rPr>
      </w:pPr>
    </w:p>
    <w:p w:rsidR="00AA01A4" w:rsidRPr="00725E84" w:rsidRDefault="00AA01A4" w:rsidP="002C12EC">
      <w:pPr>
        <w:pStyle w:val="Akapitzlist1"/>
        <w:spacing w:after="0"/>
        <w:ind w:left="0"/>
        <w:rPr>
          <w:rFonts w:asciiTheme="minorHAnsi" w:hAnsiTheme="minorHAnsi" w:cstheme="minorHAnsi"/>
          <w:i/>
          <w:color w:val="00B050"/>
          <w:sz w:val="24"/>
          <w:szCs w:val="24"/>
        </w:rPr>
      </w:pPr>
    </w:p>
    <w:p w:rsidR="00AA01A4" w:rsidRPr="00725E84" w:rsidRDefault="00AA01A4" w:rsidP="00D12B40">
      <w:pPr>
        <w:pStyle w:val="Akapitzlist"/>
        <w:numPr>
          <w:ilvl w:val="0"/>
          <w:numId w:val="3"/>
        </w:numPr>
        <w:rPr>
          <w:rFonts w:eastAsiaTheme="majorEastAsia" w:cstheme="minorHAnsi"/>
          <w:b/>
          <w:bCs/>
          <w:color w:val="244061" w:themeColor="accent1" w:themeShade="80"/>
          <w:sz w:val="28"/>
          <w:szCs w:val="28"/>
        </w:rPr>
      </w:pPr>
      <w:r w:rsidRPr="00725E84">
        <w:rPr>
          <w:rFonts w:eastAsiaTheme="majorEastAsia" w:cstheme="minorHAnsi"/>
          <w:b/>
          <w:bCs/>
          <w:color w:val="244061" w:themeColor="accent1" w:themeShade="80"/>
          <w:sz w:val="28"/>
          <w:szCs w:val="28"/>
        </w:rPr>
        <w:t>Obliczenia techniczne - dobór parametrów  instalacji</w:t>
      </w:r>
    </w:p>
    <w:p w:rsidR="00AA01A4" w:rsidRPr="00725E84" w:rsidRDefault="00AA01A4" w:rsidP="00AA01A4">
      <w:pPr>
        <w:spacing w:line="360" w:lineRule="auto"/>
        <w:jc w:val="both"/>
        <w:rPr>
          <w:rFonts w:cstheme="minorHAnsi"/>
          <w:sz w:val="24"/>
          <w:szCs w:val="24"/>
        </w:rPr>
      </w:pPr>
      <w:r w:rsidRPr="00725E84">
        <w:rPr>
          <w:rFonts w:cstheme="minorHAnsi"/>
          <w:sz w:val="24"/>
          <w:szCs w:val="24"/>
        </w:rPr>
        <w:tab/>
        <w:t>Moduły fotowoltaiczne zestawiono w string</w:t>
      </w:r>
      <w:r w:rsidR="005D2A71" w:rsidRPr="00725E84">
        <w:rPr>
          <w:rFonts w:cstheme="minorHAnsi"/>
          <w:sz w:val="24"/>
          <w:szCs w:val="24"/>
        </w:rPr>
        <w:t>i zgodnie ze schematem z załącznika nr 1.</w:t>
      </w:r>
    </w:p>
    <w:p w:rsidR="00AA01A4" w:rsidRPr="00725E84" w:rsidRDefault="00AA01A4" w:rsidP="00AA01A4">
      <w:pPr>
        <w:pStyle w:val="Nagwek2"/>
        <w:numPr>
          <w:ilvl w:val="0"/>
          <w:numId w:val="19"/>
        </w:numPr>
      </w:pPr>
      <w:bookmarkStart w:id="22" w:name="_Toc510860906"/>
      <w:bookmarkStart w:id="23" w:name="_Toc129589087"/>
      <w:r w:rsidRPr="00725E84">
        <w:t>dobór modułów fotowoltaicznych</w:t>
      </w:r>
      <w:bookmarkEnd w:id="22"/>
      <w:bookmarkEnd w:id="23"/>
    </w:p>
    <w:p w:rsidR="00AA01A4" w:rsidRPr="00725E84" w:rsidRDefault="00AA01A4" w:rsidP="00AA01A4">
      <w:pPr>
        <w:pStyle w:val="Akapitzlist"/>
        <w:spacing w:line="360" w:lineRule="auto"/>
        <w:ind w:left="0"/>
        <w:jc w:val="both"/>
        <w:rPr>
          <w:rFonts w:cstheme="minorHAnsi"/>
          <w:sz w:val="24"/>
          <w:szCs w:val="24"/>
        </w:rPr>
      </w:pPr>
    </w:p>
    <w:p w:rsidR="000A6A76" w:rsidRPr="00725E84" w:rsidRDefault="00AA01A4" w:rsidP="00AA01A4">
      <w:pPr>
        <w:pStyle w:val="Akapitzlist"/>
        <w:spacing w:line="360" w:lineRule="auto"/>
        <w:ind w:left="0"/>
        <w:jc w:val="both"/>
        <w:rPr>
          <w:rFonts w:cstheme="minorHAnsi"/>
          <w:sz w:val="24"/>
          <w:szCs w:val="24"/>
        </w:rPr>
      </w:pPr>
      <w:r w:rsidRPr="00725E84">
        <w:rPr>
          <w:rFonts w:cstheme="minorHAnsi"/>
          <w:sz w:val="24"/>
          <w:szCs w:val="24"/>
        </w:rPr>
        <w:tab/>
        <w:t xml:space="preserve">Maksymalna moc sieci modułów fotowoltaicznych przyłączonych do proponowanego inwertera wynosi wg karty katalogowej </w:t>
      </w:r>
      <w:r w:rsidR="00A75600" w:rsidRPr="00725E84">
        <w:rPr>
          <w:rFonts w:cstheme="minorHAnsi"/>
          <w:sz w:val="24"/>
          <w:szCs w:val="24"/>
        </w:rPr>
        <w:t>75</w:t>
      </w:r>
      <w:r w:rsidR="000A6A76" w:rsidRPr="00725E84">
        <w:rPr>
          <w:rFonts w:cstheme="minorHAnsi"/>
          <w:sz w:val="24"/>
          <w:szCs w:val="24"/>
        </w:rPr>
        <w:t xml:space="preserve"> </w:t>
      </w:r>
      <w:proofErr w:type="spellStart"/>
      <w:r w:rsidR="000A6A76" w:rsidRPr="00725E84">
        <w:rPr>
          <w:rFonts w:cstheme="minorHAnsi"/>
          <w:sz w:val="24"/>
          <w:szCs w:val="24"/>
        </w:rPr>
        <w:t>kWp</w:t>
      </w:r>
      <w:proofErr w:type="spellEnd"/>
      <w:r w:rsidR="000A6A76" w:rsidRPr="00725E84">
        <w:rPr>
          <w:rFonts w:cstheme="minorHAnsi"/>
          <w:sz w:val="24"/>
          <w:szCs w:val="24"/>
        </w:rPr>
        <w:t xml:space="preserve">, a maksymalna moc pojedynczego wejścia MPPT wynosi 25 </w:t>
      </w:r>
      <w:proofErr w:type="spellStart"/>
      <w:r w:rsidR="000A6A76" w:rsidRPr="00725E84">
        <w:rPr>
          <w:rFonts w:cstheme="minorHAnsi"/>
          <w:sz w:val="24"/>
          <w:szCs w:val="24"/>
        </w:rPr>
        <w:t>kWp</w:t>
      </w:r>
      <w:proofErr w:type="spellEnd"/>
      <w:r w:rsidR="000A6A76" w:rsidRPr="00725E84">
        <w:rPr>
          <w:rFonts w:cstheme="minorHAnsi"/>
          <w:sz w:val="24"/>
          <w:szCs w:val="24"/>
        </w:rPr>
        <w:t xml:space="preserve">. </w:t>
      </w:r>
    </w:p>
    <w:p w:rsidR="00A5667E" w:rsidRPr="00725E84" w:rsidRDefault="000A6A76" w:rsidP="000A6A76">
      <w:pPr>
        <w:pStyle w:val="Akapitzlist"/>
        <w:spacing w:line="360" w:lineRule="auto"/>
        <w:ind w:left="0" w:firstLine="708"/>
        <w:jc w:val="both"/>
        <w:rPr>
          <w:rFonts w:cstheme="minorHAnsi"/>
          <w:sz w:val="24"/>
          <w:szCs w:val="24"/>
        </w:rPr>
      </w:pPr>
      <w:r w:rsidRPr="00725E84">
        <w:rPr>
          <w:rFonts w:cstheme="minorHAnsi"/>
          <w:sz w:val="24"/>
          <w:szCs w:val="24"/>
        </w:rPr>
        <w:t xml:space="preserve">Do instalacji dobrano </w:t>
      </w:r>
      <w:r w:rsidR="00A75600" w:rsidRPr="00725E84">
        <w:rPr>
          <w:rFonts w:cstheme="minorHAnsi"/>
          <w:sz w:val="24"/>
          <w:szCs w:val="24"/>
        </w:rPr>
        <w:t xml:space="preserve">130 sztuk </w:t>
      </w:r>
      <w:r w:rsidR="00C41FAB" w:rsidRPr="00725E84">
        <w:rPr>
          <w:rFonts w:cstheme="minorHAnsi"/>
          <w:sz w:val="24"/>
          <w:szCs w:val="24"/>
        </w:rPr>
        <w:t xml:space="preserve">modułów podzielone na </w:t>
      </w:r>
      <w:r w:rsidR="00A75600" w:rsidRPr="00725E84">
        <w:rPr>
          <w:rFonts w:cstheme="minorHAnsi"/>
          <w:sz w:val="24"/>
          <w:szCs w:val="24"/>
        </w:rPr>
        <w:t>4</w:t>
      </w:r>
      <w:r w:rsidR="00C41FAB" w:rsidRPr="00725E84">
        <w:rPr>
          <w:rFonts w:cstheme="minorHAnsi"/>
          <w:sz w:val="24"/>
          <w:szCs w:val="24"/>
        </w:rPr>
        <w:t xml:space="preserve"> </w:t>
      </w:r>
      <w:r w:rsidR="00A75600" w:rsidRPr="00725E84">
        <w:rPr>
          <w:rFonts w:cstheme="minorHAnsi"/>
          <w:sz w:val="24"/>
          <w:szCs w:val="24"/>
        </w:rPr>
        <w:t xml:space="preserve">niezależne </w:t>
      </w:r>
      <w:r w:rsidR="00C41FAB" w:rsidRPr="00725E84">
        <w:rPr>
          <w:rFonts w:cstheme="minorHAnsi"/>
          <w:sz w:val="24"/>
          <w:szCs w:val="24"/>
        </w:rPr>
        <w:t xml:space="preserve">stringi o łącznej mocy </w:t>
      </w:r>
      <w:r w:rsidR="00A75600" w:rsidRPr="00725E84">
        <w:rPr>
          <w:rFonts w:cstheme="minorHAnsi"/>
          <w:sz w:val="24"/>
          <w:szCs w:val="24"/>
        </w:rPr>
        <w:t>49</w:t>
      </w:r>
      <w:r w:rsidRPr="00725E84">
        <w:rPr>
          <w:rFonts w:cstheme="minorHAnsi"/>
          <w:sz w:val="24"/>
          <w:szCs w:val="24"/>
        </w:rPr>
        <w:t>,</w:t>
      </w:r>
      <w:r w:rsidR="00A75600" w:rsidRPr="00725E84">
        <w:rPr>
          <w:rFonts w:cstheme="minorHAnsi"/>
          <w:sz w:val="24"/>
          <w:szCs w:val="24"/>
        </w:rPr>
        <w:t>4</w:t>
      </w:r>
      <w:r w:rsidR="00C41FAB" w:rsidRPr="00725E84">
        <w:rPr>
          <w:rFonts w:cstheme="minorHAnsi"/>
          <w:sz w:val="24"/>
          <w:szCs w:val="24"/>
        </w:rPr>
        <w:t xml:space="preserve"> </w:t>
      </w:r>
      <w:proofErr w:type="spellStart"/>
      <w:r w:rsidR="00C41FAB" w:rsidRPr="00725E84">
        <w:rPr>
          <w:rFonts w:cstheme="minorHAnsi"/>
          <w:sz w:val="24"/>
          <w:szCs w:val="24"/>
        </w:rPr>
        <w:t>kWp</w:t>
      </w:r>
      <w:proofErr w:type="spellEnd"/>
      <w:r w:rsidR="00C41FAB" w:rsidRPr="00725E84">
        <w:rPr>
          <w:rFonts w:cstheme="minorHAnsi"/>
          <w:sz w:val="24"/>
          <w:szCs w:val="24"/>
        </w:rPr>
        <w:t xml:space="preserve"> zgodnie z poniższym zestawieniem.</w:t>
      </w:r>
    </w:p>
    <w:p w:rsidR="00A5667E" w:rsidRPr="00725E84" w:rsidRDefault="008C0283" w:rsidP="00A5667E">
      <w:pPr>
        <w:pStyle w:val="Akapitzlist"/>
        <w:numPr>
          <w:ilvl w:val="0"/>
          <w:numId w:val="4"/>
        </w:numPr>
        <w:spacing w:line="360" w:lineRule="auto"/>
        <w:jc w:val="both"/>
        <w:rPr>
          <w:rFonts w:cstheme="minorHAnsi"/>
          <w:sz w:val="24"/>
          <w:szCs w:val="24"/>
        </w:rPr>
      </w:pPr>
      <w:r w:rsidRPr="00725E84">
        <w:rPr>
          <w:rFonts w:cstheme="minorHAnsi"/>
          <w:sz w:val="24"/>
          <w:szCs w:val="24"/>
        </w:rPr>
        <w:t>String 1</w:t>
      </w:r>
    </w:p>
    <w:p w:rsidR="00A5667E" w:rsidRPr="00725E84" w:rsidRDefault="00A5667E" w:rsidP="00A5667E">
      <w:pPr>
        <w:spacing w:line="360" w:lineRule="auto"/>
        <w:ind w:firstLine="708"/>
        <w:jc w:val="both"/>
        <w:rPr>
          <w:rFonts w:cstheme="minorHAnsi"/>
          <w:sz w:val="24"/>
          <w:szCs w:val="24"/>
        </w:rPr>
      </w:pPr>
      <w:r w:rsidRPr="00725E84">
        <w:rPr>
          <w:rFonts w:cstheme="minorHAnsi"/>
          <w:sz w:val="24"/>
          <w:szCs w:val="24"/>
        </w:rPr>
        <w:t xml:space="preserve">Łączna moc zainstalowana </w:t>
      </w:r>
      <w:r w:rsidR="00A75600" w:rsidRPr="00725E84">
        <w:rPr>
          <w:rFonts w:cstheme="minorHAnsi"/>
          <w:sz w:val="24"/>
          <w:szCs w:val="24"/>
        </w:rPr>
        <w:t>32</w:t>
      </w:r>
      <w:r w:rsidRPr="00725E84">
        <w:rPr>
          <w:rFonts w:cstheme="minorHAnsi"/>
          <w:sz w:val="24"/>
          <w:szCs w:val="24"/>
        </w:rPr>
        <w:t xml:space="preserve"> modułów podłączonych do inwertera wynosi </w:t>
      </w:r>
      <w:r w:rsidR="000A6A76" w:rsidRPr="00725E84">
        <w:rPr>
          <w:rFonts w:cstheme="minorHAnsi"/>
          <w:b/>
          <w:sz w:val="24"/>
          <w:szCs w:val="24"/>
        </w:rPr>
        <w:t>12 160</w:t>
      </w:r>
      <w:r w:rsidRPr="00725E84">
        <w:rPr>
          <w:rFonts w:cstheme="minorHAnsi"/>
          <w:b/>
          <w:sz w:val="24"/>
          <w:szCs w:val="24"/>
        </w:rPr>
        <w:t xml:space="preserve"> </w:t>
      </w:r>
      <w:proofErr w:type="spellStart"/>
      <w:r w:rsidRPr="00725E84">
        <w:rPr>
          <w:rFonts w:cstheme="minorHAnsi"/>
          <w:b/>
          <w:sz w:val="24"/>
          <w:szCs w:val="24"/>
        </w:rPr>
        <w:t>Wp</w:t>
      </w:r>
      <w:proofErr w:type="spellEnd"/>
      <w:r w:rsidRPr="00725E84">
        <w:rPr>
          <w:rFonts w:cstheme="minorHAnsi"/>
          <w:sz w:val="24"/>
          <w:szCs w:val="24"/>
        </w:rPr>
        <w:t>, czyli mieści się w dopuszczalnym zakresie mocy wejściowej zastosowanego urządzenia.</w:t>
      </w:r>
    </w:p>
    <w:p w:rsidR="00A5667E" w:rsidRPr="00725E84" w:rsidRDefault="008C0283" w:rsidP="00A5667E">
      <w:pPr>
        <w:pStyle w:val="Akapitzlist"/>
        <w:numPr>
          <w:ilvl w:val="0"/>
          <w:numId w:val="4"/>
        </w:numPr>
        <w:spacing w:line="360" w:lineRule="auto"/>
        <w:jc w:val="both"/>
        <w:rPr>
          <w:rFonts w:cstheme="minorHAnsi"/>
          <w:sz w:val="24"/>
          <w:szCs w:val="24"/>
        </w:rPr>
      </w:pPr>
      <w:r w:rsidRPr="00725E84">
        <w:rPr>
          <w:rFonts w:cstheme="minorHAnsi"/>
          <w:sz w:val="24"/>
          <w:szCs w:val="24"/>
        </w:rPr>
        <w:t>String 2</w:t>
      </w:r>
    </w:p>
    <w:p w:rsidR="000A6A76" w:rsidRPr="00725E84" w:rsidRDefault="000A6A76" w:rsidP="000A6A76">
      <w:pPr>
        <w:spacing w:line="360" w:lineRule="auto"/>
        <w:ind w:firstLine="708"/>
        <w:jc w:val="both"/>
        <w:rPr>
          <w:rFonts w:cstheme="minorHAnsi"/>
          <w:sz w:val="24"/>
          <w:szCs w:val="24"/>
        </w:rPr>
      </w:pPr>
      <w:r w:rsidRPr="00725E84">
        <w:rPr>
          <w:rFonts w:cstheme="minorHAnsi"/>
          <w:sz w:val="24"/>
          <w:szCs w:val="24"/>
        </w:rPr>
        <w:lastRenderedPageBreak/>
        <w:t xml:space="preserve">Łączna moc zainstalowana 32 modułów podłączonych do inwertera wynosi </w:t>
      </w:r>
      <w:r w:rsidRPr="00725E84">
        <w:rPr>
          <w:rFonts w:cstheme="minorHAnsi"/>
          <w:b/>
          <w:sz w:val="24"/>
          <w:szCs w:val="24"/>
        </w:rPr>
        <w:t xml:space="preserve">12 160 </w:t>
      </w:r>
      <w:proofErr w:type="spellStart"/>
      <w:r w:rsidRPr="00725E84">
        <w:rPr>
          <w:rFonts w:cstheme="minorHAnsi"/>
          <w:b/>
          <w:sz w:val="24"/>
          <w:szCs w:val="24"/>
        </w:rPr>
        <w:t>Wp</w:t>
      </w:r>
      <w:proofErr w:type="spellEnd"/>
      <w:r w:rsidRPr="00725E84">
        <w:rPr>
          <w:rFonts w:cstheme="minorHAnsi"/>
          <w:sz w:val="24"/>
          <w:szCs w:val="24"/>
        </w:rPr>
        <w:t>, czyli mieści się w dopuszczalnym zakresie mocy wejściowej zastosowanego urządzenia.</w:t>
      </w:r>
    </w:p>
    <w:p w:rsidR="000A6A76" w:rsidRPr="00725E84" w:rsidRDefault="000A6A76" w:rsidP="000A6A76">
      <w:pPr>
        <w:pStyle w:val="Akapitzlist"/>
        <w:numPr>
          <w:ilvl w:val="0"/>
          <w:numId w:val="4"/>
        </w:numPr>
        <w:spacing w:line="360" w:lineRule="auto"/>
        <w:jc w:val="both"/>
        <w:rPr>
          <w:rFonts w:cstheme="minorHAnsi"/>
          <w:sz w:val="24"/>
          <w:szCs w:val="24"/>
        </w:rPr>
      </w:pPr>
      <w:r w:rsidRPr="00725E84">
        <w:rPr>
          <w:rFonts w:cstheme="minorHAnsi"/>
          <w:sz w:val="24"/>
          <w:szCs w:val="24"/>
        </w:rPr>
        <w:t>String 3</w:t>
      </w:r>
    </w:p>
    <w:p w:rsidR="000A6A76" w:rsidRPr="00725E84" w:rsidRDefault="000A6A76" w:rsidP="000A6A76">
      <w:pPr>
        <w:spacing w:line="360" w:lineRule="auto"/>
        <w:ind w:firstLine="708"/>
        <w:jc w:val="both"/>
        <w:rPr>
          <w:rFonts w:cstheme="minorHAnsi"/>
          <w:sz w:val="24"/>
          <w:szCs w:val="24"/>
        </w:rPr>
      </w:pPr>
      <w:r w:rsidRPr="00725E84">
        <w:rPr>
          <w:rFonts w:cstheme="minorHAnsi"/>
          <w:sz w:val="24"/>
          <w:szCs w:val="24"/>
        </w:rPr>
        <w:t xml:space="preserve">Łączna moc zainstalowana 32 modułów podłączonych do inwertera wynosi </w:t>
      </w:r>
      <w:r w:rsidRPr="00725E84">
        <w:rPr>
          <w:rFonts w:cstheme="minorHAnsi"/>
          <w:b/>
          <w:sz w:val="24"/>
          <w:szCs w:val="24"/>
        </w:rPr>
        <w:t xml:space="preserve">12 160 </w:t>
      </w:r>
      <w:proofErr w:type="spellStart"/>
      <w:r w:rsidRPr="00725E84">
        <w:rPr>
          <w:rFonts w:cstheme="minorHAnsi"/>
          <w:b/>
          <w:sz w:val="24"/>
          <w:szCs w:val="24"/>
        </w:rPr>
        <w:t>Wp</w:t>
      </w:r>
      <w:proofErr w:type="spellEnd"/>
      <w:r w:rsidRPr="00725E84">
        <w:rPr>
          <w:rFonts w:cstheme="minorHAnsi"/>
          <w:sz w:val="24"/>
          <w:szCs w:val="24"/>
        </w:rPr>
        <w:t>, czyli mieści się w dopuszczalnym zakresie mocy wejściowej zastosowanego urządzenia.</w:t>
      </w:r>
    </w:p>
    <w:p w:rsidR="000A6A76" w:rsidRPr="00725E84" w:rsidRDefault="000A6A76" w:rsidP="000A6A76">
      <w:pPr>
        <w:pStyle w:val="Akapitzlist"/>
        <w:numPr>
          <w:ilvl w:val="0"/>
          <w:numId w:val="4"/>
        </w:numPr>
        <w:spacing w:line="360" w:lineRule="auto"/>
        <w:jc w:val="both"/>
        <w:rPr>
          <w:rFonts w:cstheme="minorHAnsi"/>
          <w:sz w:val="24"/>
          <w:szCs w:val="24"/>
        </w:rPr>
      </w:pPr>
      <w:r w:rsidRPr="00725E84">
        <w:rPr>
          <w:rFonts w:cstheme="minorHAnsi"/>
          <w:sz w:val="24"/>
          <w:szCs w:val="24"/>
        </w:rPr>
        <w:t>String 4</w:t>
      </w:r>
    </w:p>
    <w:p w:rsidR="000A6A76" w:rsidRPr="00725E84" w:rsidRDefault="000A6A76" w:rsidP="000A6A76">
      <w:pPr>
        <w:spacing w:line="360" w:lineRule="auto"/>
        <w:ind w:firstLine="708"/>
        <w:jc w:val="both"/>
        <w:rPr>
          <w:rFonts w:cstheme="minorHAnsi"/>
          <w:sz w:val="24"/>
          <w:szCs w:val="24"/>
        </w:rPr>
      </w:pPr>
      <w:r w:rsidRPr="00725E84">
        <w:rPr>
          <w:rFonts w:cstheme="minorHAnsi"/>
          <w:sz w:val="24"/>
          <w:szCs w:val="24"/>
        </w:rPr>
        <w:t xml:space="preserve">Łączna moc zainstalowana 34 modułów podłączonych do inwertera wynosi </w:t>
      </w:r>
      <w:r w:rsidRPr="00725E84">
        <w:rPr>
          <w:rFonts w:cstheme="minorHAnsi"/>
          <w:b/>
          <w:sz w:val="24"/>
          <w:szCs w:val="24"/>
        </w:rPr>
        <w:t xml:space="preserve">12 920 </w:t>
      </w:r>
      <w:proofErr w:type="spellStart"/>
      <w:r w:rsidRPr="00725E84">
        <w:rPr>
          <w:rFonts w:cstheme="minorHAnsi"/>
          <w:b/>
          <w:sz w:val="24"/>
          <w:szCs w:val="24"/>
        </w:rPr>
        <w:t>Wp</w:t>
      </w:r>
      <w:proofErr w:type="spellEnd"/>
      <w:r w:rsidRPr="00725E84">
        <w:rPr>
          <w:rFonts w:cstheme="minorHAnsi"/>
          <w:sz w:val="24"/>
          <w:szCs w:val="24"/>
        </w:rPr>
        <w:t>, czyli mieści się w dopuszczalnym zakresie mocy wejściowej zastosowanego urządzenia.</w:t>
      </w:r>
    </w:p>
    <w:p w:rsidR="000A6A76" w:rsidRPr="00725E84" w:rsidRDefault="000A6A76" w:rsidP="000A6A76">
      <w:pPr>
        <w:spacing w:line="360" w:lineRule="auto"/>
        <w:ind w:firstLine="708"/>
        <w:jc w:val="both"/>
        <w:rPr>
          <w:rFonts w:cstheme="minorHAnsi"/>
          <w:sz w:val="24"/>
          <w:szCs w:val="24"/>
        </w:rPr>
      </w:pPr>
      <w:r w:rsidRPr="00725E84">
        <w:rPr>
          <w:rFonts w:cstheme="minorHAnsi"/>
          <w:sz w:val="24"/>
          <w:szCs w:val="24"/>
        </w:rPr>
        <w:t>Sumaryczna moc modułów nie przekracza mocy maksymalnej falownika.</w:t>
      </w:r>
    </w:p>
    <w:p w:rsidR="00782512" w:rsidRPr="00725E84" w:rsidRDefault="00782512" w:rsidP="00AA01A4">
      <w:pPr>
        <w:pStyle w:val="Akapitzlist"/>
        <w:spacing w:line="360" w:lineRule="auto"/>
        <w:ind w:left="0"/>
        <w:jc w:val="both"/>
        <w:rPr>
          <w:rFonts w:cstheme="minorHAnsi"/>
          <w:sz w:val="24"/>
          <w:szCs w:val="24"/>
        </w:rPr>
      </w:pPr>
    </w:p>
    <w:p w:rsidR="00AA01A4" w:rsidRPr="00725E84" w:rsidRDefault="00AA01A4" w:rsidP="00AA01A4">
      <w:pPr>
        <w:pStyle w:val="Nagwek2"/>
        <w:numPr>
          <w:ilvl w:val="0"/>
          <w:numId w:val="19"/>
        </w:numPr>
      </w:pPr>
      <w:bookmarkStart w:id="24" w:name="_Toc510860907"/>
      <w:bookmarkStart w:id="25" w:name="_Toc129589088"/>
      <w:r w:rsidRPr="00725E84">
        <w:t>obliczenie prądów i napięć modułów PV w skrajnych warunkach pracy instalacji</w:t>
      </w:r>
      <w:bookmarkEnd w:id="24"/>
      <w:bookmarkEnd w:id="25"/>
    </w:p>
    <w:p w:rsidR="00AA01A4" w:rsidRPr="00725E84" w:rsidRDefault="00AA01A4" w:rsidP="00AA01A4">
      <w:pPr>
        <w:spacing w:line="360" w:lineRule="auto"/>
        <w:jc w:val="both"/>
        <w:rPr>
          <w:rFonts w:cstheme="minorHAnsi"/>
          <w:sz w:val="24"/>
          <w:szCs w:val="24"/>
        </w:rPr>
      </w:pPr>
      <w:r w:rsidRPr="00725E84">
        <w:rPr>
          <w:rFonts w:cstheme="minorHAnsi"/>
          <w:sz w:val="24"/>
          <w:szCs w:val="24"/>
        </w:rPr>
        <w:br/>
      </w:r>
      <w:r w:rsidRPr="00725E84">
        <w:rPr>
          <w:rFonts w:cstheme="minorHAnsi"/>
          <w:sz w:val="24"/>
          <w:szCs w:val="24"/>
        </w:rPr>
        <w:tab/>
        <w:t xml:space="preserve">Zastosowane moduły fotowoltaiczne charakteryzują się zmiennością generowanego napięcia oraz prądu w zależności od zmian ich temperatury. </w:t>
      </w:r>
    </w:p>
    <w:p w:rsidR="00AA01A4" w:rsidRPr="00725E84" w:rsidRDefault="00AA01A4" w:rsidP="00AA01A4">
      <w:pPr>
        <w:spacing w:line="360" w:lineRule="auto"/>
        <w:jc w:val="both"/>
        <w:rPr>
          <w:rFonts w:cstheme="minorHAnsi"/>
          <w:sz w:val="24"/>
          <w:szCs w:val="24"/>
        </w:rPr>
      </w:pPr>
      <w:r w:rsidRPr="00725E84">
        <w:rPr>
          <w:rFonts w:cstheme="minorHAnsi"/>
          <w:sz w:val="24"/>
          <w:szCs w:val="24"/>
        </w:rPr>
        <w:tab/>
        <w:t xml:space="preserve">Współczynnik zmian napięcia obwodu otwartego w funkcji temperatury: </w:t>
      </w:r>
    </w:p>
    <w:p w:rsidR="00AA01A4" w:rsidRPr="00725E84" w:rsidRDefault="00AA01A4" w:rsidP="00AA01A4">
      <w:pPr>
        <w:spacing w:line="360" w:lineRule="auto"/>
        <w:jc w:val="center"/>
        <w:rPr>
          <w:rFonts w:cstheme="minorHAnsi"/>
          <w:sz w:val="24"/>
          <w:szCs w:val="24"/>
        </w:rPr>
      </w:pPr>
      <w:r w:rsidRPr="00725E84">
        <w:rPr>
          <w:rFonts w:cstheme="minorHAnsi"/>
          <w:i/>
          <w:sz w:val="24"/>
          <w:szCs w:val="24"/>
        </w:rPr>
        <w:t>U</w:t>
      </w:r>
      <w:r w:rsidRPr="00725E84">
        <w:rPr>
          <w:rFonts w:cstheme="minorHAnsi"/>
          <w:i/>
          <w:sz w:val="24"/>
          <w:szCs w:val="24"/>
          <w:vertAlign w:val="subscript"/>
        </w:rPr>
        <w:t>OC(T)</w:t>
      </w:r>
      <w:r w:rsidRPr="00725E84">
        <w:rPr>
          <w:rFonts w:cstheme="minorHAnsi"/>
          <w:i/>
          <w:sz w:val="24"/>
          <w:szCs w:val="24"/>
        </w:rPr>
        <w:t xml:space="preserve"> = -0,27 %/°C</w:t>
      </w:r>
      <w:r w:rsidRPr="00725E84">
        <w:rPr>
          <w:rFonts w:cstheme="minorHAnsi"/>
          <w:sz w:val="24"/>
          <w:szCs w:val="24"/>
        </w:rPr>
        <w:t xml:space="preserve">, czyli </w:t>
      </w:r>
      <w:r w:rsidRPr="00725E84">
        <w:rPr>
          <w:rFonts w:cstheme="minorHAnsi"/>
          <w:i/>
          <w:sz w:val="24"/>
          <w:szCs w:val="24"/>
        </w:rPr>
        <w:t>U</w:t>
      </w:r>
      <w:r w:rsidRPr="00725E84">
        <w:rPr>
          <w:rFonts w:cstheme="minorHAnsi"/>
          <w:i/>
          <w:sz w:val="24"/>
          <w:szCs w:val="24"/>
          <w:vertAlign w:val="subscript"/>
        </w:rPr>
        <w:t>OC(T)</w:t>
      </w:r>
      <w:r w:rsidRPr="00725E84">
        <w:rPr>
          <w:rFonts w:cstheme="minorHAnsi"/>
          <w:i/>
          <w:sz w:val="24"/>
          <w:szCs w:val="24"/>
        </w:rPr>
        <w:t xml:space="preserve"> = -113,21 </w:t>
      </w:r>
      <w:proofErr w:type="spellStart"/>
      <w:r w:rsidRPr="00725E84">
        <w:rPr>
          <w:rFonts w:cstheme="minorHAnsi"/>
          <w:i/>
          <w:sz w:val="24"/>
          <w:szCs w:val="24"/>
        </w:rPr>
        <w:t>mV</w:t>
      </w:r>
      <w:proofErr w:type="spellEnd"/>
      <w:r w:rsidRPr="00725E84">
        <w:rPr>
          <w:rFonts w:cstheme="minorHAnsi"/>
          <w:i/>
          <w:sz w:val="24"/>
          <w:szCs w:val="24"/>
        </w:rPr>
        <w:t>/°C</w:t>
      </w:r>
    </w:p>
    <w:p w:rsidR="00AA01A4" w:rsidRPr="00725E84" w:rsidRDefault="00AA01A4" w:rsidP="00AA01A4">
      <w:pPr>
        <w:spacing w:line="360" w:lineRule="auto"/>
        <w:rPr>
          <w:rFonts w:cstheme="minorHAnsi"/>
          <w:i/>
          <w:sz w:val="24"/>
          <w:szCs w:val="24"/>
        </w:rPr>
      </w:pPr>
      <w:r w:rsidRPr="00725E84">
        <w:rPr>
          <w:rFonts w:cstheme="minorHAnsi"/>
          <w:sz w:val="24"/>
          <w:szCs w:val="24"/>
        </w:rPr>
        <w:tab/>
        <w:t>Współczynnik zmian prądu zwarcia w funkcji temperatury</w:t>
      </w:r>
      <w:r w:rsidRPr="00725E84">
        <w:rPr>
          <w:rFonts w:cstheme="minorHAnsi"/>
          <w:i/>
          <w:sz w:val="24"/>
          <w:szCs w:val="24"/>
        </w:rPr>
        <w:t>:</w:t>
      </w:r>
    </w:p>
    <w:p w:rsidR="00AA01A4" w:rsidRPr="00725E84" w:rsidRDefault="00AA01A4" w:rsidP="00AA01A4">
      <w:pPr>
        <w:spacing w:line="360" w:lineRule="auto"/>
        <w:jc w:val="center"/>
        <w:rPr>
          <w:rFonts w:cstheme="minorHAnsi"/>
          <w:sz w:val="24"/>
          <w:szCs w:val="24"/>
        </w:rPr>
      </w:pPr>
      <w:r w:rsidRPr="00725E84">
        <w:rPr>
          <w:rFonts w:cstheme="minorHAnsi"/>
          <w:i/>
          <w:sz w:val="24"/>
          <w:szCs w:val="24"/>
        </w:rPr>
        <w:t>I</w:t>
      </w:r>
      <w:r w:rsidRPr="00725E84">
        <w:rPr>
          <w:rFonts w:cstheme="minorHAnsi"/>
          <w:i/>
          <w:sz w:val="24"/>
          <w:szCs w:val="24"/>
          <w:vertAlign w:val="subscript"/>
        </w:rPr>
        <w:t xml:space="preserve">SC(T) </w:t>
      </w:r>
      <w:r w:rsidRPr="00725E84">
        <w:rPr>
          <w:rFonts w:cstheme="minorHAnsi"/>
          <w:i/>
          <w:sz w:val="24"/>
          <w:szCs w:val="24"/>
        </w:rPr>
        <w:t>= -0,044 %/°C</w:t>
      </w:r>
      <w:r w:rsidRPr="00725E84">
        <w:rPr>
          <w:rFonts w:cstheme="minorHAnsi"/>
          <w:sz w:val="24"/>
          <w:szCs w:val="24"/>
        </w:rPr>
        <w:t xml:space="preserve">, czyli </w:t>
      </w:r>
      <w:r w:rsidRPr="00725E84">
        <w:rPr>
          <w:rFonts w:cstheme="minorHAnsi"/>
          <w:i/>
          <w:sz w:val="24"/>
          <w:szCs w:val="24"/>
        </w:rPr>
        <w:t>I</w:t>
      </w:r>
      <w:r w:rsidRPr="00725E84">
        <w:rPr>
          <w:rFonts w:cstheme="minorHAnsi"/>
          <w:i/>
          <w:sz w:val="24"/>
          <w:szCs w:val="24"/>
          <w:vertAlign w:val="subscript"/>
        </w:rPr>
        <w:t xml:space="preserve">SC(T) </w:t>
      </w:r>
      <w:r w:rsidRPr="00725E84">
        <w:rPr>
          <w:rFonts w:cstheme="minorHAnsi"/>
          <w:i/>
          <w:sz w:val="24"/>
          <w:szCs w:val="24"/>
        </w:rPr>
        <w:t xml:space="preserve">= -5,05 </w:t>
      </w:r>
      <w:proofErr w:type="spellStart"/>
      <w:r w:rsidRPr="00725E84">
        <w:rPr>
          <w:rFonts w:cstheme="minorHAnsi"/>
          <w:i/>
          <w:sz w:val="24"/>
          <w:szCs w:val="24"/>
        </w:rPr>
        <w:t>mA</w:t>
      </w:r>
      <w:proofErr w:type="spellEnd"/>
      <w:r w:rsidRPr="00725E84">
        <w:rPr>
          <w:rFonts w:cstheme="minorHAnsi"/>
          <w:i/>
          <w:sz w:val="24"/>
          <w:szCs w:val="24"/>
        </w:rPr>
        <w:t>/°C</w:t>
      </w:r>
    </w:p>
    <w:p w:rsidR="00AA01A4" w:rsidRPr="00725E84" w:rsidRDefault="00AA01A4" w:rsidP="00AA01A4">
      <w:pPr>
        <w:spacing w:line="360" w:lineRule="auto"/>
        <w:ind w:firstLine="708"/>
        <w:jc w:val="both"/>
        <w:rPr>
          <w:rFonts w:cstheme="minorHAnsi"/>
          <w:sz w:val="24"/>
          <w:szCs w:val="24"/>
        </w:rPr>
      </w:pPr>
      <w:r w:rsidRPr="00725E84">
        <w:rPr>
          <w:rFonts w:cstheme="minorHAnsi"/>
          <w:sz w:val="24"/>
          <w:szCs w:val="24"/>
        </w:rPr>
        <w:t>Zaprojektowana instalacja pozwala na stabilną pracę przy temperaturze maksymalnej otoczenia na poziomie +50°C  oraz minimalnej -30°C. Temperatura modułów może sięgnąć nawet 75°C i dla takiej temperatury obliczono skrajną wartość napięcia i prądu. W odniesieniu do powyższych założeń obliczono parametry napięciowe i prądowe zastosowanych modułów PV w skrajnych warunkach:</w:t>
      </w:r>
    </w:p>
    <w:p w:rsidR="00AA01A4" w:rsidRPr="00725E84" w:rsidRDefault="00AA01A4" w:rsidP="00AA01A4">
      <w:pPr>
        <w:pStyle w:val="Akapitzlist"/>
        <w:numPr>
          <w:ilvl w:val="0"/>
          <w:numId w:val="1"/>
        </w:numPr>
        <w:spacing w:line="360" w:lineRule="auto"/>
        <w:rPr>
          <w:rFonts w:cstheme="minorHAnsi"/>
          <w:sz w:val="24"/>
          <w:szCs w:val="24"/>
        </w:rPr>
      </w:pPr>
      <w:r w:rsidRPr="00725E84">
        <w:rPr>
          <w:rFonts w:cstheme="minorHAnsi"/>
          <w:sz w:val="24"/>
          <w:szCs w:val="24"/>
        </w:rPr>
        <w:t>maksymalne napięcie obwodu otwartego:</w:t>
      </w:r>
    </w:p>
    <w:p w:rsidR="00AA01A4" w:rsidRPr="00725E84" w:rsidRDefault="00F533B0" w:rsidP="00AA01A4">
      <w:pPr>
        <w:spacing w:line="360" w:lineRule="auto"/>
        <w:rPr>
          <w:rFonts w:cstheme="minorHAnsi"/>
          <w:sz w:val="24"/>
          <w:szCs w:val="24"/>
        </w:rPr>
      </w:pPr>
      <m:oMathPara>
        <m:oMath>
          <m:sSub>
            <m:sSubPr>
              <m:ctrlPr>
                <w:rPr>
                  <w:rFonts w:ascii="Cambria Math" w:hAnsi="Cambria Math" w:cstheme="minorHAnsi"/>
                  <w:i/>
                  <w:sz w:val="24"/>
                  <w:szCs w:val="24"/>
                </w:rPr>
              </m:ctrlPr>
            </m:sSubPr>
            <m:e>
              <m:r>
                <w:rPr>
                  <w:rFonts w:ascii="Cambria Math" w:hAnsi="Cambria Math" w:cstheme="minorHAnsi"/>
                  <w:sz w:val="24"/>
                  <w:szCs w:val="24"/>
                </w:rPr>
                <m:t>U</m:t>
              </m:r>
            </m:e>
            <m:sub>
              <m:r>
                <w:rPr>
                  <w:rFonts w:ascii="Cambria Math" w:hAnsi="Cambria Math" w:cstheme="minorHAnsi"/>
                  <w:sz w:val="24"/>
                  <w:szCs w:val="24"/>
                </w:rPr>
                <m:t>OC</m:t>
              </m:r>
              <m:d>
                <m:dPr>
                  <m:ctrlPr>
                    <w:rPr>
                      <w:rFonts w:ascii="Cambria Math" w:hAnsi="Cambria Math" w:cstheme="minorHAnsi"/>
                      <w:i/>
                      <w:sz w:val="24"/>
                      <w:szCs w:val="24"/>
                    </w:rPr>
                  </m:ctrlPr>
                </m:dPr>
                <m:e>
                  <m:r>
                    <w:rPr>
                      <w:rFonts w:ascii="Cambria Math" w:hAnsi="Cambria Math" w:cstheme="minorHAnsi"/>
                      <w:sz w:val="24"/>
                      <w:szCs w:val="24"/>
                    </w:rPr>
                    <m:t>-</m:t>
                  </m:r>
                  <m:r>
                    <w:rPr>
                      <w:rFonts w:ascii="Cambria Math" w:cstheme="minorHAnsi"/>
                      <w:sz w:val="24"/>
                      <w:szCs w:val="24"/>
                    </w:rPr>
                    <m:t>30</m:t>
                  </m:r>
                  <m:r>
                    <w:rPr>
                      <w:rFonts w:ascii="Cambria Math" w:cstheme="minorHAnsi"/>
                      <w:sz w:val="24"/>
                      <w:szCs w:val="24"/>
                    </w:rPr>
                    <m:t>°</m:t>
                  </m:r>
                  <m:r>
                    <w:rPr>
                      <w:rFonts w:ascii="Cambria Math" w:hAnsi="Cambria Math" w:cstheme="minorHAnsi"/>
                      <w:sz w:val="24"/>
                      <w:szCs w:val="24"/>
                    </w:rPr>
                    <m:t>C</m:t>
                  </m:r>
                </m:e>
              </m:d>
            </m:sub>
          </m:sSub>
          <m:r>
            <w:rPr>
              <w:rFonts w:ascii="Cambria Math" w:cstheme="minorHAnsi"/>
              <w:sz w:val="24"/>
              <w:szCs w:val="24"/>
            </w:rPr>
            <m:t xml:space="preserve">=41,62 </m:t>
          </m:r>
          <m:r>
            <w:rPr>
              <w:rFonts w:ascii="Cambria Math" w:hAnsi="Cambria Math" w:cstheme="minorHAnsi"/>
              <w:sz w:val="24"/>
              <w:szCs w:val="24"/>
            </w:rPr>
            <m:t>V</m:t>
          </m:r>
          <m:r>
            <w:rPr>
              <w:rFonts w:ascii="Cambria Math" w:cstheme="minorHAnsi"/>
              <w:sz w:val="24"/>
              <w:szCs w:val="24"/>
            </w:rPr>
            <m:t>+0,</m:t>
          </m:r>
          <m:r>
            <w:rPr>
              <w:rFonts w:ascii="Cambria Math" w:hAnsi="Cambria Math" w:cstheme="minorHAnsi"/>
              <w:sz w:val="24"/>
              <w:szCs w:val="24"/>
            </w:rPr>
            <m:t>11321</m:t>
          </m:r>
          <m:f>
            <m:fPr>
              <m:ctrlPr>
                <w:rPr>
                  <w:rFonts w:ascii="Cambria Math" w:hAnsi="Cambria Math" w:cstheme="minorHAnsi"/>
                  <w:i/>
                  <w:sz w:val="24"/>
                  <w:szCs w:val="24"/>
                </w:rPr>
              </m:ctrlPr>
            </m:fPr>
            <m:num>
              <m:r>
                <w:rPr>
                  <w:rFonts w:ascii="Cambria Math" w:hAnsi="Cambria Math" w:cstheme="minorHAnsi"/>
                  <w:sz w:val="24"/>
                  <w:szCs w:val="24"/>
                </w:rPr>
                <m:t>V</m:t>
              </m:r>
            </m:num>
            <m:den>
              <m:r>
                <w:rPr>
                  <w:rFonts w:ascii="Cambria Math" w:cstheme="minorHAnsi"/>
                  <w:sz w:val="24"/>
                  <w:szCs w:val="24"/>
                </w:rPr>
                <m:t>°</m:t>
              </m:r>
              <m:r>
                <w:rPr>
                  <w:rFonts w:ascii="Cambria Math" w:hAnsi="Cambria Math" w:cstheme="minorHAnsi"/>
                  <w:sz w:val="24"/>
                  <w:szCs w:val="24"/>
                </w:rPr>
                <m:t>C</m:t>
              </m:r>
            </m:den>
          </m:f>
          <m:r>
            <w:rPr>
              <w:rFonts w:ascii="Cambria Math" w:hAnsi="Cambria Math" w:cstheme="minorHAnsi"/>
              <w:sz w:val="24"/>
              <w:szCs w:val="24"/>
            </w:rPr>
            <m:t>∙</m:t>
          </m:r>
          <m:d>
            <m:dPr>
              <m:ctrlPr>
                <w:rPr>
                  <w:rFonts w:ascii="Cambria Math" w:hAnsi="Cambria Math" w:cstheme="minorHAnsi"/>
                  <w:i/>
                  <w:sz w:val="24"/>
                  <w:szCs w:val="24"/>
                </w:rPr>
              </m:ctrlPr>
            </m:dPr>
            <m:e>
              <m:r>
                <w:rPr>
                  <w:rFonts w:ascii="Cambria Math" w:cstheme="minorHAnsi"/>
                  <w:sz w:val="24"/>
                  <w:szCs w:val="24"/>
                </w:rPr>
                <m:t>25</m:t>
              </m:r>
              <m:r>
                <w:rPr>
                  <w:rFonts w:ascii="Cambria Math" w:cstheme="minorHAnsi"/>
                  <w:sz w:val="24"/>
                  <w:szCs w:val="24"/>
                </w:rPr>
                <m:t>°</m:t>
              </m:r>
              <m:r>
                <w:rPr>
                  <w:rFonts w:ascii="Cambria Math" w:hAnsi="Cambria Math" w:cstheme="minorHAnsi"/>
                  <w:sz w:val="24"/>
                  <w:szCs w:val="24"/>
                </w:rPr>
                <m:t>C-</m:t>
              </m:r>
              <m:d>
                <m:dPr>
                  <m:ctrlPr>
                    <w:rPr>
                      <w:rFonts w:ascii="Cambria Math" w:hAnsi="Cambria Math" w:cstheme="minorHAnsi"/>
                      <w:i/>
                      <w:sz w:val="24"/>
                      <w:szCs w:val="24"/>
                    </w:rPr>
                  </m:ctrlPr>
                </m:dPr>
                <m:e>
                  <m:r>
                    <w:rPr>
                      <w:rFonts w:ascii="Cambria Math" w:hAnsi="Cambria Math" w:cstheme="minorHAnsi"/>
                      <w:sz w:val="24"/>
                      <w:szCs w:val="24"/>
                    </w:rPr>
                    <m:t>-</m:t>
                  </m:r>
                  <m:r>
                    <w:rPr>
                      <w:rFonts w:ascii="Cambria Math" w:cstheme="minorHAnsi"/>
                      <w:sz w:val="24"/>
                      <w:szCs w:val="24"/>
                    </w:rPr>
                    <m:t>30</m:t>
                  </m:r>
                  <m:r>
                    <w:rPr>
                      <w:rFonts w:ascii="Cambria Math" w:cstheme="minorHAnsi"/>
                      <w:sz w:val="24"/>
                      <w:szCs w:val="24"/>
                    </w:rPr>
                    <m:t>°</m:t>
                  </m:r>
                  <m:r>
                    <w:rPr>
                      <w:rFonts w:ascii="Cambria Math" w:hAnsi="Cambria Math" w:cstheme="minorHAnsi"/>
                      <w:sz w:val="24"/>
                      <w:szCs w:val="24"/>
                    </w:rPr>
                    <m:t>C</m:t>
                  </m:r>
                </m:e>
              </m:d>
            </m:e>
          </m:d>
          <m:r>
            <w:rPr>
              <w:rFonts w:ascii="Cambria Math" w:cstheme="minorHAnsi"/>
              <w:sz w:val="24"/>
              <w:szCs w:val="24"/>
            </w:rPr>
            <m:t xml:space="preserve">=47,85 </m:t>
          </m:r>
          <m:r>
            <w:rPr>
              <w:rFonts w:ascii="Cambria Math" w:hAnsi="Cambria Math" w:cstheme="minorHAnsi"/>
              <w:sz w:val="24"/>
              <w:szCs w:val="24"/>
            </w:rPr>
            <m:t>V</m:t>
          </m:r>
          <m:r>
            <w:rPr>
              <w:rFonts w:ascii="Cambria Math" w:cstheme="minorHAnsi"/>
              <w:sz w:val="24"/>
              <w:szCs w:val="24"/>
            </w:rPr>
            <m:t xml:space="preserve"> </m:t>
          </m:r>
        </m:oMath>
      </m:oMathPara>
    </w:p>
    <w:p w:rsidR="00AA01A4" w:rsidRPr="00725E84" w:rsidRDefault="00AA01A4" w:rsidP="00AA01A4">
      <w:pPr>
        <w:pStyle w:val="Akapitzlist"/>
        <w:numPr>
          <w:ilvl w:val="0"/>
          <w:numId w:val="1"/>
        </w:numPr>
        <w:spacing w:line="360" w:lineRule="auto"/>
        <w:rPr>
          <w:rFonts w:cstheme="minorHAnsi"/>
          <w:sz w:val="24"/>
          <w:szCs w:val="24"/>
        </w:rPr>
      </w:pPr>
      <w:r w:rsidRPr="00725E84">
        <w:rPr>
          <w:rFonts w:cstheme="minorHAnsi"/>
          <w:sz w:val="24"/>
          <w:szCs w:val="24"/>
        </w:rPr>
        <w:lastRenderedPageBreak/>
        <w:t>maksymalne napięcie w punkcie mocy maksymalnej:</w:t>
      </w:r>
    </w:p>
    <w:p w:rsidR="00AA01A4" w:rsidRPr="00725E84" w:rsidRDefault="00F533B0" w:rsidP="00AA01A4">
      <w:pPr>
        <w:spacing w:line="360" w:lineRule="auto"/>
        <w:rPr>
          <w:rFonts w:cstheme="minorHAnsi"/>
          <w:sz w:val="24"/>
          <w:szCs w:val="24"/>
        </w:rPr>
      </w:pPr>
      <m:oMathPara>
        <m:oMath>
          <m:sSub>
            <m:sSubPr>
              <m:ctrlPr>
                <w:rPr>
                  <w:rFonts w:ascii="Cambria Math" w:hAnsi="Cambria Math" w:cstheme="minorHAnsi"/>
                  <w:i/>
                  <w:sz w:val="24"/>
                  <w:szCs w:val="24"/>
                </w:rPr>
              </m:ctrlPr>
            </m:sSubPr>
            <m:e>
              <m:r>
                <w:rPr>
                  <w:rFonts w:ascii="Cambria Math" w:hAnsi="Cambria Math" w:cstheme="minorHAnsi"/>
                  <w:sz w:val="24"/>
                  <w:szCs w:val="24"/>
                </w:rPr>
                <m:t>U</m:t>
              </m:r>
            </m:e>
            <m:sub>
              <m:r>
                <w:rPr>
                  <w:rFonts w:ascii="Cambria Math" w:hAnsi="Cambria Math" w:cstheme="minorHAnsi"/>
                  <w:sz w:val="24"/>
                  <w:szCs w:val="24"/>
                </w:rPr>
                <m:t>MPP</m:t>
              </m:r>
              <m:d>
                <m:dPr>
                  <m:ctrlPr>
                    <w:rPr>
                      <w:rFonts w:ascii="Cambria Math" w:hAnsi="Cambria Math" w:cstheme="minorHAnsi"/>
                      <w:i/>
                      <w:sz w:val="24"/>
                      <w:szCs w:val="24"/>
                    </w:rPr>
                  </m:ctrlPr>
                </m:dPr>
                <m:e>
                  <m:r>
                    <w:rPr>
                      <w:rFonts w:ascii="Cambria Math" w:hAnsi="Cambria Math" w:cstheme="minorHAnsi"/>
                      <w:sz w:val="24"/>
                      <w:szCs w:val="24"/>
                    </w:rPr>
                    <m:t>-</m:t>
                  </m:r>
                  <m:r>
                    <w:rPr>
                      <w:rFonts w:ascii="Cambria Math" w:cstheme="minorHAnsi"/>
                      <w:sz w:val="24"/>
                      <w:szCs w:val="24"/>
                    </w:rPr>
                    <m:t>25</m:t>
                  </m:r>
                  <m:r>
                    <w:rPr>
                      <w:rFonts w:ascii="Cambria Math" w:cstheme="minorHAnsi"/>
                      <w:sz w:val="24"/>
                      <w:szCs w:val="24"/>
                    </w:rPr>
                    <m:t>°</m:t>
                  </m:r>
                  <m:r>
                    <w:rPr>
                      <w:rFonts w:ascii="Cambria Math" w:hAnsi="Cambria Math" w:cstheme="minorHAnsi"/>
                      <w:sz w:val="24"/>
                      <w:szCs w:val="24"/>
                    </w:rPr>
                    <m:t>C</m:t>
                  </m:r>
                </m:e>
              </m:d>
            </m:sub>
          </m:sSub>
          <m:r>
            <w:rPr>
              <w:rFonts w:ascii="Cambria Math" w:cstheme="minorHAnsi"/>
              <w:sz w:val="24"/>
              <w:szCs w:val="24"/>
            </w:rPr>
            <m:t xml:space="preserve">=41,62 </m:t>
          </m:r>
          <m:r>
            <w:rPr>
              <w:rFonts w:ascii="Cambria Math" w:hAnsi="Cambria Math" w:cstheme="minorHAnsi"/>
              <w:sz w:val="24"/>
              <w:szCs w:val="24"/>
            </w:rPr>
            <m:t>V</m:t>
          </m:r>
          <m:r>
            <w:rPr>
              <w:rFonts w:ascii="Cambria Math" w:cstheme="minorHAnsi"/>
              <w:sz w:val="24"/>
              <w:szCs w:val="24"/>
            </w:rPr>
            <m:t>+0,</m:t>
          </m:r>
          <m:r>
            <w:rPr>
              <w:rFonts w:ascii="Cambria Math" w:hAnsi="Cambria Math" w:cstheme="minorHAnsi"/>
              <w:sz w:val="24"/>
              <w:szCs w:val="24"/>
            </w:rPr>
            <m:t>11321</m:t>
          </m:r>
          <m:f>
            <m:fPr>
              <m:ctrlPr>
                <w:rPr>
                  <w:rFonts w:ascii="Cambria Math" w:hAnsi="Cambria Math" w:cstheme="minorHAnsi"/>
                  <w:i/>
                  <w:sz w:val="24"/>
                  <w:szCs w:val="24"/>
                </w:rPr>
              </m:ctrlPr>
            </m:fPr>
            <m:num>
              <m:r>
                <w:rPr>
                  <w:rFonts w:ascii="Cambria Math" w:hAnsi="Cambria Math" w:cstheme="minorHAnsi"/>
                  <w:sz w:val="24"/>
                  <w:szCs w:val="24"/>
                </w:rPr>
                <m:t>V</m:t>
              </m:r>
            </m:num>
            <m:den>
              <m:r>
                <w:rPr>
                  <w:rFonts w:ascii="Cambria Math" w:cstheme="minorHAnsi"/>
                  <w:sz w:val="24"/>
                  <w:szCs w:val="24"/>
                </w:rPr>
                <m:t>°</m:t>
              </m:r>
              <m:r>
                <w:rPr>
                  <w:rFonts w:ascii="Cambria Math" w:hAnsi="Cambria Math" w:cstheme="minorHAnsi"/>
                  <w:sz w:val="24"/>
                  <w:szCs w:val="24"/>
                </w:rPr>
                <m:t>C</m:t>
              </m:r>
            </m:den>
          </m:f>
          <m:r>
            <w:rPr>
              <w:rFonts w:ascii="Cambria Math" w:hAnsi="Cambria Math" w:cstheme="minorHAnsi"/>
              <w:sz w:val="24"/>
              <w:szCs w:val="24"/>
            </w:rPr>
            <m:t>∙</m:t>
          </m:r>
          <m:d>
            <m:dPr>
              <m:ctrlPr>
                <w:rPr>
                  <w:rFonts w:ascii="Cambria Math" w:hAnsi="Cambria Math" w:cstheme="minorHAnsi"/>
                  <w:i/>
                  <w:sz w:val="24"/>
                  <w:szCs w:val="24"/>
                </w:rPr>
              </m:ctrlPr>
            </m:dPr>
            <m:e>
              <m:r>
                <w:rPr>
                  <w:rFonts w:ascii="Cambria Math" w:cstheme="minorHAnsi"/>
                  <w:sz w:val="24"/>
                  <w:szCs w:val="24"/>
                </w:rPr>
                <m:t>25</m:t>
              </m:r>
              <m:r>
                <w:rPr>
                  <w:rFonts w:ascii="Cambria Math" w:cstheme="minorHAnsi"/>
                  <w:sz w:val="24"/>
                  <w:szCs w:val="24"/>
                </w:rPr>
                <m:t>°</m:t>
              </m:r>
              <m:r>
                <w:rPr>
                  <w:rFonts w:ascii="Cambria Math" w:hAnsi="Cambria Math" w:cstheme="minorHAnsi"/>
                  <w:sz w:val="24"/>
                  <w:szCs w:val="24"/>
                </w:rPr>
                <m:t>C-</m:t>
              </m:r>
              <m:d>
                <m:dPr>
                  <m:ctrlPr>
                    <w:rPr>
                      <w:rFonts w:ascii="Cambria Math" w:hAnsi="Cambria Math" w:cstheme="minorHAnsi"/>
                      <w:i/>
                      <w:sz w:val="24"/>
                      <w:szCs w:val="24"/>
                    </w:rPr>
                  </m:ctrlPr>
                </m:dPr>
                <m:e>
                  <m:r>
                    <w:rPr>
                      <w:rFonts w:ascii="Cambria Math" w:hAnsi="Cambria Math" w:cstheme="minorHAnsi"/>
                      <w:sz w:val="24"/>
                      <w:szCs w:val="24"/>
                    </w:rPr>
                    <m:t>-</m:t>
                  </m:r>
                  <m:r>
                    <w:rPr>
                      <w:rFonts w:ascii="Cambria Math" w:cstheme="minorHAnsi"/>
                      <w:sz w:val="24"/>
                      <w:szCs w:val="24"/>
                    </w:rPr>
                    <m:t>30</m:t>
                  </m:r>
                  <m:r>
                    <w:rPr>
                      <w:rFonts w:ascii="Cambria Math" w:cstheme="minorHAnsi"/>
                      <w:sz w:val="24"/>
                      <w:szCs w:val="24"/>
                    </w:rPr>
                    <m:t>°</m:t>
                  </m:r>
                  <m:r>
                    <w:rPr>
                      <w:rFonts w:ascii="Cambria Math" w:hAnsi="Cambria Math" w:cstheme="minorHAnsi"/>
                      <w:sz w:val="24"/>
                      <w:szCs w:val="24"/>
                    </w:rPr>
                    <m:t>C</m:t>
                  </m:r>
                </m:e>
              </m:d>
            </m:e>
          </m:d>
          <m:r>
            <w:rPr>
              <w:rFonts w:ascii="Cambria Math" w:cstheme="minorHAnsi"/>
              <w:sz w:val="24"/>
              <w:szCs w:val="24"/>
            </w:rPr>
            <m:t xml:space="preserve">=40,43 </m:t>
          </m:r>
          <m:r>
            <w:rPr>
              <w:rFonts w:ascii="Cambria Math" w:hAnsi="Cambria Math" w:cstheme="minorHAnsi"/>
              <w:sz w:val="24"/>
              <w:szCs w:val="24"/>
            </w:rPr>
            <m:t>V</m:t>
          </m:r>
        </m:oMath>
      </m:oMathPara>
    </w:p>
    <w:p w:rsidR="00AA01A4" w:rsidRPr="00725E84" w:rsidRDefault="00AA01A4" w:rsidP="00AA01A4">
      <w:pPr>
        <w:pStyle w:val="Akapitzlist"/>
        <w:numPr>
          <w:ilvl w:val="0"/>
          <w:numId w:val="1"/>
        </w:numPr>
        <w:spacing w:line="360" w:lineRule="auto"/>
        <w:rPr>
          <w:rFonts w:cstheme="minorHAnsi"/>
          <w:sz w:val="24"/>
          <w:szCs w:val="24"/>
        </w:rPr>
      </w:pPr>
      <w:r w:rsidRPr="00725E84">
        <w:rPr>
          <w:rFonts w:cstheme="minorHAnsi"/>
          <w:sz w:val="24"/>
          <w:szCs w:val="24"/>
        </w:rPr>
        <w:t>minimalne napięcie w punkcie mocy maksymalnej:</w:t>
      </w:r>
    </w:p>
    <w:p w:rsidR="00AA01A4" w:rsidRPr="00725E84" w:rsidRDefault="00F533B0" w:rsidP="00AA01A4">
      <w:pPr>
        <w:spacing w:line="360" w:lineRule="auto"/>
        <w:rPr>
          <w:rFonts w:cstheme="minorHAnsi"/>
          <w:sz w:val="24"/>
          <w:szCs w:val="24"/>
        </w:rPr>
      </w:pPr>
      <m:oMathPara>
        <m:oMath>
          <m:sSub>
            <m:sSubPr>
              <m:ctrlPr>
                <w:rPr>
                  <w:rFonts w:ascii="Cambria Math" w:hAnsi="Cambria Math" w:cstheme="minorHAnsi"/>
                  <w:i/>
                  <w:sz w:val="24"/>
                  <w:szCs w:val="24"/>
                </w:rPr>
              </m:ctrlPr>
            </m:sSubPr>
            <m:e>
              <m:r>
                <w:rPr>
                  <w:rFonts w:ascii="Cambria Math" w:hAnsi="Cambria Math" w:cstheme="minorHAnsi"/>
                  <w:sz w:val="24"/>
                  <w:szCs w:val="24"/>
                </w:rPr>
                <m:t>U</m:t>
              </m:r>
            </m:e>
            <m:sub>
              <m:r>
                <w:rPr>
                  <w:rFonts w:ascii="Cambria Math" w:hAnsi="Cambria Math" w:cstheme="minorHAnsi"/>
                  <w:sz w:val="24"/>
                  <w:szCs w:val="24"/>
                </w:rPr>
                <m:t>MPP</m:t>
              </m:r>
              <m:d>
                <m:dPr>
                  <m:ctrlPr>
                    <w:rPr>
                      <w:rFonts w:ascii="Cambria Math" w:hAnsi="Cambria Math" w:cstheme="minorHAnsi"/>
                      <w:i/>
                      <w:sz w:val="24"/>
                      <w:szCs w:val="24"/>
                    </w:rPr>
                  </m:ctrlPr>
                </m:dPr>
                <m:e>
                  <m:r>
                    <w:rPr>
                      <w:rFonts w:ascii="Cambria Math" w:cstheme="minorHAnsi"/>
                      <w:sz w:val="24"/>
                      <w:szCs w:val="24"/>
                    </w:rPr>
                    <m:t>70</m:t>
                  </m:r>
                  <m:r>
                    <w:rPr>
                      <w:rFonts w:ascii="Cambria Math" w:cstheme="minorHAnsi"/>
                      <w:sz w:val="24"/>
                      <w:szCs w:val="24"/>
                    </w:rPr>
                    <m:t>°</m:t>
                  </m:r>
                  <m:r>
                    <w:rPr>
                      <w:rFonts w:ascii="Cambria Math" w:hAnsi="Cambria Math" w:cstheme="minorHAnsi"/>
                      <w:sz w:val="24"/>
                      <w:szCs w:val="24"/>
                    </w:rPr>
                    <m:t>C</m:t>
                  </m:r>
                </m:e>
              </m:d>
            </m:sub>
          </m:sSub>
          <m:r>
            <w:rPr>
              <w:rFonts w:ascii="Cambria Math" w:cstheme="minorHAnsi"/>
              <w:sz w:val="24"/>
              <w:szCs w:val="24"/>
            </w:rPr>
            <m:t>=41,62</m:t>
          </m:r>
          <m:r>
            <w:rPr>
              <w:rFonts w:ascii="Cambria Math" w:hAnsi="Cambria Math" w:cstheme="minorHAnsi"/>
              <w:sz w:val="24"/>
              <w:szCs w:val="24"/>
            </w:rPr>
            <m:t>V</m:t>
          </m:r>
          <m:r>
            <w:rPr>
              <w:rFonts w:ascii="Cambria Math" w:cstheme="minorHAnsi"/>
              <w:sz w:val="24"/>
              <w:szCs w:val="24"/>
            </w:rPr>
            <m:t>+0,</m:t>
          </m:r>
          <m:r>
            <w:rPr>
              <w:rFonts w:ascii="Cambria Math" w:hAnsi="Cambria Math" w:cstheme="minorHAnsi"/>
              <w:sz w:val="24"/>
              <w:szCs w:val="24"/>
            </w:rPr>
            <m:t>11321</m:t>
          </m:r>
          <m:f>
            <m:fPr>
              <m:ctrlPr>
                <w:rPr>
                  <w:rFonts w:ascii="Cambria Math" w:hAnsi="Cambria Math" w:cstheme="minorHAnsi"/>
                  <w:i/>
                  <w:sz w:val="24"/>
                  <w:szCs w:val="24"/>
                </w:rPr>
              </m:ctrlPr>
            </m:fPr>
            <m:num>
              <m:r>
                <w:rPr>
                  <w:rFonts w:ascii="Cambria Math" w:hAnsi="Cambria Math" w:cstheme="minorHAnsi"/>
                  <w:sz w:val="24"/>
                  <w:szCs w:val="24"/>
                </w:rPr>
                <m:t>V</m:t>
              </m:r>
            </m:num>
            <m:den>
              <m:r>
                <w:rPr>
                  <w:rFonts w:ascii="Cambria Math" w:cstheme="minorHAnsi"/>
                  <w:sz w:val="24"/>
                  <w:szCs w:val="24"/>
                </w:rPr>
                <m:t>°</m:t>
              </m:r>
              <m:r>
                <w:rPr>
                  <w:rFonts w:ascii="Cambria Math" w:hAnsi="Cambria Math" w:cstheme="minorHAnsi"/>
                  <w:sz w:val="24"/>
                  <w:szCs w:val="24"/>
                </w:rPr>
                <m:t>C</m:t>
              </m:r>
            </m:den>
          </m:f>
          <m:r>
            <w:rPr>
              <w:rFonts w:ascii="Cambria Math" w:hAnsi="Cambria Math" w:cstheme="minorHAnsi"/>
              <w:sz w:val="24"/>
              <w:szCs w:val="24"/>
            </w:rPr>
            <m:t>∙</m:t>
          </m:r>
          <m:d>
            <m:dPr>
              <m:ctrlPr>
                <w:rPr>
                  <w:rFonts w:ascii="Cambria Math" w:hAnsi="Cambria Math" w:cstheme="minorHAnsi"/>
                  <w:i/>
                  <w:sz w:val="24"/>
                  <w:szCs w:val="24"/>
                </w:rPr>
              </m:ctrlPr>
            </m:dPr>
            <m:e>
              <m:r>
                <w:rPr>
                  <w:rFonts w:ascii="Cambria Math" w:cstheme="minorHAnsi"/>
                  <w:sz w:val="24"/>
                  <w:szCs w:val="24"/>
                </w:rPr>
                <m:t>25</m:t>
              </m:r>
              <m:r>
                <w:rPr>
                  <w:rFonts w:ascii="Cambria Math" w:cstheme="minorHAnsi"/>
                  <w:sz w:val="24"/>
                  <w:szCs w:val="24"/>
                </w:rPr>
                <m:t>°</m:t>
              </m:r>
              <m:r>
                <w:rPr>
                  <w:rFonts w:ascii="Cambria Math" w:hAnsi="Cambria Math" w:cstheme="minorHAnsi"/>
                  <w:sz w:val="24"/>
                  <w:szCs w:val="24"/>
                </w:rPr>
                <m:t>C-</m:t>
              </m:r>
              <m:r>
                <w:rPr>
                  <w:rFonts w:ascii="Cambria Math" w:cstheme="minorHAnsi"/>
                  <w:sz w:val="24"/>
                  <w:szCs w:val="24"/>
                </w:rPr>
                <m:t>75</m:t>
              </m:r>
              <m:r>
                <w:rPr>
                  <w:rFonts w:ascii="Cambria Math" w:cstheme="minorHAnsi"/>
                  <w:sz w:val="24"/>
                  <w:szCs w:val="24"/>
                </w:rPr>
                <m:t>°</m:t>
              </m:r>
              <m:r>
                <w:rPr>
                  <w:rFonts w:ascii="Cambria Math" w:hAnsi="Cambria Math" w:cstheme="minorHAnsi"/>
                  <w:sz w:val="24"/>
                  <w:szCs w:val="24"/>
                </w:rPr>
                <m:t>C</m:t>
              </m:r>
            </m:e>
          </m:d>
          <m:r>
            <w:rPr>
              <w:rFonts w:ascii="Cambria Math" w:cstheme="minorHAnsi"/>
              <w:sz w:val="24"/>
              <w:szCs w:val="24"/>
            </w:rPr>
            <m:t xml:space="preserve">=29,68 </m:t>
          </m:r>
          <m:r>
            <w:rPr>
              <w:rFonts w:ascii="Cambria Math" w:hAnsi="Cambria Math" w:cstheme="minorHAnsi"/>
              <w:sz w:val="24"/>
              <w:szCs w:val="24"/>
            </w:rPr>
            <m:t>V</m:t>
          </m:r>
        </m:oMath>
      </m:oMathPara>
    </w:p>
    <w:p w:rsidR="00AA01A4" w:rsidRPr="00725E84" w:rsidRDefault="00AA01A4" w:rsidP="00AA01A4">
      <w:pPr>
        <w:pStyle w:val="Akapitzlist"/>
        <w:numPr>
          <w:ilvl w:val="0"/>
          <w:numId w:val="1"/>
        </w:numPr>
        <w:spacing w:line="360" w:lineRule="auto"/>
        <w:rPr>
          <w:rFonts w:cstheme="minorHAnsi"/>
          <w:sz w:val="24"/>
          <w:szCs w:val="24"/>
        </w:rPr>
      </w:pPr>
      <w:r w:rsidRPr="00725E84">
        <w:rPr>
          <w:rFonts w:cstheme="minorHAnsi"/>
          <w:sz w:val="24"/>
          <w:szCs w:val="24"/>
        </w:rPr>
        <w:t>maksymalne natężenie prądu zwarcia:</w:t>
      </w:r>
    </w:p>
    <w:p w:rsidR="000A6A76" w:rsidRPr="00725E84" w:rsidRDefault="00F533B0" w:rsidP="000A6A76">
      <w:pPr>
        <w:spacing w:line="360" w:lineRule="auto"/>
        <w:rPr>
          <w:rFonts w:cstheme="minorHAnsi"/>
          <w:sz w:val="24"/>
          <w:szCs w:val="24"/>
        </w:rPr>
      </w:pPr>
      <m:oMathPara>
        <m:oMath>
          <m:sSub>
            <m:sSubPr>
              <m:ctrlPr>
                <w:rPr>
                  <w:rFonts w:ascii="Cambria Math" w:hAnsi="Cambria Math" w:cstheme="minorHAnsi"/>
                  <w:i/>
                  <w:sz w:val="24"/>
                  <w:szCs w:val="24"/>
                </w:rPr>
              </m:ctrlPr>
            </m:sSubPr>
            <m:e>
              <m:r>
                <w:rPr>
                  <w:rFonts w:ascii="Cambria Math" w:hAnsi="Cambria Math" w:cstheme="minorHAnsi"/>
                  <w:sz w:val="24"/>
                  <w:szCs w:val="24"/>
                </w:rPr>
                <m:t>I</m:t>
              </m:r>
            </m:e>
            <m:sub>
              <m:r>
                <w:rPr>
                  <w:rFonts w:ascii="Cambria Math" w:hAnsi="Cambria Math" w:cstheme="minorHAnsi"/>
                  <w:sz w:val="24"/>
                  <w:szCs w:val="24"/>
                </w:rPr>
                <m:t>SC</m:t>
              </m:r>
              <m:d>
                <m:dPr>
                  <m:ctrlPr>
                    <w:rPr>
                      <w:rFonts w:ascii="Cambria Math" w:hAnsi="Cambria Math" w:cstheme="minorHAnsi"/>
                      <w:i/>
                      <w:sz w:val="24"/>
                      <w:szCs w:val="24"/>
                    </w:rPr>
                  </m:ctrlPr>
                </m:dPr>
                <m:e>
                  <m:r>
                    <w:rPr>
                      <w:rFonts w:ascii="Cambria Math" w:cstheme="minorHAnsi"/>
                      <w:sz w:val="24"/>
                      <w:szCs w:val="24"/>
                    </w:rPr>
                    <m:t>75</m:t>
                  </m:r>
                  <m:r>
                    <w:rPr>
                      <w:rFonts w:ascii="Cambria Math" w:cstheme="minorHAnsi"/>
                      <w:sz w:val="24"/>
                      <w:szCs w:val="24"/>
                    </w:rPr>
                    <m:t>°</m:t>
                  </m:r>
                  <m:r>
                    <w:rPr>
                      <w:rFonts w:ascii="Cambria Math" w:hAnsi="Cambria Math" w:cstheme="minorHAnsi"/>
                      <w:sz w:val="24"/>
                      <w:szCs w:val="24"/>
                    </w:rPr>
                    <m:t>C</m:t>
                  </m:r>
                </m:e>
              </m:d>
            </m:sub>
          </m:sSub>
          <m:r>
            <w:rPr>
              <w:rFonts w:ascii="Cambria Math" w:cstheme="minorHAnsi"/>
              <w:sz w:val="24"/>
              <w:szCs w:val="24"/>
            </w:rPr>
            <m:t xml:space="preserve">=11,47 </m:t>
          </m:r>
          <m:r>
            <w:rPr>
              <w:rFonts w:ascii="Cambria Math" w:hAnsi="Cambria Math" w:cstheme="minorHAnsi"/>
              <w:sz w:val="24"/>
              <w:szCs w:val="24"/>
            </w:rPr>
            <m:t>A-</m:t>
          </m:r>
          <m:r>
            <w:rPr>
              <w:rFonts w:ascii="Cambria Math" w:cstheme="minorHAnsi"/>
              <w:sz w:val="24"/>
              <w:szCs w:val="24"/>
            </w:rPr>
            <m:t>0,00505</m:t>
          </m:r>
          <m:f>
            <m:fPr>
              <m:ctrlPr>
                <w:rPr>
                  <w:rFonts w:ascii="Cambria Math" w:hAnsi="Cambria Math" w:cstheme="minorHAnsi"/>
                  <w:i/>
                  <w:sz w:val="24"/>
                  <w:szCs w:val="24"/>
                </w:rPr>
              </m:ctrlPr>
            </m:fPr>
            <m:num>
              <m:r>
                <w:rPr>
                  <w:rFonts w:ascii="Cambria Math" w:hAnsi="Cambria Math" w:cstheme="minorHAnsi"/>
                  <w:sz w:val="24"/>
                  <w:szCs w:val="24"/>
                </w:rPr>
                <m:t>A</m:t>
              </m:r>
            </m:num>
            <m:den>
              <m:r>
                <w:rPr>
                  <w:rFonts w:ascii="Cambria Math" w:cstheme="minorHAnsi"/>
                  <w:sz w:val="24"/>
                  <w:szCs w:val="24"/>
                </w:rPr>
                <m:t>°</m:t>
              </m:r>
              <m:r>
                <w:rPr>
                  <w:rFonts w:ascii="Cambria Math" w:hAnsi="Cambria Math" w:cstheme="minorHAnsi"/>
                  <w:sz w:val="24"/>
                  <w:szCs w:val="24"/>
                </w:rPr>
                <m:t>C</m:t>
              </m:r>
            </m:den>
          </m:f>
          <m:r>
            <w:rPr>
              <w:rFonts w:ascii="Cambria Math" w:hAnsi="Cambria Math" w:cstheme="minorHAnsi"/>
              <w:sz w:val="24"/>
              <w:szCs w:val="24"/>
            </w:rPr>
            <m:t>∙</m:t>
          </m:r>
          <m:d>
            <m:dPr>
              <m:ctrlPr>
                <w:rPr>
                  <w:rFonts w:ascii="Cambria Math" w:hAnsi="Cambria Math" w:cstheme="minorHAnsi"/>
                  <w:i/>
                  <w:sz w:val="24"/>
                  <w:szCs w:val="24"/>
                </w:rPr>
              </m:ctrlPr>
            </m:dPr>
            <m:e>
              <m:r>
                <w:rPr>
                  <w:rFonts w:ascii="Cambria Math" w:cstheme="minorHAnsi"/>
                  <w:sz w:val="24"/>
                  <w:szCs w:val="24"/>
                </w:rPr>
                <m:t>25</m:t>
              </m:r>
              <m:r>
                <w:rPr>
                  <w:rFonts w:ascii="Cambria Math" w:cstheme="minorHAnsi"/>
                  <w:sz w:val="24"/>
                  <w:szCs w:val="24"/>
                </w:rPr>
                <m:t>°</m:t>
              </m:r>
              <m:r>
                <w:rPr>
                  <w:rFonts w:ascii="Cambria Math" w:hAnsi="Cambria Math" w:cstheme="minorHAnsi"/>
                  <w:sz w:val="24"/>
                  <w:szCs w:val="24"/>
                </w:rPr>
                <m:t>C-</m:t>
              </m:r>
              <m:r>
                <w:rPr>
                  <w:rFonts w:ascii="Cambria Math" w:cstheme="minorHAnsi"/>
                  <w:sz w:val="24"/>
                  <w:szCs w:val="24"/>
                </w:rPr>
                <m:t>75</m:t>
              </m:r>
              <m:r>
                <w:rPr>
                  <w:rFonts w:ascii="Cambria Math" w:cstheme="minorHAnsi"/>
                  <w:sz w:val="24"/>
                  <w:szCs w:val="24"/>
                </w:rPr>
                <m:t>°</m:t>
              </m:r>
              <m:r>
                <w:rPr>
                  <w:rFonts w:ascii="Cambria Math" w:hAnsi="Cambria Math" w:cstheme="minorHAnsi"/>
                  <w:sz w:val="24"/>
                  <w:szCs w:val="24"/>
                </w:rPr>
                <m:t>C</m:t>
              </m:r>
            </m:e>
          </m:d>
          <m:r>
            <w:rPr>
              <w:rFonts w:ascii="Cambria Math" w:cstheme="minorHAnsi"/>
              <w:sz w:val="24"/>
              <w:szCs w:val="24"/>
            </w:rPr>
            <m:t xml:space="preserve">=11,7 </m:t>
          </m:r>
          <m:r>
            <w:rPr>
              <w:rFonts w:ascii="Cambria Math" w:hAnsi="Cambria Math" w:cstheme="minorHAnsi"/>
              <w:sz w:val="24"/>
              <w:szCs w:val="24"/>
            </w:rPr>
            <m:t>A</m:t>
          </m:r>
        </m:oMath>
      </m:oMathPara>
    </w:p>
    <w:p w:rsidR="000A6A76" w:rsidRPr="00725E84" w:rsidRDefault="000A6A76" w:rsidP="000A6A76">
      <w:pPr>
        <w:spacing w:line="360" w:lineRule="auto"/>
        <w:ind w:firstLine="708"/>
        <w:jc w:val="both"/>
        <w:rPr>
          <w:rFonts w:cstheme="minorHAnsi"/>
          <w:sz w:val="24"/>
          <w:szCs w:val="24"/>
        </w:rPr>
      </w:pPr>
    </w:p>
    <w:p w:rsidR="000A6A76" w:rsidRPr="00725E84" w:rsidRDefault="000A6A76" w:rsidP="000A6A76">
      <w:pPr>
        <w:spacing w:line="360" w:lineRule="auto"/>
        <w:ind w:firstLine="708"/>
        <w:jc w:val="both"/>
        <w:rPr>
          <w:rFonts w:cstheme="minorHAnsi"/>
          <w:sz w:val="24"/>
          <w:szCs w:val="24"/>
        </w:rPr>
      </w:pPr>
      <w:r w:rsidRPr="00725E84">
        <w:rPr>
          <w:rFonts w:cstheme="minorHAnsi"/>
          <w:sz w:val="24"/>
          <w:szCs w:val="24"/>
        </w:rPr>
        <w:t>Napięcie stringu będzie wahać się w zakresie:</w:t>
      </w:r>
    </w:p>
    <w:p w:rsidR="000A6A76" w:rsidRPr="00725E84" w:rsidRDefault="000A6A76" w:rsidP="000A6A76">
      <w:pPr>
        <w:pStyle w:val="Akapitzlist"/>
        <w:numPr>
          <w:ilvl w:val="0"/>
          <w:numId w:val="4"/>
        </w:numPr>
        <w:spacing w:line="360" w:lineRule="auto"/>
        <w:rPr>
          <w:rFonts w:cstheme="minorHAnsi"/>
          <w:sz w:val="24"/>
          <w:szCs w:val="24"/>
        </w:rPr>
      </w:pPr>
      <w:r w:rsidRPr="00725E84">
        <w:rPr>
          <w:rFonts w:cstheme="minorHAnsi"/>
          <w:sz w:val="24"/>
          <w:szCs w:val="24"/>
        </w:rPr>
        <w:t>String 1-String 3</w:t>
      </w:r>
    </w:p>
    <w:p w:rsidR="000A6A76" w:rsidRPr="00725E84" w:rsidRDefault="000A6A76" w:rsidP="000A6A76">
      <w:pPr>
        <w:pStyle w:val="Akapitzlist"/>
        <w:spacing w:line="360" w:lineRule="auto"/>
        <w:rPr>
          <w:rFonts w:cstheme="minorHAnsi"/>
          <w:sz w:val="24"/>
          <w:szCs w:val="24"/>
        </w:rPr>
      </w:pPr>
      <m:oMathPara>
        <m:oMath>
          <m:r>
            <w:rPr>
              <w:rFonts w:ascii="Cambria Math" w:cstheme="minorHAnsi"/>
              <w:sz w:val="24"/>
              <w:szCs w:val="24"/>
            </w:rPr>
            <m:t xml:space="preserve">474,81 </m:t>
          </m:r>
          <m:r>
            <w:rPr>
              <w:rFonts w:ascii="Cambria Math" w:hAnsi="Cambria Math" w:cstheme="minorHAnsi"/>
              <w:sz w:val="24"/>
              <w:szCs w:val="24"/>
            </w:rPr>
            <m:t>V&gt;</m:t>
          </m:r>
          <m:sSub>
            <m:sSubPr>
              <m:ctrlPr>
                <w:rPr>
                  <w:rFonts w:ascii="Cambria Math" w:hAnsi="Cambria Math" w:cstheme="minorHAnsi"/>
                  <w:i/>
                  <w:sz w:val="24"/>
                  <w:szCs w:val="24"/>
                </w:rPr>
              </m:ctrlPr>
            </m:sSubPr>
            <m:e>
              <m:r>
                <w:rPr>
                  <w:rFonts w:ascii="Cambria Math" w:hAnsi="Cambria Math" w:cstheme="minorHAnsi"/>
                  <w:sz w:val="24"/>
                  <w:szCs w:val="24"/>
                </w:rPr>
                <m:t>U</m:t>
              </m:r>
            </m:e>
            <m:sub>
              <m:r>
                <w:rPr>
                  <w:rFonts w:ascii="Cambria Math" w:hAnsi="Cambria Math" w:cstheme="minorHAnsi"/>
                  <w:sz w:val="24"/>
                  <w:szCs w:val="24"/>
                </w:rPr>
                <m:t>PV</m:t>
              </m:r>
            </m:sub>
          </m:sSub>
          <m:r>
            <w:rPr>
              <w:rFonts w:ascii="Cambria Math" w:cstheme="minorHAnsi"/>
              <w:sz w:val="24"/>
              <w:szCs w:val="24"/>
            </w:rPr>
            <m:t xml:space="preserve">&gt;646,89 </m:t>
          </m:r>
          <m:r>
            <w:rPr>
              <w:rFonts w:ascii="Cambria Math" w:hAnsi="Cambria Math" w:cstheme="minorHAnsi"/>
              <w:sz w:val="24"/>
              <w:szCs w:val="24"/>
            </w:rPr>
            <m:t>V</m:t>
          </m:r>
        </m:oMath>
      </m:oMathPara>
    </w:p>
    <w:p w:rsidR="000A6A76" w:rsidRPr="00725E84" w:rsidRDefault="000A6A76" w:rsidP="000A6A76">
      <w:pPr>
        <w:pStyle w:val="Akapitzlist"/>
        <w:numPr>
          <w:ilvl w:val="0"/>
          <w:numId w:val="4"/>
        </w:numPr>
        <w:spacing w:line="360" w:lineRule="auto"/>
        <w:jc w:val="both"/>
        <w:rPr>
          <w:rFonts w:cstheme="minorHAnsi"/>
          <w:sz w:val="24"/>
          <w:szCs w:val="24"/>
        </w:rPr>
      </w:pPr>
      <w:r w:rsidRPr="00725E84">
        <w:rPr>
          <w:rFonts w:cstheme="minorHAnsi"/>
          <w:sz w:val="24"/>
          <w:szCs w:val="24"/>
        </w:rPr>
        <w:t>String 4</w:t>
      </w:r>
    </w:p>
    <w:p w:rsidR="000A6A76" w:rsidRPr="00725E84" w:rsidRDefault="000A6A76" w:rsidP="000A6A76">
      <w:pPr>
        <w:pStyle w:val="Akapitzlist"/>
        <w:spacing w:line="360" w:lineRule="auto"/>
        <w:jc w:val="both"/>
        <w:rPr>
          <w:rFonts w:cstheme="minorHAnsi"/>
          <w:sz w:val="24"/>
          <w:szCs w:val="24"/>
        </w:rPr>
      </w:pPr>
      <m:oMathPara>
        <m:oMath>
          <m:r>
            <w:rPr>
              <w:rFonts w:ascii="Cambria Math" w:cstheme="minorHAnsi"/>
              <w:sz w:val="24"/>
              <w:szCs w:val="24"/>
            </w:rPr>
            <m:t xml:space="preserve">504,49 </m:t>
          </m:r>
          <m:r>
            <w:rPr>
              <w:rFonts w:ascii="Cambria Math" w:hAnsi="Cambria Math" w:cstheme="minorHAnsi"/>
              <w:sz w:val="24"/>
              <w:szCs w:val="24"/>
            </w:rPr>
            <m:t>V&gt;</m:t>
          </m:r>
          <m:sSub>
            <m:sSubPr>
              <m:ctrlPr>
                <w:rPr>
                  <w:rFonts w:ascii="Cambria Math" w:hAnsi="Cambria Math" w:cstheme="minorHAnsi"/>
                  <w:i/>
                  <w:sz w:val="24"/>
                  <w:szCs w:val="24"/>
                </w:rPr>
              </m:ctrlPr>
            </m:sSubPr>
            <m:e>
              <m:r>
                <w:rPr>
                  <w:rFonts w:ascii="Cambria Math" w:hAnsi="Cambria Math" w:cstheme="minorHAnsi"/>
                  <w:sz w:val="24"/>
                  <w:szCs w:val="24"/>
                </w:rPr>
                <m:t>U</m:t>
              </m:r>
            </m:e>
            <m:sub>
              <m:r>
                <w:rPr>
                  <w:rFonts w:ascii="Cambria Math" w:hAnsi="Cambria Math" w:cstheme="minorHAnsi"/>
                  <w:sz w:val="24"/>
                  <w:szCs w:val="24"/>
                </w:rPr>
                <m:t>PV</m:t>
              </m:r>
            </m:sub>
          </m:sSub>
          <m:r>
            <w:rPr>
              <w:rFonts w:ascii="Cambria Math" w:cstheme="minorHAnsi"/>
              <w:sz w:val="24"/>
              <w:szCs w:val="24"/>
            </w:rPr>
            <m:t>&gt;687,32</m:t>
          </m:r>
          <m:r>
            <w:rPr>
              <w:rFonts w:ascii="Cambria Math" w:hAnsi="Cambria Math" w:cstheme="minorHAnsi"/>
              <w:sz w:val="24"/>
              <w:szCs w:val="24"/>
            </w:rPr>
            <m:t>V</m:t>
          </m:r>
        </m:oMath>
      </m:oMathPara>
    </w:p>
    <w:p w:rsidR="00A5667E" w:rsidRPr="00725E84" w:rsidRDefault="00A5667E" w:rsidP="00C41FAB">
      <w:pPr>
        <w:spacing w:line="360" w:lineRule="auto"/>
        <w:jc w:val="both"/>
        <w:rPr>
          <w:rFonts w:cstheme="minorHAnsi"/>
          <w:sz w:val="24"/>
          <w:szCs w:val="24"/>
        </w:rPr>
      </w:pPr>
    </w:p>
    <w:p w:rsidR="00AA01A4" w:rsidRPr="00725E84" w:rsidRDefault="00AA01A4" w:rsidP="00AA01A4">
      <w:pPr>
        <w:pStyle w:val="Nagwek2"/>
        <w:numPr>
          <w:ilvl w:val="0"/>
          <w:numId w:val="19"/>
        </w:numPr>
      </w:pPr>
      <w:bookmarkStart w:id="26" w:name="_Toc510860908"/>
      <w:bookmarkStart w:id="27" w:name="_Toc129589089"/>
      <w:r w:rsidRPr="00725E84">
        <w:t>dobór przewodów podłączeniowych po stronie napięcia stałego</w:t>
      </w:r>
      <w:bookmarkEnd w:id="26"/>
      <w:bookmarkEnd w:id="27"/>
    </w:p>
    <w:p w:rsidR="00AA01A4" w:rsidRPr="00725E84" w:rsidRDefault="00AA01A4" w:rsidP="00AA01A4">
      <w:pPr>
        <w:pStyle w:val="Akapitzlist"/>
        <w:spacing w:line="360" w:lineRule="auto"/>
        <w:ind w:left="0"/>
        <w:jc w:val="both"/>
        <w:rPr>
          <w:rFonts w:cstheme="minorHAnsi"/>
          <w:sz w:val="24"/>
          <w:szCs w:val="24"/>
        </w:rPr>
      </w:pPr>
      <w:r w:rsidRPr="00725E84">
        <w:rPr>
          <w:rFonts w:cstheme="minorHAnsi"/>
          <w:sz w:val="24"/>
          <w:szCs w:val="24"/>
        </w:rPr>
        <w:br/>
      </w:r>
      <w:r w:rsidRPr="00725E84">
        <w:rPr>
          <w:rFonts w:cstheme="minorHAnsi"/>
          <w:sz w:val="24"/>
          <w:szCs w:val="24"/>
        </w:rPr>
        <w:tab/>
        <w:t>Przekroje przewodów w systemie okablowania dobrano z uwzględnieniem strat mocy na poziomie nie przekraczającym 1% mocy instalacji.</w:t>
      </w:r>
    </w:p>
    <w:p w:rsidR="00FD74FC" w:rsidRPr="00725E84" w:rsidRDefault="00FD74FC" w:rsidP="00AA01A4">
      <w:pPr>
        <w:pStyle w:val="Akapitzlist"/>
        <w:spacing w:line="360" w:lineRule="auto"/>
        <w:ind w:left="0"/>
        <w:jc w:val="both"/>
        <w:rPr>
          <w:rFonts w:cstheme="minorHAnsi"/>
          <w:sz w:val="24"/>
          <w:szCs w:val="24"/>
        </w:rPr>
      </w:pPr>
    </w:p>
    <w:p w:rsidR="00465051" w:rsidRPr="00725E84" w:rsidRDefault="00465051" w:rsidP="00465051">
      <w:pPr>
        <w:pStyle w:val="Akapitzlist"/>
        <w:spacing w:line="360" w:lineRule="auto"/>
        <w:ind w:left="0"/>
        <w:jc w:val="both"/>
        <w:rPr>
          <w:rFonts w:cstheme="minorHAnsi"/>
          <w:b/>
          <w:sz w:val="24"/>
          <w:szCs w:val="24"/>
        </w:rPr>
      </w:pPr>
      <w:r w:rsidRPr="00725E84">
        <w:rPr>
          <w:rFonts w:cstheme="minorHAnsi"/>
          <w:b/>
          <w:sz w:val="24"/>
          <w:szCs w:val="24"/>
        </w:rPr>
        <w:t>INWERTER 1</w:t>
      </w:r>
      <w:r w:rsidR="00AC3DBD" w:rsidRPr="00725E84">
        <w:rPr>
          <w:rFonts w:cstheme="minorHAnsi"/>
          <w:b/>
          <w:sz w:val="24"/>
          <w:szCs w:val="24"/>
        </w:rPr>
        <w:t xml:space="preserve"> (instalacja naziemna):</w:t>
      </w:r>
    </w:p>
    <w:p w:rsidR="00465051" w:rsidRPr="00725E84" w:rsidRDefault="00465051" w:rsidP="00465051">
      <w:pPr>
        <w:pStyle w:val="Akapitzlist"/>
        <w:numPr>
          <w:ilvl w:val="0"/>
          <w:numId w:val="4"/>
        </w:numPr>
        <w:spacing w:line="360" w:lineRule="auto"/>
        <w:rPr>
          <w:rFonts w:cstheme="minorHAnsi"/>
          <w:sz w:val="24"/>
          <w:szCs w:val="24"/>
        </w:rPr>
      </w:pPr>
      <w:r w:rsidRPr="00725E84">
        <w:rPr>
          <w:rFonts w:cstheme="minorHAnsi"/>
          <w:sz w:val="24"/>
          <w:szCs w:val="24"/>
        </w:rPr>
        <w:t>String 1</w:t>
      </w:r>
      <w:r w:rsidR="000A6A76" w:rsidRPr="00725E84">
        <w:rPr>
          <w:rFonts w:cstheme="minorHAnsi"/>
          <w:sz w:val="24"/>
          <w:szCs w:val="24"/>
        </w:rPr>
        <w:t>.1</w:t>
      </w:r>
      <w:r w:rsidR="00026016" w:rsidRPr="00725E84">
        <w:rPr>
          <w:rFonts w:cstheme="minorHAnsi"/>
          <w:sz w:val="24"/>
          <w:szCs w:val="24"/>
        </w:rPr>
        <w:t xml:space="preserve"> i 1.2</w:t>
      </w:r>
    </w:p>
    <w:p w:rsidR="00465051" w:rsidRPr="00725E84" w:rsidRDefault="00F533B0" w:rsidP="00465051">
      <w:pPr>
        <w:pStyle w:val="Akapitzlist"/>
        <w:spacing w:line="360" w:lineRule="auto"/>
        <w:rPr>
          <w:rFonts w:cstheme="minorHAnsi"/>
          <w:sz w:val="24"/>
          <w:szCs w:val="24"/>
        </w:rPr>
      </w:pPr>
      <m:oMathPara>
        <m:oMath>
          <m:sSub>
            <m:sSubPr>
              <m:ctrlPr>
                <w:rPr>
                  <w:rFonts w:ascii="Cambria Math" w:hAnsi="Cambria Math" w:cstheme="minorHAnsi"/>
                  <w:i/>
                  <w:sz w:val="24"/>
                  <w:szCs w:val="24"/>
                </w:rPr>
              </m:ctrlPr>
            </m:sSubPr>
            <m:e>
              <m:r>
                <w:rPr>
                  <w:rFonts w:ascii="Cambria Math" w:hAnsi="Cambria Math" w:cstheme="minorHAnsi"/>
                  <w:sz w:val="24"/>
                  <w:szCs w:val="24"/>
                </w:rPr>
                <m:t>A</m:t>
              </m:r>
            </m:e>
            <m:sub>
              <m:r>
                <w:rPr>
                  <w:rFonts w:ascii="Cambria Math" w:cstheme="minorHAnsi"/>
                  <w:sz w:val="24"/>
                  <w:szCs w:val="24"/>
                </w:rPr>
                <m:t>1</m:t>
              </m:r>
            </m:sub>
          </m:sSub>
          <m:r>
            <w:rPr>
              <w:rFonts w:ascii="Cambria Math" w:cstheme="minorHAnsi"/>
              <w:sz w:val="24"/>
              <w:szCs w:val="24"/>
            </w:rPr>
            <m:t>=</m:t>
          </m:r>
          <m:f>
            <m:fPr>
              <m:ctrlPr>
                <w:rPr>
                  <w:rFonts w:ascii="Cambria Math" w:hAnsi="Cambria Math" w:cstheme="minorHAnsi"/>
                  <w:i/>
                  <w:sz w:val="24"/>
                  <w:szCs w:val="24"/>
                </w:rPr>
              </m:ctrlPr>
            </m:fPr>
            <m:num>
              <m:r>
                <w:rPr>
                  <w:rFonts w:ascii="Cambria Math" w:cstheme="minorHAnsi"/>
                  <w:sz w:val="24"/>
                  <w:szCs w:val="24"/>
                </w:rPr>
                <m:t>10,93</m:t>
              </m:r>
              <m:r>
                <w:rPr>
                  <w:rFonts w:ascii="Cambria Math" w:cstheme="minorHAnsi"/>
                  <w:sz w:val="24"/>
                  <w:szCs w:val="24"/>
                </w:rPr>
                <m:t>∙</m:t>
              </m:r>
              <m:r>
                <w:rPr>
                  <w:rFonts w:ascii="Cambria Math" w:cstheme="minorHAnsi"/>
                  <w:sz w:val="24"/>
                  <w:szCs w:val="24"/>
                </w:rPr>
                <m:t>90</m:t>
              </m:r>
            </m:num>
            <m:den>
              <m:r>
                <w:rPr>
                  <w:rFonts w:ascii="Cambria Math" w:cstheme="minorHAnsi"/>
                  <w:sz w:val="24"/>
                  <w:szCs w:val="24"/>
                </w:rPr>
                <m:t>34,77</m:t>
              </m:r>
              <m:r>
                <w:rPr>
                  <w:rFonts w:ascii="Cambria Math" w:cstheme="minorHAnsi"/>
                  <w:sz w:val="24"/>
                  <w:szCs w:val="24"/>
                </w:rPr>
                <m:t>∙</m:t>
              </m:r>
              <m:r>
                <w:rPr>
                  <w:rFonts w:ascii="Cambria Math" w:cstheme="minorHAnsi"/>
                  <w:sz w:val="24"/>
                  <w:szCs w:val="24"/>
                </w:rPr>
                <m:t>16</m:t>
              </m:r>
              <m:r>
                <w:rPr>
                  <w:rFonts w:ascii="Cambria Math" w:cstheme="minorHAnsi"/>
                  <w:sz w:val="24"/>
                  <w:szCs w:val="24"/>
                </w:rPr>
                <m:t>∙</m:t>
              </m:r>
              <m:r>
                <w:rPr>
                  <w:rFonts w:ascii="Cambria Math" w:cstheme="minorHAnsi"/>
                  <w:sz w:val="24"/>
                  <w:szCs w:val="24"/>
                </w:rPr>
                <m:t>54</m:t>
              </m:r>
              <m:r>
                <w:rPr>
                  <w:rFonts w:ascii="Cambria Math" w:cstheme="minorHAnsi"/>
                  <w:sz w:val="24"/>
                  <w:szCs w:val="24"/>
                </w:rPr>
                <m:t>∙</m:t>
              </m:r>
              <m:r>
                <w:rPr>
                  <w:rFonts w:ascii="Cambria Math" w:cstheme="minorHAnsi"/>
                  <w:sz w:val="24"/>
                  <w:szCs w:val="24"/>
                </w:rPr>
                <m:t>0,01</m:t>
              </m:r>
            </m:den>
          </m:f>
          <m:r>
            <w:rPr>
              <w:rFonts w:ascii="Cambria Math" w:cstheme="minorHAnsi"/>
              <w:sz w:val="24"/>
              <w:szCs w:val="24"/>
            </w:rPr>
            <m:t xml:space="preserve">=3,27 </m:t>
          </m:r>
          <m:sSup>
            <m:sSupPr>
              <m:ctrlPr>
                <w:rPr>
                  <w:rFonts w:ascii="Cambria Math" w:hAnsi="Cambria Math" w:cstheme="minorHAnsi"/>
                  <w:i/>
                  <w:sz w:val="24"/>
                  <w:szCs w:val="24"/>
                </w:rPr>
              </m:ctrlPr>
            </m:sSupPr>
            <m:e>
              <m:r>
                <w:rPr>
                  <w:rFonts w:ascii="Cambria Math" w:hAnsi="Cambria Math" w:cstheme="minorHAnsi"/>
                  <w:sz w:val="24"/>
                  <w:szCs w:val="24"/>
                </w:rPr>
                <m:t>mm</m:t>
              </m:r>
            </m:e>
            <m:sup>
              <m:r>
                <w:rPr>
                  <w:rFonts w:ascii="Cambria Math" w:cstheme="minorHAnsi"/>
                  <w:sz w:val="24"/>
                  <w:szCs w:val="24"/>
                </w:rPr>
                <m:t>2</m:t>
              </m:r>
            </m:sup>
          </m:sSup>
        </m:oMath>
      </m:oMathPara>
    </w:p>
    <w:p w:rsidR="00465051" w:rsidRPr="00725E84" w:rsidRDefault="00465051" w:rsidP="00465051">
      <w:pPr>
        <w:pStyle w:val="Akapitzlist"/>
        <w:numPr>
          <w:ilvl w:val="0"/>
          <w:numId w:val="4"/>
        </w:numPr>
        <w:spacing w:line="360" w:lineRule="auto"/>
        <w:jc w:val="both"/>
        <w:rPr>
          <w:rFonts w:cstheme="minorHAnsi"/>
          <w:sz w:val="24"/>
          <w:szCs w:val="24"/>
        </w:rPr>
      </w:pPr>
      <w:r w:rsidRPr="00725E84">
        <w:rPr>
          <w:rFonts w:cstheme="minorHAnsi"/>
          <w:sz w:val="24"/>
          <w:szCs w:val="24"/>
        </w:rPr>
        <w:t xml:space="preserve">String </w:t>
      </w:r>
      <w:r w:rsidR="00026016" w:rsidRPr="00725E84">
        <w:rPr>
          <w:rFonts w:cstheme="minorHAnsi"/>
          <w:sz w:val="24"/>
          <w:szCs w:val="24"/>
        </w:rPr>
        <w:t>2</w:t>
      </w:r>
      <w:r w:rsidR="000A6A76" w:rsidRPr="00725E84">
        <w:rPr>
          <w:rFonts w:cstheme="minorHAnsi"/>
          <w:sz w:val="24"/>
          <w:szCs w:val="24"/>
        </w:rPr>
        <w:t>.</w:t>
      </w:r>
      <w:r w:rsidR="00026016" w:rsidRPr="00725E84">
        <w:rPr>
          <w:rFonts w:cstheme="minorHAnsi"/>
          <w:sz w:val="24"/>
          <w:szCs w:val="24"/>
        </w:rPr>
        <w:t>1 i 2.2</w:t>
      </w:r>
    </w:p>
    <w:p w:rsidR="00465051" w:rsidRPr="00725E84" w:rsidRDefault="00F533B0" w:rsidP="00004060">
      <w:pPr>
        <w:pStyle w:val="Akapitzlist"/>
        <w:spacing w:line="360" w:lineRule="auto"/>
        <w:jc w:val="both"/>
        <w:rPr>
          <w:rFonts w:cstheme="minorHAnsi"/>
          <w:sz w:val="24"/>
          <w:szCs w:val="24"/>
        </w:rPr>
      </w:pPr>
      <m:oMathPara>
        <m:oMath>
          <m:sSub>
            <m:sSubPr>
              <m:ctrlPr>
                <w:rPr>
                  <w:rFonts w:ascii="Cambria Math" w:hAnsi="Cambria Math" w:cstheme="minorHAnsi"/>
                  <w:i/>
                  <w:sz w:val="24"/>
                  <w:szCs w:val="24"/>
                </w:rPr>
              </m:ctrlPr>
            </m:sSubPr>
            <m:e>
              <m:r>
                <w:rPr>
                  <w:rFonts w:ascii="Cambria Math" w:hAnsi="Cambria Math" w:cstheme="minorHAnsi"/>
                  <w:sz w:val="24"/>
                  <w:szCs w:val="24"/>
                </w:rPr>
                <m:t>A</m:t>
              </m:r>
            </m:e>
            <m:sub>
              <m:r>
                <w:rPr>
                  <w:rFonts w:ascii="Cambria Math" w:cstheme="minorHAnsi"/>
                  <w:sz w:val="24"/>
                  <w:szCs w:val="24"/>
                </w:rPr>
                <m:t>1</m:t>
              </m:r>
            </m:sub>
          </m:sSub>
          <m:r>
            <w:rPr>
              <w:rFonts w:ascii="Cambria Math" w:cstheme="minorHAnsi"/>
              <w:sz w:val="24"/>
              <w:szCs w:val="24"/>
            </w:rPr>
            <m:t>=</m:t>
          </m:r>
          <m:f>
            <m:fPr>
              <m:ctrlPr>
                <w:rPr>
                  <w:rFonts w:ascii="Cambria Math" w:hAnsi="Cambria Math" w:cstheme="minorHAnsi"/>
                  <w:i/>
                  <w:sz w:val="24"/>
                  <w:szCs w:val="24"/>
                </w:rPr>
              </m:ctrlPr>
            </m:fPr>
            <m:num>
              <m:r>
                <w:rPr>
                  <w:rFonts w:ascii="Cambria Math" w:cstheme="minorHAnsi"/>
                  <w:sz w:val="24"/>
                  <w:szCs w:val="24"/>
                </w:rPr>
                <m:t>10,93</m:t>
              </m:r>
              <m:r>
                <w:rPr>
                  <w:rFonts w:ascii="Cambria Math" w:cstheme="minorHAnsi"/>
                  <w:sz w:val="24"/>
                  <w:szCs w:val="24"/>
                </w:rPr>
                <m:t>∙</m:t>
              </m:r>
              <m:r>
                <w:rPr>
                  <w:rFonts w:ascii="Cambria Math" w:cstheme="minorHAnsi"/>
                  <w:sz w:val="24"/>
                  <w:szCs w:val="24"/>
                </w:rPr>
                <m:t>108</m:t>
              </m:r>
            </m:num>
            <m:den>
              <m:r>
                <w:rPr>
                  <w:rFonts w:ascii="Cambria Math" w:cstheme="minorHAnsi"/>
                  <w:sz w:val="24"/>
                  <w:szCs w:val="24"/>
                </w:rPr>
                <m:t>34,77</m:t>
              </m:r>
              <m:r>
                <w:rPr>
                  <w:rFonts w:ascii="Cambria Math" w:cstheme="minorHAnsi"/>
                  <w:sz w:val="24"/>
                  <w:szCs w:val="24"/>
                </w:rPr>
                <m:t>∙</m:t>
              </m:r>
              <m:r>
                <w:rPr>
                  <w:rFonts w:ascii="Cambria Math" w:cstheme="minorHAnsi"/>
                  <w:sz w:val="24"/>
                  <w:szCs w:val="24"/>
                </w:rPr>
                <m:t>16</m:t>
              </m:r>
              <m:r>
                <w:rPr>
                  <w:rFonts w:ascii="Cambria Math" w:cstheme="minorHAnsi"/>
                  <w:sz w:val="24"/>
                  <w:szCs w:val="24"/>
                </w:rPr>
                <m:t>∙</m:t>
              </m:r>
              <m:r>
                <w:rPr>
                  <w:rFonts w:ascii="Cambria Math" w:cstheme="minorHAnsi"/>
                  <w:sz w:val="24"/>
                  <w:szCs w:val="24"/>
                </w:rPr>
                <m:t>54</m:t>
              </m:r>
              <m:r>
                <w:rPr>
                  <w:rFonts w:ascii="Cambria Math" w:cstheme="minorHAnsi"/>
                  <w:sz w:val="24"/>
                  <w:szCs w:val="24"/>
                </w:rPr>
                <m:t>∙</m:t>
              </m:r>
              <m:r>
                <w:rPr>
                  <w:rFonts w:ascii="Cambria Math" w:cstheme="minorHAnsi"/>
                  <w:sz w:val="24"/>
                  <w:szCs w:val="24"/>
                </w:rPr>
                <m:t>0,01</m:t>
              </m:r>
            </m:den>
          </m:f>
          <m:r>
            <w:rPr>
              <w:rFonts w:ascii="Cambria Math" w:cstheme="minorHAnsi"/>
              <w:sz w:val="24"/>
              <w:szCs w:val="24"/>
            </w:rPr>
            <m:t xml:space="preserve">=3,93 </m:t>
          </m:r>
          <m:sSup>
            <m:sSupPr>
              <m:ctrlPr>
                <w:rPr>
                  <w:rFonts w:ascii="Cambria Math" w:hAnsi="Cambria Math" w:cstheme="minorHAnsi"/>
                  <w:i/>
                  <w:sz w:val="24"/>
                  <w:szCs w:val="24"/>
                </w:rPr>
              </m:ctrlPr>
            </m:sSupPr>
            <m:e>
              <m:r>
                <w:rPr>
                  <w:rFonts w:ascii="Cambria Math" w:hAnsi="Cambria Math" w:cstheme="minorHAnsi"/>
                  <w:sz w:val="24"/>
                  <w:szCs w:val="24"/>
                </w:rPr>
                <m:t>mm</m:t>
              </m:r>
            </m:e>
            <m:sup>
              <m:r>
                <w:rPr>
                  <w:rFonts w:ascii="Cambria Math" w:cstheme="minorHAnsi"/>
                  <w:sz w:val="24"/>
                  <w:szCs w:val="24"/>
                </w:rPr>
                <m:t>2</m:t>
              </m:r>
            </m:sup>
          </m:sSup>
        </m:oMath>
      </m:oMathPara>
    </w:p>
    <w:p w:rsidR="00465051" w:rsidRPr="00725E84" w:rsidRDefault="00465051" w:rsidP="00AA01A4">
      <w:pPr>
        <w:pStyle w:val="Akapitzlist"/>
        <w:spacing w:line="360" w:lineRule="auto"/>
        <w:ind w:left="0"/>
        <w:jc w:val="both"/>
        <w:rPr>
          <w:rFonts w:cstheme="minorHAnsi"/>
          <w:sz w:val="24"/>
          <w:szCs w:val="24"/>
        </w:rPr>
      </w:pPr>
    </w:p>
    <w:p w:rsidR="00026016" w:rsidRPr="00725E84" w:rsidRDefault="00026016" w:rsidP="00026016">
      <w:pPr>
        <w:pStyle w:val="Akapitzlist"/>
        <w:numPr>
          <w:ilvl w:val="0"/>
          <w:numId w:val="4"/>
        </w:numPr>
        <w:spacing w:line="360" w:lineRule="auto"/>
        <w:jc w:val="both"/>
        <w:rPr>
          <w:rFonts w:cstheme="minorHAnsi"/>
          <w:sz w:val="24"/>
          <w:szCs w:val="24"/>
        </w:rPr>
      </w:pPr>
      <w:r w:rsidRPr="00725E84">
        <w:rPr>
          <w:rFonts w:cstheme="minorHAnsi"/>
          <w:sz w:val="24"/>
          <w:szCs w:val="24"/>
        </w:rPr>
        <w:t>String 3.1 i 3.2</w:t>
      </w:r>
    </w:p>
    <w:p w:rsidR="00026016" w:rsidRPr="00725E84" w:rsidRDefault="00F533B0" w:rsidP="00026016">
      <w:pPr>
        <w:pStyle w:val="Akapitzlist"/>
        <w:spacing w:line="360" w:lineRule="auto"/>
        <w:jc w:val="both"/>
        <w:rPr>
          <w:rFonts w:cstheme="minorHAnsi"/>
          <w:sz w:val="24"/>
          <w:szCs w:val="24"/>
        </w:rPr>
      </w:pPr>
      <m:oMathPara>
        <m:oMath>
          <m:sSub>
            <m:sSubPr>
              <m:ctrlPr>
                <w:rPr>
                  <w:rFonts w:ascii="Cambria Math" w:hAnsi="Cambria Math" w:cstheme="minorHAnsi"/>
                  <w:i/>
                  <w:sz w:val="24"/>
                  <w:szCs w:val="24"/>
                </w:rPr>
              </m:ctrlPr>
            </m:sSubPr>
            <m:e>
              <m:r>
                <w:rPr>
                  <w:rFonts w:ascii="Cambria Math" w:hAnsi="Cambria Math" w:cstheme="minorHAnsi"/>
                  <w:sz w:val="24"/>
                  <w:szCs w:val="24"/>
                </w:rPr>
                <m:t>A</m:t>
              </m:r>
            </m:e>
            <m:sub>
              <m:r>
                <w:rPr>
                  <w:rFonts w:ascii="Cambria Math" w:cstheme="minorHAnsi"/>
                  <w:sz w:val="24"/>
                  <w:szCs w:val="24"/>
                </w:rPr>
                <m:t>1</m:t>
              </m:r>
            </m:sub>
          </m:sSub>
          <m:r>
            <w:rPr>
              <w:rFonts w:ascii="Cambria Math" w:cstheme="minorHAnsi"/>
              <w:sz w:val="24"/>
              <w:szCs w:val="24"/>
            </w:rPr>
            <m:t>=</m:t>
          </m:r>
          <m:f>
            <m:fPr>
              <m:ctrlPr>
                <w:rPr>
                  <w:rFonts w:ascii="Cambria Math" w:hAnsi="Cambria Math" w:cstheme="minorHAnsi"/>
                  <w:i/>
                  <w:sz w:val="24"/>
                  <w:szCs w:val="24"/>
                </w:rPr>
              </m:ctrlPr>
            </m:fPr>
            <m:num>
              <m:r>
                <w:rPr>
                  <w:rFonts w:ascii="Cambria Math" w:cstheme="minorHAnsi"/>
                  <w:sz w:val="24"/>
                  <w:szCs w:val="24"/>
                </w:rPr>
                <m:t>10,93</m:t>
              </m:r>
              <m:r>
                <w:rPr>
                  <w:rFonts w:ascii="Cambria Math" w:cstheme="minorHAnsi"/>
                  <w:sz w:val="24"/>
                  <w:szCs w:val="24"/>
                </w:rPr>
                <m:t>∙</m:t>
              </m:r>
              <m:r>
                <w:rPr>
                  <w:rFonts w:ascii="Cambria Math" w:cstheme="minorHAnsi"/>
                  <w:sz w:val="24"/>
                  <w:szCs w:val="24"/>
                </w:rPr>
                <m:t>68</m:t>
              </m:r>
            </m:num>
            <m:den>
              <m:r>
                <w:rPr>
                  <w:rFonts w:ascii="Cambria Math" w:cstheme="minorHAnsi"/>
                  <w:sz w:val="24"/>
                  <w:szCs w:val="24"/>
                </w:rPr>
                <m:t>34,77</m:t>
              </m:r>
              <m:r>
                <w:rPr>
                  <w:rFonts w:ascii="Cambria Math" w:cstheme="minorHAnsi"/>
                  <w:sz w:val="24"/>
                  <w:szCs w:val="24"/>
                </w:rPr>
                <m:t>∙</m:t>
              </m:r>
              <m:r>
                <w:rPr>
                  <w:rFonts w:ascii="Cambria Math" w:cstheme="minorHAnsi"/>
                  <w:sz w:val="24"/>
                  <w:szCs w:val="24"/>
                </w:rPr>
                <m:t>16</m:t>
              </m:r>
              <m:r>
                <w:rPr>
                  <w:rFonts w:ascii="Cambria Math" w:cstheme="minorHAnsi"/>
                  <w:sz w:val="24"/>
                  <w:szCs w:val="24"/>
                </w:rPr>
                <m:t>∙</m:t>
              </m:r>
              <m:r>
                <w:rPr>
                  <w:rFonts w:ascii="Cambria Math" w:cstheme="minorHAnsi"/>
                  <w:sz w:val="24"/>
                  <w:szCs w:val="24"/>
                </w:rPr>
                <m:t>54</m:t>
              </m:r>
              <m:r>
                <w:rPr>
                  <w:rFonts w:ascii="Cambria Math" w:cstheme="minorHAnsi"/>
                  <w:sz w:val="24"/>
                  <w:szCs w:val="24"/>
                </w:rPr>
                <m:t>∙</m:t>
              </m:r>
              <m:r>
                <w:rPr>
                  <w:rFonts w:ascii="Cambria Math" w:cstheme="minorHAnsi"/>
                  <w:sz w:val="24"/>
                  <w:szCs w:val="24"/>
                </w:rPr>
                <m:t>0,01</m:t>
              </m:r>
            </m:den>
          </m:f>
          <m:r>
            <w:rPr>
              <w:rFonts w:ascii="Cambria Math" w:cstheme="minorHAnsi"/>
              <w:sz w:val="24"/>
              <w:szCs w:val="24"/>
            </w:rPr>
            <m:t xml:space="preserve">=2,47 </m:t>
          </m:r>
          <m:sSup>
            <m:sSupPr>
              <m:ctrlPr>
                <w:rPr>
                  <w:rFonts w:ascii="Cambria Math" w:hAnsi="Cambria Math" w:cstheme="minorHAnsi"/>
                  <w:i/>
                  <w:sz w:val="24"/>
                  <w:szCs w:val="24"/>
                </w:rPr>
              </m:ctrlPr>
            </m:sSupPr>
            <m:e>
              <m:r>
                <w:rPr>
                  <w:rFonts w:ascii="Cambria Math" w:hAnsi="Cambria Math" w:cstheme="minorHAnsi"/>
                  <w:sz w:val="24"/>
                  <w:szCs w:val="24"/>
                </w:rPr>
                <m:t>mm</m:t>
              </m:r>
            </m:e>
            <m:sup>
              <m:r>
                <w:rPr>
                  <w:rFonts w:ascii="Cambria Math" w:cstheme="minorHAnsi"/>
                  <w:sz w:val="24"/>
                  <w:szCs w:val="24"/>
                </w:rPr>
                <m:t>2</m:t>
              </m:r>
            </m:sup>
          </m:sSup>
        </m:oMath>
      </m:oMathPara>
    </w:p>
    <w:p w:rsidR="00026016" w:rsidRPr="00725E84" w:rsidRDefault="00026016" w:rsidP="00026016">
      <w:pPr>
        <w:pStyle w:val="Akapitzlist"/>
        <w:numPr>
          <w:ilvl w:val="0"/>
          <w:numId w:val="4"/>
        </w:numPr>
        <w:spacing w:line="360" w:lineRule="auto"/>
        <w:jc w:val="both"/>
        <w:rPr>
          <w:rFonts w:cstheme="minorHAnsi"/>
          <w:sz w:val="24"/>
          <w:szCs w:val="24"/>
        </w:rPr>
      </w:pPr>
      <w:r w:rsidRPr="00725E84">
        <w:rPr>
          <w:rFonts w:cstheme="minorHAnsi"/>
          <w:sz w:val="24"/>
          <w:szCs w:val="24"/>
        </w:rPr>
        <w:t>String 4.1 i 4.2</w:t>
      </w:r>
    </w:p>
    <w:p w:rsidR="00026016" w:rsidRPr="00725E84" w:rsidRDefault="00F533B0" w:rsidP="00026016">
      <w:pPr>
        <w:pStyle w:val="Akapitzlist"/>
        <w:spacing w:line="360" w:lineRule="auto"/>
        <w:jc w:val="both"/>
        <w:rPr>
          <w:rFonts w:cstheme="minorHAnsi"/>
          <w:sz w:val="24"/>
          <w:szCs w:val="24"/>
        </w:rPr>
      </w:pPr>
      <m:oMathPara>
        <m:oMath>
          <m:sSub>
            <m:sSubPr>
              <m:ctrlPr>
                <w:rPr>
                  <w:rFonts w:ascii="Cambria Math" w:hAnsi="Cambria Math" w:cstheme="minorHAnsi"/>
                  <w:i/>
                  <w:sz w:val="24"/>
                  <w:szCs w:val="24"/>
                </w:rPr>
              </m:ctrlPr>
            </m:sSubPr>
            <m:e>
              <m:r>
                <w:rPr>
                  <w:rFonts w:ascii="Cambria Math" w:hAnsi="Cambria Math" w:cstheme="minorHAnsi"/>
                  <w:sz w:val="24"/>
                  <w:szCs w:val="24"/>
                </w:rPr>
                <m:t>A</m:t>
              </m:r>
            </m:e>
            <m:sub>
              <m:r>
                <w:rPr>
                  <w:rFonts w:ascii="Cambria Math" w:cstheme="minorHAnsi"/>
                  <w:sz w:val="24"/>
                  <w:szCs w:val="24"/>
                </w:rPr>
                <m:t>1</m:t>
              </m:r>
            </m:sub>
          </m:sSub>
          <m:r>
            <w:rPr>
              <w:rFonts w:ascii="Cambria Math" w:cstheme="minorHAnsi"/>
              <w:sz w:val="24"/>
              <w:szCs w:val="24"/>
            </w:rPr>
            <m:t>=</m:t>
          </m:r>
          <m:f>
            <m:fPr>
              <m:ctrlPr>
                <w:rPr>
                  <w:rFonts w:ascii="Cambria Math" w:hAnsi="Cambria Math" w:cstheme="minorHAnsi"/>
                  <w:i/>
                  <w:sz w:val="24"/>
                  <w:szCs w:val="24"/>
                </w:rPr>
              </m:ctrlPr>
            </m:fPr>
            <m:num>
              <m:r>
                <w:rPr>
                  <w:rFonts w:ascii="Cambria Math" w:cstheme="minorHAnsi"/>
                  <w:sz w:val="24"/>
                  <w:szCs w:val="24"/>
                </w:rPr>
                <m:t>10,93</m:t>
              </m:r>
              <m:r>
                <w:rPr>
                  <w:rFonts w:ascii="Cambria Math" w:cstheme="minorHAnsi"/>
                  <w:sz w:val="24"/>
                  <w:szCs w:val="24"/>
                </w:rPr>
                <m:t>∙</m:t>
              </m:r>
              <m:r>
                <w:rPr>
                  <w:rFonts w:ascii="Cambria Math" w:cstheme="minorHAnsi"/>
                  <w:sz w:val="24"/>
                  <w:szCs w:val="24"/>
                </w:rPr>
                <m:t>100</m:t>
              </m:r>
            </m:num>
            <m:den>
              <m:r>
                <w:rPr>
                  <w:rFonts w:ascii="Cambria Math" w:cstheme="minorHAnsi"/>
                  <w:sz w:val="24"/>
                  <w:szCs w:val="24"/>
                </w:rPr>
                <m:t>34,77</m:t>
              </m:r>
              <m:r>
                <w:rPr>
                  <w:rFonts w:ascii="Cambria Math" w:cstheme="minorHAnsi"/>
                  <w:sz w:val="24"/>
                  <w:szCs w:val="24"/>
                </w:rPr>
                <m:t>∙</m:t>
              </m:r>
              <m:r>
                <w:rPr>
                  <w:rFonts w:ascii="Cambria Math" w:cstheme="minorHAnsi"/>
                  <w:sz w:val="24"/>
                  <w:szCs w:val="24"/>
                </w:rPr>
                <m:t>17</m:t>
              </m:r>
              <m:r>
                <w:rPr>
                  <w:rFonts w:ascii="Cambria Math" w:cstheme="minorHAnsi"/>
                  <w:sz w:val="24"/>
                  <w:szCs w:val="24"/>
                </w:rPr>
                <m:t>∙</m:t>
              </m:r>
              <m:r>
                <w:rPr>
                  <w:rFonts w:ascii="Cambria Math" w:cstheme="minorHAnsi"/>
                  <w:sz w:val="24"/>
                  <w:szCs w:val="24"/>
                </w:rPr>
                <m:t>54</m:t>
              </m:r>
              <m:r>
                <w:rPr>
                  <w:rFonts w:ascii="Cambria Math" w:cstheme="minorHAnsi"/>
                  <w:sz w:val="24"/>
                  <w:szCs w:val="24"/>
                </w:rPr>
                <m:t>∙</m:t>
              </m:r>
              <m:r>
                <w:rPr>
                  <w:rFonts w:ascii="Cambria Math" w:cstheme="minorHAnsi"/>
                  <w:sz w:val="24"/>
                  <w:szCs w:val="24"/>
                </w:rPr>
                <m:t>0,01</m:t>
              </m:r>
            </m:den>
          </m:f>
          <m:r>
            <w:rPr>
              <w:rFonts w:ascii="Cambria Math" w:cstheme="minorHAnsi"/>
              <w:sz w:val="24"/>
              <w:szCs w:val="24"/>
            </w:rPr>
            <m:t xml:space="preserve">=3,42 </m:t>
          </m:r>
          <m:sSup>
            <m:sSupPr>
              <m:ctrlPr>
                <w:rPr>
                  <w:rFonts w:ascii="Cambria Math" w:hAnsi="Cambria Math" w:cstheme="minorHAnsi"/>
                  <w:i/>
                  <w:sz w:val="24"/>
                  <w:szCs w:val="24"/>
                </w:rPr>
              </m:ctrlPr>
            </m:sSupPr>
            <m:e>
              <m:r>
                <w:rPr>
                  <w:rFonts w:ascii="Cambria Math" w:hAnsi="Cambria Math" w:cstheme="minorHAnsi"/>
                  <w:sz w:val="24"/>
                  <w:szCs w:val="24"/>
                </w:rPr>
                <m:t>mm</m:t>
              </m:r>
            </m:e>
            <m:sup>
              <m:r>
                <w:rPr>
                  <w:rFonts w:ascii="Cambria Math" w:cstheme="minorHAnsi"/>
                  <w:sz w:val="24"/>
                  <w:szCs w:val="24"/>
                </w:rPr>
                <m:t>2</m:t>
              </m:r>
            </m:sup>
          </m:sSup>
        </m:oMath>
      </m:oMathPara>
    </w:p>
    <w:p w:rsidR="00026016" w:rsidRPr="00725E84" w:rsidRDefault="00026016" w:rsidP="00026016">
      <w:pPr>
        <w:pStyle w:val="Akapitzlist"/>
        <w:spacing w:line="360" w:lineRule="auto"/>
        <w:jc w:val="both"/>
        <w:rPr>
          <w:rFonts w:cstheme="minorHAnsi"/>
          <w:sz w:val="24"/>
          <w:szCs w:val="24"/>
        </w:rPr>
      </w:pPr>
    </w:p>
    <w:p w:rsidR="00026016" w:rsidRPr="00725E84" w:rsidRDefault="00026016" w:rsidP="00AA01A4">
      <w:pPr>
        <w:pStyle w:val="Akapitzlist"/>
        <w:spacing w:line="360" w:lineRule="auto"/>
        <w:ind w:left="0"/>
        <w:jc w:val="both"/>
        <w:rPr>
          <w:rFonts w:cstheme="minorHAnsi"/>
          <w:sz w:val="24"/>
          <w:szCs w:val="24"/>
        </w:rPr>
      </w:pPr>
    </w:p>
    <w:p w:rsidR="00465051" w:rsidRPr="00725E84" w:rsidRDefault="00090D77" w:rsidP="00090D77">
      <w:pPr>
        <w:pStyle w:val="Akapitzlist"/>
        <w:spacing w:line="360" w:lineRule="auto"/>
        <w:ind w:left="0" w:firstLine="708"/>
        <w:jc w:val="both"/>
        <w:rPr>
          <w:rFonts w:cstheme="minorHAnsi"/>
          <w:sz w:val="24"/>
          <w:szCs w:val="24"/>
        </w:rPr>
      </w:pPr>
      <w:r w:rsidRPr="00725E84">
        <w:rPr>
          <w:rFonts w:cstheme="minorHAnsi"/>
          <w:sz w:val="24"/>
          <w:szCs w:val="24"/>
        </w:rPr>
        <w:t>Przyjęto przewody łączące generator PV z inwerterem o powierzchni prze</w:t>
      </w:r>
      <w:r w:rsidR="00356889" w:rsidRPr="00725E84">
        <w:rPr>
          <w:rFonts w:cstheme="minorHAnsi"/>
          <w:sz w:val="24"/>
          <w:szCs w:val="24"/>
        </w:rPr>
        <w:t>kroj</w:t>
      </w:r>
      <w:r w:rsidR="00004060" w:rsidRPr="00725E84">
        <w:rPr>
          <w:rFonts w:cstheme="minorHAnsi"/>
          <w:sz w:val="24"/>
          <w:szCs w:val="24"/>
        </w:rPr>
        <w:t xml:space="preserve">u poprzecznego równej </w:t>
      </w:r>
      <w:r w:rsidR="00026016" w:rsidRPr="00725E84">
        <w:rPr>
          <w:rFonts w:cstheme="minorHAnsi"/>
          <w:sz w:val="24"/>
          <w:szCs w:val="24"/>
        </w:rPr>
        <w:t>4</w:t>
      </w:r>
      <w:r w:rsidR="00004060" w:rsidRPr="00725E84">
        <w:rPr>
          <w:rFonts w:cstheme="minorHAnsi"/>
          <w:sz w:val="24"/>
          <w:szCs w:val="24"/>
        </w:rPr>
        <w:t xml:space="preserve"> mm2.</w:t>
      </w:r>
    </w:p>
    <w:p w:rsidR="00FD74FC" w:rsidRPr="00725E84" w:rsidRDefault="00FD74FC" w:rsidP="00465051">
      <w:pPr>
        <w:spacing w:line="360" w:lineRule="auto"/>
        <w:jc w:val="both"/>
        <w:rPr>
          <w:rFonts w:cstheme="minorHAnsi"/>
          <w:b/>
          <w:sz w:val="24"/>
          <w:szCs w:val="24"/>
        </w:rPr>
      </w:pPr>
    </w:p>
    <w:p w:rsidR="00AA01A4" w:rsidRPr="00725E84" w:rsidRDefault="00AA01A4" w:rsidP="00AA01A4">
      <w:pPr>
        <w:pStyle w:val="Nagwek2"/>
        <w:numPr>
          <w:ilvl w:val="0"/>
          <w:numId w:val="19"/>
        </w:numPr>
      </w:pPr>
      <w:bookmarkStart w:id="28" w:name="_Toc510860909"/>
      <w:bookmarkStart w:id="29" w:name="_Toc129589090"/>
      <w:r w:rsidRPr="00725E84">
        <w:t>dobór przewodów podłączeniowych po stronie napięcia zmiennego</w:t>
      </w:r>
      <w:bookmarkEnd w:id="28"/>
      <w:bookmarkEnd w:id="29"/>
    </w:p>
    <w:p w:rsidR="00AA01A4" w:rsidRPr="00725E84" w:rsidRDefault="00AA01A4" w:rsidP="00AA01A4">
      <w:pPr>
        <w:spacing w:line="360" w:lineRule="auto"/>
        <w:rPr>
          <w:rFonts w:cstheme="minorHAnsi"/>
          <w:sz w:val="24"/>
          <w:szCs w:val="24"/>
        </w:rPr>
      </w:pPr>
    </w:p>
    <w:p w:rsidR="00AA01A4" w:rsidRPr="00725E84" w:rsidRDefault="00AA01A4" w:rsidP="00AA01A4">
      <w:pPr>
        <w:pStyle w:val="Bezodstpw"/>
        <w:spacing w:line="360" w:lineRule="auto"/>
        <w:ind w:firstLine="708"/>
        <w:rPr>
          <w:rFonts w:cstheme="minorHAnsi"/>
          <w:sz w:val="24"/>
          <w:szCs w:val="24"/>
        </w:rPr>
      </w:pPr>
      <w:r w:rsidRPr="00725E84">
        <w:rPr>
          <w:rFonts w:cstheme="minorHAnsi"/>
          <w:sz w:val="24"/>
          <w:szCs w:val="24"/>
        </w:rPr>
        <w:t xml:space="preserve">Długość przewodów pomiędzy inwerterem, a rozdzielnicą główną wynosi </w:t>
      </w:r>
      <w:r w:rsidR="00A62B08" w:rsidRPr="00725E84">
        <w:rPr>
          <w:rFonts w:cstheme="minorHAnsi"/>
          <w:sz w:val="24"/>
          <w:szCs w:val="24"/>
        </w:rPr>
        <w:t>1</w:t>
      </w:r>
      <w:r w:rsidR="00004060" w:rsidRPr="00725E84">
        <w:rPr>
          <w:rFonts w:cstheme="minorHAnsi"/>
          <w:sz w:val="24"/>
          <w:szCs w:val="24"/>
        </w:rPr>
        <w:t>20</w:t>
      </w:r>
      <w:r w:rsidRPr="00725E84">
        <w:rPr>
          <w:rFonts w:cstheme="minorHAnsi"/>
          <w:sz w:val="24"/>
          <w:szCs w:val="24"/>
        </w:rPr>
        <w:t xml:space="preserve"> m.</w:t>
      </w:r>
    </w:p>
    <w:p w:rsidR="00AA01A4" w:rsidRPr="00725E84" w:rsidRDefault="00AA01A4" w:rsidP="00AA01A4">
      <w:pPr>
        <w:spacing w:line="360" w:lineRule="auto"/>
        <w:rPr>
          <w:rFonts w:cstheme="minorHAnsi"/>
          <w:sz w:val="24"/>
          <w:szCs w:val="24"/>
        </w:rPr>
      </w:pPr>
      <w:r w:rsidRPr="00725E84">
        <w:rPr>
          <w:rFonts w:cstheme="minorHAnsi"/>
          <w:sz w:val="24"/>
          <w:szCs w:val="24"/>
        </w:rPr>
        <w:tab/>
        <w:t>Minimalny, wymagany przekrój żyły przewodu pod względem strat energii wynosi:</w:t>
      </w:r>
    </w:p>
    <w:p w:rsidR="00AA01A4" w:rsidRPr="00725E84" w:rsidRDefault="00F533B0" w:rsidP="00AA01A4">
      <w:pPr>
        <w:spacing w:line="360" w:lineRule="auto"/>
        <w:jc w:val="center"/>
        <w:rPr>
          <w:rFonts w:cstheme="minorHAnsi"/>
          <w:sz w:val="24"/>
          <w:szCs w:val="24"/>
        </w:rPr>
      </w:pPr>
      <m:oMathPara>
        <m:oMath>
          <m:sSub>
            <m:sSubPr>
              <m:ctrlPr>
                <w:rPr>
                  <w:rFonts w:ascii="Cambria Math" w:hAnsi="Cambria Math" w:cstheme="minorHAnsi"/>
                  <w:i/>
                  <w:sz w:val="24"/>
                  <w:szCs w:val="24"/>
                </w:rPr>
              </m:ctrlPr>
            </m:sSubPr>
            <m:e>
              <m:r>
                <w:rPr>
                  <w:rFonts w:ascii="Cambria Math" w:hAnsi="Cambria Math" w:cstheme="minorHAnsi"/>
                  <w:sz w:val="24"/>
                  <w:szCs w:val="24"/>
                </w:rPr>
                <m:t>A</m:t>
              </m:r>
            </m:e>
            <m:sub>
              <m:r>
                <w:rPr>
                  <w:rFonts w:ascii="Cambria Math" w:hAnsi="Cambria Math" w:cstheme="minorHAnsi"/>
                  <w:sz w:val="24"/>
                  <w:szCs w:val="24"/>
                </w:rPr>
                <m:t>AC</m:t>
              </m:r>
            </m:sub>
          </m:sSub>
          <m:r>
            <w:rPr>
              <w:rFonts w:ascii="Cambria Math" w:cstheme="minorHAnsi"/>
              <w:sz w:val="24"/>
              <w:szCs w:val="24"/>
            </w:rPr>
            <m:t>=</m:t>
          </m:r>
          <m:f>
            <m:fPr>
              <m:ctrlPr>
                <w:rPr>
                  <w:rFonts w:ascii="Cambria Math" w:hAnsi="Cambria Math" w:cstheme="minorHAnsi"/>
                  <w:i/>
                  <w:sz w:val="24"/>
                  <w:szCs w:val="24"/>
                </w:rPr>
              </m:ctrlPr>
            </m:fPr>
            <m:num>
              <m:r>
                <w:rPr>
                  <w:rFonts w:ascii="Cambria Math" w:cstheme="minorHAnsi"/>
                  <w:sz w:val="24"/>
                  <w:szCs w:val="24"/>
                </w:rPr>
                <m:t>50000</m:t>
              </m:r>
              <m:r>
                <w:rPr>
                  <w:rFonts w:ascii="Cambria Math" w:hAnsi="Cambria Math" w:cstheme="minorHAnsi"/>
                  <w:sz w:val="24"/>
                  <w:szCs w:val="24"/>
                </w:rPr>
                <m:t>∙1</m:t>
              </m:r>
              <m:r>
                <w:rPr>
                  <w:rFonts w:ascii="Cambria Math" w:cstheme="minorHAnsi"/>
                  <w:sz w:val="24"/>
                  <w:szCs w:val="24"/>
                </w:rPr>
                <m:t>20</m:t>
              </m:r>
            </m:num>
            <m:den>
              <m:sSup>
                <m:sSupPr>
                  <m:ctrlPr>
                    <w:rPr>
                      <w:rFonts w:ascii="Cambria Math" w:hAnsi="Cambria Math" w:cstheme="minorHAnsi"/>
                      <w:i/>
                      <w:sz w:val="24"/>
                      <w:szCs w:val="24"/>
                    </w:rPr>
                  </m:ctrlPr>
                </m:sSupPr>
                <m:e>
                  <m:r>
                    <w:rPr>
                      <w:rFonts w:ascii="Cambria Math" w:cstheme="minorHAnsi"/>
                      <w:sz w:val="24"/>
                      <w:szCs w:val="24"/>
                    </w:rPr>
                    <m:t>400</m:t>
                  </m:r>
                </m:e>
                <m:sup>
                  <m:r>
                    <w:rPr>
                      <w:rFonts w:ascii="Cambria Math" w:cstheme="minorHAnsi"/>
                      <w:sz w:val="24"/>
                      <w:szCs w:val="24"/>
                    </w:rPr>
                    <m:t>2</m:t>
                  </m:r>
                </m:sup>
              </m:sSup>
              <m:r>
                <w:rPr>
                  <w:rFonts w:ascii="Cambria Math" w:hAnsi="Cambria Math" w:cstheme="minorHAnsi"/>
                  <w:sz w:val="24"/>
                  <w:szCs w:val="24"/>
                </w:rPr>
                <m:t>∙</m:t>
              </m:r>
              <m:r>
                <w:rPr>
                  <w:rFonts w:ascii="Cambria Math" w:cstheme="minorHAnsi"/>
                  <w:sz w:val="24"/>
                  <w:szCs w:val="24"/>
                </w:rPr>
                <m:t>54</m:t>
              </m:r>
              <m:r>
                <w:rPr>
                  <w:rFonts w:ascii="Cambria Math" w:hAnsi="Cambria Math" w:cstheme="minorHAnsi"/>
                  <w:sz w:val="24"/>
                  <w:szCs w:val="24"/>
                </w:rPr>
                <m:t>∙</m:t>
              </m:r>
              <m:r>
                <w:rPr>
                  <w:rFonts w:ascii="Cambria Math" w:cstheme="minorHAnsi"/>
                  <w:sz w:val="24"/>
                  <w:szCs w:val="24"/>
                </w:rPr>
                <m:t>0,01</m:t>
              </m:r>
            </m:den>
          </m:f>
          <m:r>
            <w:rPr>
              <w:rFonts w:ascii="Cambria Math" w:cstheme="minorHAnsi"/>
              <w:sz w:val="24"/>
              <w:szCs w:val="24"/>
            </w:rPr>
            <m:t xml:space="preserve">=69,44 </m:t>
          </m:r>
          <m:sSup>
            <m:sSupPr>
              <m:ctrlPr>
                <w:rPr>
                  <w:rFonts w:ascii="Cambria Math" w:hAnsi="Cambria Math" w:cstheme="minorHAnsi"/>
                  <w:i/>
                  <w:sz w:val="24"/>
                  <w:szCs w:val="24"/>
                </w:rPr>
              </m:ctrlPr>
            </m:sSupPr>
            <m:e>
              <m:r>
                <w:rPr>
                  <w:rFonts w:ascii="Cambria Math" w:hAnsi="Cambria Math" w:cstheme="minorHAnsi"/>
                  <w:sz w:val="24"/>
                  <w:szCs w:val="24"/>
                </w:rPr>
                <m:t>mm</m:t>
              </m:r>
            </m:e>
            <m:sup>
              <m:r>
                <w:rPr>
                  <w:rFonts w:ascii="Cambria Math" w:cstheme="minorHAnsi"/>
                  <w:sz w:val="24"/>
                  <w:szCs w:val="24"/>
                </w:rPr>
                <m:t>2</m:t>
              </m:r>
            </m:sup>
          </m:sSup>
        </m:oMath>
      </m:oMathPara>
    </w:p>
    <w:p w:rsidR="00AA01A4" w:rsidRPr="00725E84" w:rsidRDefault="00AA01A4" w:rsidP="00AA01A4">
      <w:pPr>
        <w:pStyle w:val="Bezodstpw"/>
        <w:spacing w:line="360" w:lineRule="auto"/>
        <w:rPr>
          <w:rFonts w:cstheme="minorHAnsi"/>
          <w:sz w:val="24"/>
          <w:szCs w:val="24"/>
        </w:rPr>
      </w:pPr>
    </w:p>
    <w:p w:rsidR="00090D77" w:rsidRPr="00725E84" w:rsidRDefault="00090D77" w:rsidP="00AA01A4">
      <w:pPr>
        <w:pStyle w:val="Bezodstpw"/>
        <w:spacing w:line="360" w:lineRule="auto"/>
        <w:jc w:val="both"/>
        <w:rPr>
          <w:rFonts w:cstheme="minorHAnsi"/>
          <w:sz w:val="24"/>
          <w:szCs w:val="24"/>
        </w:rPr>
      </w:pPr>
      <w:r w:rsidRPr="00725E84">
        <w:rPr>
          <w:rFonts w:cstheme="minorHAnsi"/>
          <w:sz w:val="24"/>
          <w:szCs w:val="24"/>
        </w:rPr>
        <w:tab/>
      </w:r>
      <w:r w:rsidR="00765613" w:rsidRPr="00725E84">
        <w:rPr>
          <w:rFonts w:cstheme="minorHAnsi"/>
          <w:sz w:val="24"/>
          <w:szCs w:val="24"/>
        </w:rPr>
        <w:t xml:space="preserve">Z uwagi na </w:t>
      </w:r>
      <w:r w:rsidR="00626B6A" w:rsidRPr="00725E84">
        <w:rPr>
          <w:rFonts w:cstheme="minorHAnsi"/>
          <w:sz w:val="24"/>
          <w:szCs w:val="24"/>
        </w:rPr>
        <w:t xml:space="preserve">straty mocy oraz spadek napięcia </w:t>
      </w:r>
      <w:r w:rsidR="00765613" w:rsidRPr="00725E84">
        <w:rPr>
          <w:rFonts w:cstheme="minorHAnsi"/>
          <w:sz w:val="24"/>
          <w:szCs w:val="24"/>
        </w:rPr>
        <w:t>p</w:t>
      </w:r>
      <w:r w:rsidRPr="00725E84">
        <w:rPr>
          <w:rFonts w:cstheme="minorHAnsi"/>
          <w:sz w:val="24"/>
          <w:szCs w:val="24"/>
        </w:rPr>
        <w:t xml:space="preserve">rojektuje się przewód o przekroju żyły </w:t>
      </w:r>
      <w:r w:rsidR="00626B6A" w:rsidRPr="00725E84">
        <w:rPr>
          <w:rFonts w:cstheme="minorHAnsi"/>
          <w:sz w:val="24"/>
          <w:szCs w:val="24"/>
        </w:rPr>
        <w:t>70</w:t>
      </w:r>
      <w:r w:rsidRPr="00725E84">
        <w:rPr>
          <w:rFonts w:cstheme="minorHAnsi"/>
          <w:sz w:val="24"/>
          <w:szCs w:val="24"/>
        </w:rPr>
        <w:t xml:space="preserve"> mm2 pomiędzy inwerterem</w:t>
      </w:r>
      <w:r w:rsidR="00626B6A" w:rsidRPr="00725E84">
        <w:rPr>
          <w:rFonts w:cstheme="minorHAnsi"/>
          <w:sz w:val="24"/>
          <w:szCs w:val="24"/>
        </w:rPr>
        <w:t xml:space="preserve">, </w:t>
      </w:r>
      <w:r w:rsidR="00004060" w:rsidRPr="00725E84">
        <w:rPr>
          <w:rFonts w:cstheme="minorHAnsi"/>
          <w:sz w:val="24"/>
          <w:szCs w:val="24"/>
        </w:rPr>
        <w:t>a rozdzielnicą AC PV</w:t>
      </w:r>
      <w:r w:rsidRPr="00725E84">
        <w:rPr>
          <w:rFonts w:cstheme="minorHAnsi"/>
          <w:sz w:val="24"/>
          <w:szCs w:val="24"/>
        </w:rPr>
        <w:t xml:space="preserve">, </w:t>
      </w:r>
      <w:r w:rsidR="00004060" w:rsidRPr="00725E84">
        <w:rPr>
          <w:rFonts w:cstheme="minorHAnsi"/>
          <w:sz w:val="24"/>
          <w:szCs w:val="24"/>
        </w:rPr>
        <w:t xml:space="preserve">oraz przewód o przekroju żyły </w:t>
      </w:r>
      <w:r w:rsidR="00626B6A" w:rsidRPr="00725E84">
        <w:rPr>
          <w:rFonts w:cstheme="minorHAnsi"/>
          <w:sz w:val="24"/>
          <w:szCs w:val="24"/>
        </w:rPr>
        <w:t>25</w:t>
      </w:r>
      <w:r w:rsidR="00004060" w:rsidRPr="00725E84">
        <w:rPr>
          <w:rFonts w:cstheme="minorHAnsi"/>
          <w:sz w:val="24"/>
          <w:szCs w:val="24"/>
        </w:rPr>
        <w:t xml:space="preserve"> mm2 </w:t>
      </w:r>
      <w:r w:rsidR="00626B6A" w:rsidRPr="00725E84">
        <w:rPr>
          <w:rFonts w:cstheme="minorHAnsi"/>
          <w:sz w:val="24"/>
          <w:szCs w:val="24"/>
        </w:rPr>
        <w:t>łączący inwertery hybrydowe z rozdzielnicą główną. Akumulatory należy łączyć przewodem o przekroju 95 mm2 z uwagi na mogący wystąpić prąd ładowania na poziomie 200 A.</w:t>
      </w:r>
    </w:p>
    <w:p w:rsidR="00090D77" w:rsidRPr="00725E84" w:rsidRDefault="00090D77" w:rsidP="00AA01A4">
      <w:pPr>
        <w:pStyle w:val="Bezodstpw"/>
        <w:spacing w:line="360" w:lineRule="auto"/>
        <w:jc w:val="both"/>
        <w:rPr>
          <w:rFonts w:cstheme="minorHAnsi"/>
          <w:sz w:val="24"/>
          <w:szCs w:val="24"/>
        </w:rPr>
      </w:pPr>
      <w:bookmarkStart w:id="30" w:name="_Toc510860910"/>
    </w:p>
    <w:p w:rsidR="00090D77" w:rsidRPr="00725E84" w:rsidRDefault="00090D77" w:rsidP="00090D77">
      <w:pPr>
        <w:pStyle w:val="Nagwek2"/>
        <w:numPr>
          <w:ilvl w:val="0"/>
          <w:numId w:val="19"/>
        </w:numPr>
      </w:pPr>
      <w:bookmarkStart w:id="31" w:name="_Toc129589091"/>
      <w:r w:rsidRPr="00725E84">
        <w:t>dobór zabezpieczeń po stronie napięcia stałego</w:t>
      </w:r>
      <w:bookmarkEnd w:id="31"/>
    </w:p>
    <w:bookmarkEnd w:id="30"/>
    <w:p w:rsidR="00AA01A4" w:rsidRPr="00725E84" w:rsidRDefault="00AA01A4" w:rsidP="006832DA">
      <w:pPr>
        <w:spacing w:line="360" w:lineRule="auto"/>
        <w:rPr>
          <w:rFonts w:cstheme="minorHAnsi"/>
          <w:b/>
          <w:sz w:val="24"/>
          <w:szCs w:val="24"/>
        </w:rPr>
      </w:pPr>
    </w:p>
    <w:p w:rsidR="00AA01A4" w:rsidRPr="00725E84" w:rsidRDefault="00AA01A4" w:rsidP="00AA01A4">
      <w:pPr>
        <w:pStyle w:val="Akapitzlist"/>
        <w:numPr>
          <w:ilvl w:val="0"/>
          <w:numId w:val="1"/>
        </w:numPr>
        <w:spacing w:line="360" w:lineRule="auto"/>
        <w:jc w:val="both"/>
        <w:rPr>
          <w:rFonts w:cstheme="minorHAnsi"/>
          <w:b/>
          <w:sz w:val="24"/>
          <w:szCs w:val="24"/>
        </w:rPr>
      </w:pPr>
      <w:r w:rsidRPr="00725E84">
        <w:rPr>
          <w:rFonts w:cstheme="minorHAnsi"/>
          <w:b/>
          <w:sz w:val="24"/>
          <w:szCs w:val="24"/>
        </w:rPr>
        <w:t>rozłączniki</w:t>
      </w:r>
    </w:p>
    <w:p w:rsidR="00AA01A4" w:rsidRPr="00725E84" w:rsidRDefault="00231F5D" w:rsidP="006832DA">
      <w:pPr>
        <w:spacing w:line="360" w:lineRule="auto"/>
        <w:ind w:firstLine="708"/>
        <w:jc w:val="both"/>
        <w:rPr>
          <w:rFonts w:cstheme="minorHAnsi"/>
          <w:sz w:val="24"/>
          <w:szCs w:val="24"/>
        </w:rPr>
      </w:pPr>
      <w:r w:rsidRPr="00725E84">
        <w:rPr>
          <w:rFonts w:cstheme="minorHAnsi"/>
          <w:sz w:val="24"/>
          <w:szCs w:val="24"/>
        </w:rPr>
        <w:t>Podstawowy rozłącznik DC stanowi integralną część inwertera PV.</w:t>
      </w:r>
    </w:p>
    <w:p w:rsidR="00AA01A4" w:rsidRPr="00725E84" w:rsidRDefault="00AA01A4" w:rsidP="00AA01A4">
      <w:pPr>
        <w:pStyle w:val="Akapitzlist"/>
        <w:numPr>
          <w:ilvl w:val="0"/>
          <w:numId w:val="1"/>
        </w:numPr>
        <w:spacing w:line="360" w:lineRule="auto"/>
        <w:jc w:val="both"/>
        <w:rPr>
          <w:rFonts w:cstheme="minorHAnsi"/>
          <w:b/>
          <w:sz w:val="24"/>
          <w:szCs w:val="24"/>
        </w:rPr>
      </w:pPr>
      <w:r w:rsidRPr="00725E84">
        <w:rPr>
          <w:rFonts w:cstheme="minorHAnsi"/>
          <w:b/>
          <w:sz w:val="24"/>
          <w:szCs w:val="24"/>
        </w:rPr>
        <w:t>bezpieczniki nadprądowe</w:t>
      </w:r>
    </w:p>
    <w:p w:rsidR="00AA01A4" w:rsidRPr="00725E84" w:rsidRDefault="00AA01A4" w:rsidP="006832DA">
      <w:pPr>
        <w:spacing w:line="360" w:lineRule="auto"/>
        <w:ind w:firstLine="708"/>
        <w:jc w:val="both"/>
        <w:rPr>
          <w:rFonts w:cstheme="minorHAnsi"/>
          <w:sz w:val="24"/>
          <w:szCs w:val="24"/>
        </w:rPr>
      </w:pPr>
      <w:r w:rsidRPr="00725E84">
        <w:rPr>
          <w:rFonts w:cstheme="minorHAnsi"/>
          <w:sz w:val="24"/>
          <w:szCs w:val="24"/>
        </w:rPr>
        <w:t>Nie projektuje się bezpieczników nadprądowych w gałęziach DC</w:t>
      </w:r>
      <w:r w:rsidR="00626B6A" w:rsidRPr="00725E84">
        <w:rPr>
          <w:rFonts w:cstheme="minorHAnsi"/>
          <w:sz w:val="24"/>
          <w:szCs w:val="24"/>
        </w:rPr>
        <w:t>.</w:t>
      </w:r>
    </w:p>
    <w:p w:rsidR="00AA01A4" w:rsidRPr="00725E84" w:rsidRDefault="00AA01A4" w:rsidP="00AA01A4">
      <w:pPr>
        <w:pStyle w:val="Akapitzlist"/>
        <w:numPr>
          <w:ilvl w:val="0"/>
          <w:numId w:val="1"/>
        </w:numPr>
        <w:spacing w:line="360" w:lineRule="auto"/>
        <w:rPr>
          <w:rFonts w:cstheme="minorHAnsi"/>
          <w:b/>
          <w:sz w:val="24"/>
          <w:szCs w:val="24"/>
        </w:rPr>
      </w:pPr>
      <w:r w:rsidRPr="00725E84">
        <w:rPr>
          <w:rFonts w:cstheme="minorHAnsi"/>
          <w:b/>
          <w:sz w:val="24"/>
          <w:szCs w:val="24"/>
        </w:rPr>
        <w:t>zabezpieczenia przeciwprzepięciowe</w:t>
      </w:r>
    </w:p>
    <w:p w:rsidR="00AA01A4" w:rsidRPr="00725E84" w:rsidRDefault="00AA01A4" w:rsidP="00AA01A4">
      <w:pPr>
        <w:spacing w:line="360" w:lineRule="auto"/>
        <w:ind w:firstLine="708"/>
        <w:jc w:val="both"/>
        <w:rPr>
          <w:rFonts w:cstheme="minorHAnsi"/>
          <w:sz w:val="24"/>
          <w:szCs w:val="24"/>
        </w:rPr>
      </w:pPr>
      <w:r w:rsidRPr="00725E84">
        <w:rPr>
          <w:rFonts w:cstheme="minorHAnsi"/>
          <w:sz w:val="24"/>
          <w:szCs w:val="24"/>
        </w:rPr>
        <w:lastRenderedPageBreak/>
        <w:t xml:space="preserve">Z uwagi </w:t>
      </w:r>
      <w:r w:rsidR="006832DA" w:rsidRPr="00725E84">
        <w:rPr>
          <w:rFonts w:cstheme="minorHAnsi"/>
          <w:sz w:val="24"/>
          <w:szCs w:val="24"/>
        </w:rPr>
        <w:t>na metalow</w:t>
      </w:r>
      <w:r w:rsidR="00626B6A" w:rsidRPr="00725E84">
        <w:rPr>
          <w:rFonts w:cstheme="minorHAnsi"/>
          <w:sz w:val="24"/>
          <w:szCs w:val="24"/>
        </w:rPr>
        <w:t xml:space="preserve">ą konstrukcję wsporczą modułów </w:t>
      </w:r>
      <w:r w:rsidRPr="00725E84">
        <w:rPr>
          <w:rFonts w:cstheme="minorHAnsi"/>
          <w:sz w:val="24"/>
          <w:szCs w:val="24"/>
        </w:rPr>
        <w:t>projektuje się ogranicznik</w:t>
      </w:r>
      <w:r w:rsidR="00626B6A" w:rsidRPr="00725E84">
        <w:rPr>
          <w:rFonts w:cstheme="minorHAnsi"/>
          <w:sz w:val="24"/>
          <w:szCs w:val="24"/>
        </w:rPr>
        <w:t>i</w:t>
      </w:r>
      <w:r w:rsidRPr="00725E84">
        <w:rPr>
          <w:rFonts w:cstheme="minorHAnsi"/>
          <w:sz w:val="24"/>
          <w:szCs w:val="24"/>
        </w:rPr>
        <w:t xml:space="preserve"> DC T1+T2 zlokalizowan</w:t>
      </w:r>
      <w:r w:rsidR="006832DA" w:rsidRPr="00725E84">
        <w:rPr>
          <w:rFonts w:cstheme="minorHAnsi"/>
          <w:sz w:val="24"/>
          <w:szCs w:val="24"/>
        </w:rPr>
        <w:t>e</w:t>
      </w:r>
      <w:r w:rsidRPr="00725E84">
        <w:rPr>
          <w:rFonts w:cstheme="minorHAnsi"/>
          <w:sz w:val="24"/>
          <w:szCs w:val="24"/>
        </w:rPr>
        <w:t xml:space="preserve"> przy inwerterze </w:t>
      </w:r>
      <w:r w:rsidR="00626B6A" w:rsidRPr="00725E84">
        <w:rPr>
          <w:rFonts w:cstheme="minorHAnsi"/>
          <w:sz w:val="24"/>
          <w:szCs w:val="24"/>
        </w:rPr>
        <w:t xml:space="preserve">dla każdego ze stringów </w:t>
      </w:r>
      <w:r w:rsidR="006832DA" w:rsidRPr="00725E84">
        <w:rPr>
          <w:rFonts w:cstheme="minorHAnsi"/>
          <w:sz w:val="24"/>
          <w:szCs w:val="24"/>
        </w:rPr>
        <w:t>oraz przy generatorze PV</w:t>
      </w:r>
      <w:r w:rsidR="00626B6A" w:rsidRPr="00725E84">
        <w:rPr>
          <w:rFonts w:cstheme="minorHAnsi"/>
          <w:sz w:val="24"/>
          <w:szCs w:val="24"/>
        </w:rPr>
        <w:t xml:space="preserve"> na stołach, które nie posiadają inwertera.</w:t>
      </w:r>
      <w:r w:rsidR="006832DA" w:rsidRPr="00725E84">
        <w:rPr>
          <w:rFonts w:cstheme="minorHAnsi"/>
          <w:sz w:val="24"/>
          <w:szCs w:val="24"/>
        </w:rPr>
        <w:t>.</w:t>
      </w:r>
    </w:p>
    <w:p w:rsidR="006832DA" w:rsidRPr="00725E84" w:rsidRDefault="00AA01A4" w:rsidP="00914846">
      <w:pPr>
        <w:spacing w:line="360" w:lineRule="auto"/>
        <w:ind w:firstLine="708"/>
        <w:jc w:val="both"/>
        <w:rPr>
          <w:rFonts w:cstheme="minorHAnsi"/>
          <w:sz w:val="24"/>
          <w:szCs w:val="24"/>
        </w:rPr>
      </w:pPr>
      <w:r w:rsidRPr="00725E84">
        <w:rPr>
          <w:rFonts w:cstheme="minorHAnsi"/>
          <w:sz w:val="24"/>
          <w:szCs w:val="24"/>
        </w:rPr>
        <w:t xml:space="preserve">Napięcie długotrwałej pracy ograniczników przepięć powinno spełniać dla obu stringów warunek: </w:t>
      </w:r>
    </w:p>
    <w:p w:rsidR="001A5379" w:rsidRPr="00725E84" w:rsidRDefault="00F533B0" w:rsidP="001A5379">
      <w:pPr>
        <w:spacing w:line="360" w:lineRule="auto"/>
        <w:ind w:firstLine="708"/>
        <w:jc w:val="both"/>
        <w:rPr>
          <w:rFonts w:cstheme="minorHAnsi"/>
          <w:sz w:val="24"/>
          <w:szCs w:val="24"/>
        </w:rPr>
      </w:pPr>
      <m:oMathPara>
        <m:oMath>
          <m:sSub>
            <m:sSubPr>
              <m:ctrlPr>
                <w:rPr>
                  <w:rFonts w:ascii="Cambria Math" w:hAnsi="Cambria Math" w:cstheme="minorHAnsi"/>
                  <w:i/>
                  <w:sz w:val="24"/>
                  <w:szCs w:val="24"/>
                </w:rPr>
              </m:ctrlPr>
            </m:sSubPr>
            <m:e>
              <m:r>
                <w:rPr>
                  <w:rFonts w:ascii="Cambria Math" w:cstheme="minorHAnsi"/>
                  <w:sz w:val="24"/>
                  <w:szCs w:val="24"/>
                </w:rPr>
                <m:t xml:space="preserve"> </m:t>
              </m:r>
              <m:r>
                <w:rPr>
                  <w:rFonts w:ascii="Cambria Math" w:hAnsi="Cambria Math" w:cstheme="minorHAnsi"/>
                  <w:sz w:val="24"/>
                  <w:szCs w:val="24"/>
                </w:rPr>
                <m:t>U</m:t>
              </m:r>
            </m:e>
            <m:sub>
              <m:r>
                <w:rPr>
                  <w:rFonts w:ascii="Cambria Math" w:hAnsi="Cambria Math" w:cstheme="minorHAnsi"/>
                  <w:sz w:val="24"/>
                  <w:szCs w:val="24"/>
                </w:rPr>
                <m:t>CPV</m:t>
              </m:r>
            </m:sub>
          </m:sSub>
          <m:r>
            <w:rPr>
              <w:rFonts w:ascii="Cambria Math" w:cstheme="minorHAnsi"/>
              <w:sz w:val="24"/>
              <w:szCs w:val="24"/>
            </w:rPr>
            <m:t>≥</m:t>
          </m:r>
          <m:r>
            <w:rPr>
              <w:rFonts w:ascii="Cambria Math" w:cstheme="minorHAnsi"/>
              <w:sz w:val="24"/>
              <w:szCs w:val="24"/>
            </w:rPr>
            <m:t xml:space="preserve"> 870 </m:t>
          </m:r>
          <m:r>
            <w:rPr>
              <w:rFonts w:ascii="Cambria Math" w:hAnsi="Cambria Math" w:cstheme="minorHAnsi"/>
              <w:sz w:val="24"/>
              <w:szCs w:val="24"/>
            </w:rPr>
            <m:t>V</m:t>
          </m:r>
        </m:oMath>
      </m:oMathPara>
    </w:p>
    <w:p w:rsidR="001A5379" w:rsidRPr="00725E84" w:rsidRDefault="001A5379" w:rsidP="001A5379">
      <w:pPr>
        <w:spacing w:line="360" w:lineRule="auto"/>
        <w:jc w:val="both"/>
        <w:rPr>
          <w:rFonts w:cstheme="minorHAnsi"/>
          <w:sz w:val="24"/>
          <w:szCs w:val="24"/>
        </w:rPr>
      </w:pPr>
    </w:p>
    <w:p w:rsidR="00AA01A4" w:rsidRPr="00725E84" w:rsidRDefault="00AA01A4" w:rsidP="00090D77">
      <w:pPr>
        <w:pStyle w:val="Nagwek2"/>
        <w:numPr>
          <w:ilvl w:val="0"/>
          <w:numId w:val="19"/>
        </w:numPr>
      </w:pPr>
      <w:bookmarkStart w:id="32" w:name="_Toc510860911"/>
      <w:bookmarkStart w:id="33" w:name="_Toc129589092"/>
      <w:r w:rsidRPr="00725E84">
        <w:t>dobór zabezpieczeń po stronie napięcia zmiennego</w:t>
      </w:r>
      <w:bookmarkEnd w:id="32"/>
      <w:bookmarkEnd w:id="33"/>
      <w:r w:rsidRPr="00725E84">
        <w:br/>
      </w:r>
    </w:p>
    <w:p w:rsidR="00AA01A4" w:rsidRPr="00725E84" w:rsidRDefault="00AA01A4" w:rsidP="00AA01A4">
      <w:pPr>
        <w:pStyle w:val="Akapitzlist"/>
        <w:numPr>
          <w:ilvl w:val="0"/>
          <w:numId w:val="1"/>
        </w:numPr>
        <w:rPr>
          <w:b/>
          <w:sz w:val="24"/>
          <w:szCs w:val="24"/>
        </w:rPr>
      </w:pPr>
      <w:r w:rsidRPr="00725E84">
        <w:rPr>
          <w:b/>
          <w:sz w:val="24"/>
          <w:szCs w:val="24"/>
        </w:rPr>
        <w:t>zabezpieczenia nadprądowe</w:t>
      </w:r>
    </w:p>
    <w:p w:rsidR="0036493A" w:rsidRPr="00725E84" w:rsidRDefault="00AA01A4" w:rsidP="00AA01A4">
      <w:pPr>
        <w:pStyle w:val="Bezodstpw"/>
        <w:spacing w:line="360" w:lineRule="auto"/>
        <w:jc w:val="both"/>
        <w:rPr>
          <w:sz w:val="24"/>
          <w:szCs w:val="24"/>
        </w:rPr>
      </w:pPr>
      <w:r w:rsidRPr="00725E84">
        <w:rPr>
          <w:sz w:val="24"/>
          <w:szCs w:val="24"/>
        </w:rPr>
        <w:tab/>
        <w:t xml:space="preserve">Maksymalny prąd wyjściowy proponowanego inwertera </w:t>
      </w:r>
      <w:r w:rsidR="0036493A" w:rsidRPr="00725E84">
        <w:rPr>
          <w:sz w:val="24"/>
          <w:szCs w:val="24"/>
        </w:rPr>
        <w:t xml:space="preserve">wynosi </w:t>
      </w:r>
      <w:r w:rsidR="00626B6A" w:rsidRPr="00725E84">
        <w:rPr>
          <w:sz w:val="24"/>
          <w:szCs w:val="24"/>
        </w:rPr>
        <w:t xml:space="preserve">83,3 </w:t>
      </w:r>
      <w:r w:rsidR="0036493A" w:rsidRPr="00725E84">
        <w:rPr>
          <w:sz w:val="24"/>
          <w:szCs w:val="24"/>
        </w:rPr>
        <w:t xml:space="preserve">A </w:t>
      </w:r>
      <w:r w:rsidRPr="00725E84">
        <w:rPr>
          <w:sz w:val="24"/>
          <w:szCs w:val="24"/>
        </w:rPr>
        <w:t xml:space="preserve">Obciążalność długotrwała dobranego przewodu wynosi </w:t>
      </w:r>
      <w:r w:rsidR="00273EB7" w:rsidRPr="00725E84">
        <w:rPr>
          <w:sz w:val="24"/>
          <w:szCs w:val="24"/>
        </w:rPr>
        <w:t>128</w:t>
      </w:r>
      <w:r w:rsidRPr="00725E84">
        <w:rPr>
          <w:sz w:val="24"/>
          <w:szCs w:val="24"/>
        </w:rPr>
        <w:t xml:space="preserve"> A. Należy zastosować w obwodzie zasilania inwertera nadprądowy o prądzie znamionowym </w:t>
      </w:r>
      <w:r w:rsidR="00273EB7" w:rsidRPr="00725E84">
        <w:rPr>
          <w:sz w:val="24"/>
          <w:szCs w:val="24"/>
        </w:rPr>
        <w:t xml:space="preserve">100A zarówno pomiędzy inwerterami sieciowym, a hybrydowym, jak i siecią i inwerterem hybrydowym. </w:t>
      </w:r>
    </w:p>
    <w:p w:rsidR="00C11521" w:rsidRPr="00725E84" w:rsidRDefault="0036493A" w:rsidP="00AA01A4">
      <w:pPr>
        <w:pStyle w:val="Bezodstpw"/>
        <w:spacing w:line="360" w:lineRule="auto"/>
        <w:jc w:val="both"/>
        <w:rPr>
          <w:sz w:val="24"/>
          <w:szCs w:val="24"/>
        </w:rPr>
      </w:pPr>
      <w:r w:rsidRPr="00725E84">
        <w:rPr>
          <w:sz w:val="24"/>
          <w:szCs w:val="24"/>
        </w:rPr>
        <w:tab/>
      </w:r>
    </w:p>
    <w:p w:rsidR="00AA01A4" w:rsidRPr="00725E84" w:rsidRDefault="00AA01A4" w:rsidP="00AA01A4">
      <w:pPr>
        <w:pStyle w:val="Akapitzlist"/>
        <w:numPr>
          <w:ilvl w:val="0"/>
          <w:numId w:val="1"/>
        </w:numPr>
        <w:rPr>
          <w:b/>
          <w:sz w:val="24"/>
          <w:szCs w:val="24"/>
        </w:rPr>
      </w:pPr>
      <w:r w:rsidRPr="00725E84">
        <w:rPr>
          <w:b/>
          <w:sz w:val="24"/>
          <w:szCs w:val="24"/>
        </w:rPr>
        <w:t>zabezpieczenia przeciwprzepięciowe</w:t>
      </w:r>
    </w:p>
    <w:p w:rsidR="00626B6A" w:rsidRPr="00725E84" w:rsidRDefault="00AA01A4" w:rsidP="00AA01A4">
      <w:pPr>
        <w:pStyle w:val="Bezodstpw"/>
        <w:spacing w:line="360" w:lineRule="auto"/>
        <w:jc w:val="both"/>
        <w:rPr>
          <w:sz w:val="24"/>
          <w:szCs w:val="24"/>
        </w:rPr>
      </w:pPr>
      <w:r w:rsidRPr="00725E84">
        <w:rPr>
          <w:sz w:val="24"/>
          <w:szCs w:val="24"/>
        </w:rPr>
        <w:tab/>
        <w:t>Należy zamontować ogranicznik przepięć instalacji AC typu T1+T2 w rozdzielnicy fotowoltaicznej zamontowan</w:t>
      </w:r>
      <w:r w:rsidR="00626B6A" w:rsidRPr="00725E84">
        <w:rPr>
          <w:sz w:val="24"/>
          <w:szCs w:val="24"/>
        </w:rPr>
        <w:t>ej przy inwerterze</w:t>
      </w:r>
      <w:r w:rsidR="004B474D" w:rsidRPr="00725E84">
        <w:rPr>
          <w:sz w:val="24"/>
          <w:szCs w:val="24"/>
        </w:rPr>
        <w:t xml:space="preserve"> </w:t>
      </w:r>
      <w:r w:rsidR="00273EB7" w:rsidRPr="00725E84">
        <w:rPr>
          <w:sz w:val="24"/>
          <w:szCs w:val="24"/>
        </w:rPr>
        <w:t>sieciowym oraz w rozdzielnicy przy inwerterach hybrydowych</w:t>
      </w:r>
      <w:r w:rsidR="00626B6A" w:rsidRPr="00725E84">
        <w:rPr>
          <w:sz w:val="24"/>
          <w:szCs w:val="24"/>
        </w:rPr>
        <w:t xml:space="preserve">. </w:t>
      </w:r>
    </w:p>
    <w:p w:rsidR="00AA01A4" w:rsidRPr="00725E84" w:rsidRDefault="00AA01A4" w:rsidP="002C12EC">
      <w:pPr>
        <w:pStyle w:val="Akapitzlist1"/>
        <w:spacing w:after="0"/>
        <w:ind w:left="0"/>
        <w:rPr>
          <w:rFonts w:asciiTheme="minorHAnsi" w:hAnsiTheme="minorHAnsi" w:cstheme="minorHAnsi"/>
          <w:i/>
          <w:color w:val="00B050"/>
          <w:sz w:val="24"/>
          <w:szCs w:val="24"/>
        </w:rPr>
      </w:pPr>
    </w:p>
    <w:p w:rsidR="009A2EA9" w:rsidRPr="00725E84" w:rsidRDefault="009A2EA9" w:rsidP="00D12B40">
      <w:pPr>
        <w:pStyle w:val="Nagwek1"/>
        <w:numPr>
          <w:ilvl w:val="0"/>
          <w:numId w:val="3"/>
        </w:numPr>
        <w:rPr>
          <w:rFonts w:asciiTheme="minorHAnsi" w:hAnsiTheme="minorHAnsi" w:cstheme="minorHAnsi"/>
        </w:rPr>
      </w:pPr>
      <w:bookmarkStart w:id="34" w:name="_Toc129589093"/>
      <w:r w:rsidRPr="00725E84">
        <w:rPr>
          <w:rFonts w:asciiTheme="minorHAnsi" w:hAnsiTheme="minorHAnsi" w:cstheme="minorHAnsi"/>
        </w:rPr>
        <w:t>Uwagi i zalecenia techniczne</w:t>
      </w:r>
      <w:bookmarkEnd w:id="34"/>
    </w:p>
    <w:p w:rsidR="009A2EA9" w:rsidRPr="00725E84" w:rsidRDefault="009A2EA9" w:rsidP="009A2EA9">
      <w:pPr>
        <w:pStyle w:val="Akapitzlist"/>
        <w:spacing w:line="360" w:lineRule="auto"/>
        <w:rPr>
          <w:rFonts w:cstheme="minorHAnsi"/>
          <w:sz w:val="24"/>
          <w:szCs w:val="24"/>
        </w:rPr>
      </w:pPr>
    </w:p>
    <w:p w:rsidR="009A2EA9" w:rsidRPr="00725E84" w:rsidRDefault="009A2EA9" w:rsidP="00DB382C">
      <w:pPr>
        <w:pStyle w:val="Akapitzlist"/>
        <w:numPr>
          <w:ilvl w:val="0"/>
          <w:numId w:val="1"/>
        </w:numPr>
        <w:spacing w:line="360" w:lineRule="auto"/>
        <w:jc w:val="both"/>
        <w:rPr>
          <w:rFonts w:cstheme="minorHAnsi"/>
          <w:sz w:val="24"/>
          <w:szCs w:val="24"/>
        </w:rPr>
      </w:pPr>
      <w:r w:rsidRPr="00725E84">
        <w:rPr>
          <w:rFonts w:cstheme="minorHAnsi"/>
          <w:sz w:val="24"/>
          <w:szCs w:val="24"/>
        </w:rPr>
        <w:t xml:space="preserve">Należy zapewnić rezystancję uziemienia </w:t>
      </w:r>
      <m:oMath>
        <m:sSub>
          <m:sSubPr>
            <m:ctrlPr>
              <w:rPr>
                <w:rFonts w:ascii="Cambria Math" w:hAnsi="Cambria Math" w:cstheme="minorHAnsi"/>
                <w:i/>
                <w:sz w:val="24"/>
                <w:szCs w:val="24"/>
              </w:rPr>
            </m:ctrlPr>
          </m:sSubPr>
          <m:e>
            <m:r>
              <w:rPr>
                <w:rFonts w:ascii="Cambria Math" w:hAnsi="Cambria Math" w:cstheme="minorHAnsi"/>
                <w:sz w:val="24"/>
                <w:szCs w:val="24"/>
              </w:rPr>
              <m:t>R</m:t>
            </m:r>
          </m:e>
          <m:sub>
            <m:r>
              <w:rPr>
                <w:rFonts w:ascii="Cambria Math" w:hAnsi="Cambria Math" w:cstheme="minorHAnsi"/>
                <w:sz w:val="24"/>
                <w:szCs w:val="24"/>
              </w:rPr>
              <m:t>U</m:t>
            </m:r>
          </m:sub>
        </m:sSub>
        <m:r>
          <w:rPr>
            <w:rFonts w:ascii="Cambria Math" w:hAnsi="Cambria Math" w:cstheme="minorHAnsi"/>
            <w:sz w:val="24"/>
            <w:szCs w:val="24"/>
          </w:rPr>
          <m:t>≤10 Ω</m:t>
        </m:r>
      </m:oMath>
      <w:r w:rsidRPr="00725E84">
        <w:rPr>
          <w:rFonts w:cstheme="minorHAnsi"/>
          <w:sz w:val="24"/>
          <w:szCs w:val="24"/>
        </w:rPr>
        <w:t xml:space="preserve"> niezbędną dla poprawnego działania ochrony przeciwprzepięciowej systemu fotowoltaicznego. W przypadku nie spełnienia tego warunku przez obecną instalację uziemiającą należy wykonać dodatkowe uziomy pionowe (pręty uziemiające) o długości zależnej od rezystywności gruntu (minimum 2,5 m).</w:t>
      </w:r>
    </w:p>
    <w:p w:rsidR="009A2EA9" w:rsidRPr="00725E84" w:rsidRDefault="009A2EA9" w:rsidP="00DB382C">
      <w:pPr>
        <w:pStyle w:val="Akapitzlist"/>
        <w:numPr>
          <w:ilvl w:val="0"/>
          <w:numId w:val="1"/>
        </w:numPr>
        <w:spacing w:line="360" w:lineRule="auto"/>
        <w:jc w:val="both"/>
        <w:rPr>
          <w:rFonts w:cstheme="minorHAnsi"/>
          <w:sz w:val="24"/>
          <w:szCs w:val="24"/>
        </w:rPr>
      </w:pPr>
      <w:r w:rsidRPr="00725E84">
        <w:rPr>
          <w:rFonts w:cstheme="minorHAnsi"/>
          <w:sz w:val="24"/>
          <w:szCs w:val="24"/>
        </w:rPr>
        <w:t>Należy stosować kable dedykowane do instalacji fotowoltaicznych ze względu na ich wzmocnioną izolację i odporność na promieniowanie UV.</w:t>
      </w:r>
    </w:p>
    <w:p w:rsidR="009A2EA9" w:rsidRPr="00725E84" w:rsidRDefault="009A2EA9" w:rsidP="00DB382C">
      <w:pPr>
        <w:pStyle w:val="Akapitzlist"/>
        <w:numPr>
          <w:ilvl w:val="0"/>
          <w:numId w:val="1"/>
        </w:numPr>
        <w:spacing w:line="360" w:lineRule="auto"/>
        <w:jc w:val="both"/>
        <w:rPr>
          <w:rFonts w:cstheme="minorHAnsi"/>
          <w:sz w:val="24"/>
          <w:szCs w:val="24"/>
        </w:rPr>
      </w:pPr>
      <w:r w:rsidRPr="00725E84">
        <w:rPr>
          <w:rFonts w:cstheme="minorHAnsi"/>
          <w:sz w:val="24"/>
          <w:szCs w:val="24"/>
        </w:rPr>
        <w:lastRenderedPageBreak/>
        <w:t xml:space="preserve">Moduły fotowoltaiczne zaleca się montować na dedykowanej, stabilnej konstrukcji wsporczej. Informacje na temat montażu konstrukcji wsporczych można znaleźć </w:t>
      </w:r>
      <w:r w:rsidR="007E1254" w:rsidRPr="00725E84">
        <w:rPr>
          <w:rFonts w:cstheme="minorHAnsi"/>
          <w:sz w:val="24"/>
          <w:szCs w:val="24"/>
        </w:rPr>
        <w:br/>
      </w:r>
      <w:r w:rsidRPr="00725E84">
        <w:rPr>
          <w:rFonts w:cstheme="minorHAnsi"/>
          <w:sz w:val="24"/>
          <w:szCs w:val="24"/>
        </w:rPr>
        <w:t>w dokumentacji dostarczonej przez jej producenta.</w:t>
      </w:r>
    </w:p>
    <w:p w:rsidR="009A2EA9" w:rsidRPr="00725E84" w:rsidRDefault="009A2EA9" w:rsidP="00DB382C">
      <w:pPr>
        <w:pStyle w:val="Akapitzlist"/>
        <w:numPr>
          <w:ilvl w:val="0"/>
          <w:numId w:val="1"/>
        </w:numPr>
        <w:spacing w:line="360" w:lineRule="auto"/>
        <w:jc w:val="both"/>
        <w:rPr>
          <w:rFonts w:cstheme="minorHAnsi"/>
          <w:sz w:val="24"/>
          <w:szCs w:val="24"/>
        </w:rPr>
      </w:pPr>
      <w:r w:rsidRPr="00725E84">
        <w:rPr>
          <w:rFonts w:cstheme="minorHAnsi"/>
          <w:sz w:val="24"/>
          <w:szCs w:val="24"/>
        </w:rPr>
        <w:t xml:space="preserve">Należy wykonać połączenia wyrównawcze pomiędzy sąsiednimi modułami fotowoltaicznymi oraz pomiędzy pierwszym i ostatnim modułem w stringu, </w:t>
      </w:r>
      <w:r w:rsidR="007E1254" w:rsidRPr="00725E84">
        <w:rPr>
          <w:rFonts w:cstheme="minorHAnsi"/>
          <w:sz w:val="24"/>
          <w:szCs w:val="24"/>
        </w:rPr>
        <w:br/>
      </w:r>
      <w:r w:rsidRPr="00725E84">
        <w:rPr>
          <w:rFonts w:cstheme="minorHAnsi"/>
          <w:sz w:val="24"/>
          <w:szCs w:val="24"/>
        </w:rPr>
        <w:t>a powierzchnią metalowego dachu</w:t>
      </w:r>
      <w:r w:rsidR="00B80A04" w:rsidRPr="00725E84">
        <w:rPr>
          <w:rFonts w:cstheme="minorHAnsi"/>
          <w:sz w:val="24"/>
          <w:szCs w:val="24"/>
        </w:rPr>
        <w:t xml:space="preserve"> oraz konstrukcją wsporczą</w:t>
      </w:r>
      <w:r w:rsidRPr="00725E84">
        <w:rPr>
          <w:rFonts w:cstheme="minorHAnsi"/>
          <w:sz w:val="24"/>
          <w:szCs w:val="24"/>
        </w:rPr>
        <w:t xml:space="preserve">. Połączenia wyrównawcze należy </w:t>
      </w:r>
      <w:r w:rsidR="00B80A04" w:rsidRPr="00725E84">
        <w:rPr>
          <w:rFonts w:cstheme="minorHAnsi"/>
          <w:sz w:val="24"/>
          <w:szCs w:val="24"/>
        </w:rPr>
        <w:t xml:space="preserve">bezwzględnie </w:t>
      </w:r>
      <w:r w:rsidRPr="00725E84">
        <w:rPr>
          <w:rFonts w:cstheme="minorHAnsi"/>
          <w:sz w:val="24"/>
          <w:szCs w:val="24"/>
        </w:rPr>
        <w:t>uziemić poprzez połączenie z GSU za pomocą przewodu o przekroju 1</w:t>
      </w:r>
      <w:r w:rsidR="001F7BBE" w:rsidRPr="00725E84">
        <w:rPr>
          <w:rFonts w:cstheme="minorHAnsi"/>
          <w:sz w:val="24"/>
          <w:szCs w:val="24"/>
        </w:rPr>
        <w:t>0</w:t>
      </w:r>
      <w:r w:rsidRPr="00725E84">
        <w:rPr>
          <w:rFonts w:cstheme="minorHAnsi"/>
          <w:sz w:val="24"/>
          <w:szCs w:val="24"/>
        </w:rPr>
        <w:t xml:space="preserve"> mm</w:t>
      </w:r>
      <w:r w:rsidRPr="00725E84">
        <w:rPr>
          <w:rFonts w:cstheme="minorHAnsi"/>
          <w:sz w:val="24"/>
          <w:szCs w:val="24"/>
          <w:vertAlign w:val="superscript"/>
        </w:rPr>
        <w:t>2</w:t>
      </w:r>
      <w:r w:rsidRPr="00725E84">
        <w:rPr>
          <w:rFonts w:cstheme="minorHAnsi"/>
          <w:sz w:val="24"/>
          <w:szCs w:val="24"/>
        </w:rPr>
        <w:t>.</w:t>
      </w:r>
    </w:p>
    <w:p w:rsidR="000769AD" w:rsidRPr="00725E84" w:rsidRDefault="000769AD" w:rsidP="00DB382C">
      <w:pPr>
        <w:pStyle w:val="Akapitzlist"/>
        <w:numPr>
          <w:ilvl w:val="0"/>
          <w:numId w:val="1"/>
        </w:numPr>
        <w:spacing w:line="360" w:lineRule="auto"/>
        <w:jc w:val="both"/>
        <w:rPr>
          <w:rFonts w:cstheme="minorHAnsi"/>
          <w:sz w:val="24"/>
          <w:szCs w:val="24"/>
        </w:rPr>
      </w:pPr>
      <w:r w:rsidRPr="00725E84">
        <w:rPr>
          <w:rFonts w:cstheme="minorHAnsi"/>
          <w:sz w:val="24"/>
          <w:szCs w:val="24"/>
        </w:rPr>
        <w:t>Należy stosować złącza po stronie DC wykonane w standardzie MC4, pochodzące od jednego producenta. Do zarabiania k</w:t>
      </w:r>
      <w:r w:rsidR="00C730A6" w:rsidRPr="00725E84">
        <w:rPr>
          <w:rFonts w:cstheme="minorHAnsi"/>
          <w:sz w:val="24"/>
          <w:szCs w:val="24"/>
        </w:rPr>
        <w:t>ońcówek MC4, używać profesjonal</w:t>
      </w:r>
      <w:r w:rsidRPr="00725E84">
        <w:rPr>
          <w:rFonts w:cstheme="minorHAnsi"/>
          <w:sz w:val="24"/>
          <w:szCs w:val="24"/>
        </w:rPr>
        <w:t>n</w:t>
      </w:r>
      <w:r w:rsidR="00C730A6" w:rsidRPr="00725E84">
        <w:rPr>
          <w:rFonts w:cstheme="minorHAnsi"/>
          <w:sz w:val="24"/>
          <w:szCs w:val="24"/>
        </w:rPr>
        <w:t xml:space="preserve">ej </w:t>
      </w:r>
      <w:r w:rsidRPr="00725E84">
        <w:rPr>
          <w:rFonts w:cstheme="minorHAnsi"/>
          <w:sz w:val="24"/>
          <w:szCs w:val="24"/>
        </w:rPr>
        <w:t>dedykowanej prasy kablowej.</w:t>
      </w:r>
    </w:p>
    <w:p w:rsidR="004665ED" w:rsidRPr="00725E84" w:rsidRDefault="004665ED" w:rsidP="00DB382C">
      <w:pPr>
        <w:pStyle w:val="Akapitzlist"/>
        <w:numPr>
          <w:ilvl w:val="0"/>
          <w:numId w:val="1"/>
        </w:numPr>
        <w:spacing w:line="360" w:lineRule="auto"/>
        <w:jc w:val="both"/>
        <w:rPr>
          <w:rFonts w:cstheme="minorHAnsi"/>
          <w:b/>
          <w:sz w:val="24"/>
          <w:szCs w:val="24"/>
        </w:rPr>
      </w:pPr>
      <w:r w:rsidRPr="00725E84">
        <w:rPr>
          <w:rFonts w:cstheme="minorHAnsi"/>
          <w:b/>
          <w:sz w:val="24"/>
          <w:szCs w:val="24"/>
        </w:rPr>
        <w:t>Należy wystąpić do OSD o określenie warunków technicznych zwiększenia mocy przyłączeniowej dla projektowanej instalacji fotowoltaicznej.</w:t>
      </w:r>
    </w:p>
    <w:p w:rsidR="0081419E" w:rsidRPr="00725E84" w:rsidRDefault="0081419E" w:rsidP="006D1630">
      <w:pPr>
        <w:spacing w:line="360" w:lineRule="auto"/>
        <w:rPr>
          <w:rFonts w:cstheme="minorHAnsi"/>
          <w:sz w:val="24"/>
          <w:szCs w:val="24"/>
        </w:rPr>
      </w:pPr>
    </w:p>
    <w:p w:rsidR="00C13CBB" w:rsidRDefault="00C13CBB" w:rsidP="00C13CBB">
      <w:pPr>
        <w:pStyle w:val="Nagwek1"/>
        <w:numPr>
          <w:ilvl w:val="0"/>
          <w:numId w:val="3"/>
        </w:numPr>
        <w:rPr>
          <w:rFonts w:asciiTheme="minorHAnsi" w:hAnsiTheme="minorHAnsi" w:cstheme="minorHAnsi"/>
        </w:rPr>
      </w:pPr>
      <w:bookmarkStart w:id="35" w:name="_Toc129588777"/>
      <w:bookmarkStart w:id="36" w:name="_Toc129589094"/>
      <w:r>
        <w:rPr>
          <w:rFonts w:asciiTheme="minorHAnsi" w:hAnsiTheme="minorHAnsi" w:cstheme="minorHAnsi"/>
        </w:rPr>
        <w:t>Wytyczne dotyczące instalacji zasilania elektrycznego budynku</w:t>
      </w:r>
      <w:bookmarkEnd w:id="35"/>
      <w:bookmarkEnd w:id="36"/>
    </w:p>
    <w:p w:rsidR="00C13CBB" w:rsidRDefault="00C13CBB" w:rsidP="00C13CBB">
      <w:pPr>
        <w:spacing w:line="360" w:lineRule="auto"/>
        <w:rPr>
          <w:rFonts w:cstheme="minorHAnsi"/>
          <w:sz w:val="24"/>
          <w:szCs w:val="24"/>
        </w:rPr>
      </w:pPr>
    </w:p>
    <w:p w:rsidR="00C13CBB" w:rsidRDefault="00C13CBB" w:rsidP="00C13CBB">
      <w:pPr>
        <w:spacing w:line="360" w:lineRule="auto"/>
        <w:ind w:firstLine="708"/>
        <w:jc w:val="both"/>
        <w:rPr>
          <w:rFonts w:cstheme="minorHAnsi"/>
          <w:sz w:val="24"/>
          <w:szCs w:val="24"/>
        </w:rPr>
      </w:pPr>
      <w:r>
        <w:rPr>
          <w:rFonts w:cstheme="minorHAnsi"/>
          <w:sz w:val="24"/>
          <w:szCs w:val="24"/>
        </w:rPr>
        <w:t xml:space="preserve">Należy rozpatrywać schemat instalacji fotowoltaicznej określający przyłączenie jej do systemu elektroenergetycznego będący załącznikiem nr 1 do niniejszego opracowania w oparciu o warunki techniczne określone przez operatora sieci dystrybucyjnej. Należy dokonać niezbędnych modyfikacji układu zasilająco-pomiarowego zwracając uwagę na wartość zabezpieczenia </w:t>
      </w:r>
      <w:proofErr w:type="spellStart"/>
      <w:r>
        <w:rPr>
          <w:rFonts w:cstheme="minorHAnsi"/>
          <w:sz w:val="24"/>
          <w:szCs w:val="24"/>
        </w:rPr>
        <w:t>przedlicznikowego</w:t>
      </w:r>
      <w:proofErr w:type="spellEnd"/>
      <w:r>
        <w:rPr>
          <w:rFonts w:cstheme="minorHAnsi"/>
          <w:sz w:val="24"/>
          <w:szCs w:val="24"/>
        </w:rPr>
        <w:t xml:space="preserve"> oraz przekrój przewodu zasilającego obiekt.</w:t>
      </w:r>
    </w:p>
    <w:p w:rsidR="00384C78" w:rsidRPr="00725E84" w:rsidRDefault="00384C78" w:rsidP="006D1630">
      <w:pPr>
        <w:spacing w:line="360" w:lineRule="auto"/>
        <w:rPr>
          <w:rFonts w:cstheme="minorHAnsi"/>
          <w:sz w:val="24"/>
          <w:szCs w:val="24"/>
        </w:rPr>
      </w:pPr>
    </w:p>
    <w:p w:rsidR="00384C78" w:rsidRPr="00725E84" w:rsidRDefault="00384C78" w:rsidP="006D1630">
      <w:pPr>
        <w:spacing w:line="360" w:lineRule="auto"/>
        <w:rPr>
          <w:rFonts w:cstheme="minorHAnsi"/>
          <w:sz w:val="24"/>
          <w:szCs w:val="24"/>
        </w:rPr>
      </w:pPr>
    </w:p>
    <w:p w:rsidR="00384C78" w:rsidRPr="00725E84" w:rsidRDefault="00384C78" w:rsidP="006D1630">
      <w:pPr>
        <w:spacing w:line="360" w:lineRule="auto"/>
        <w:rPr>
          <w:rFonts w:cstheme="minorHAnsi"/>
          <w:sz w:val="24"/>
          <w:szCs w:val="24"/>
        </w:rPr>
      </w:pPr>
    </w:p>
    <w:p w:rsidR="00384C78" w:rsidRPr="00725E84" w:rsidRDefault="00384C78" w:rsidP="006D1630">
      <w:pPr>
        <w:spacing w:line="360" w:lineRule="auto"/>
        <w:rPr>
          <w:rFonts w:cstheme="minorHAnsi"/>
          <w:sz w:val="24"/>
          <w:szCs w:val="24"/>
        </w:rPr>
      </w:pPr>
    </w:p>
    <w:p w:rsidR="00384C78" w:rsidRPr="00725E84" w:rsidRDefault="00384C78" w:rsidP="006D1630">
      <w:pPr>
        <w:spacing w:line="360" w:lineRule="auto"/>
        <w:rPr>
          <w:rFonts w:cstheme="minorHAnsi"/>
          <w:sz w:val="24"/>
          <w:szCs w:val="24"/>
        </w:rPr>
      </w:pPr>
    </w:p>
    <w:p w:rsidR="008E3EA4" w:rsidRPr="00725E84" w:rsidRDefault="008E3EA4" w:rsidP="006D1630">
      <w:pPr>
        <w:spacing w:line="360" w:lineRule="auto"/>
        <w:rPr>
          <w:rFonts w:cstheme="minorHAnsi"/>
          <w:sz w:val="24"/>
          <w:szCs w:val="24"/>
        </w:rPr>
      </w:pPr>
    </w:p>
    <w:p w:rsidR="008E3EA4" w:rsidRPr="00725E84" w:rsidRDefault="008E3EA4" w:rsidP="006D1630">
      <w:pPr>
        <w:spacing w:line="360" w:lineRule="auto"/>
        <w:rPr>
          <w:rFonts w:cstheme="minorHAnsi"/>
          <w:sz w:val="24"/>
          <w:szCs w:val="24"/>
        </w:rPr>
      </w:pPr>
    </w:p>
    <w:p w:rsidR="008E3EA4" w:rsidRPr="00725E84" w:rsidRDefault="008E3EA4" w:rsidP="006D1630">
      <w:pPr>
        <w:spacing w:line="360" w:lineRule="auto"/>
        <w:rPr>
          <w:rFonts w:cstheme="minorHAnsi"/>
          <w:sz w:val="24"/>
          <w:szCs w:val="24"/>
        </w:rPr>
      </w:pPr>
    </w:p>
    <w:p w:rsidR="008E3EA4" w:rsidRPr="00725E84" w:rsidRDefault="008E3EA4" w:rsidP="006D1630">
      <w:pPr>
        <w:spacing w:line="360" w:lineRule="auto"/>
        <w:rPr>
          <w:rFonts w:cstheme="minorHAnsi"/>
          <w:sz w:val="24"/>
          <w:szCs w:val="24"/>
        </w:rPr>
      </w:pPr>
    </w:p>
    <w:p w:rsidR="008E3EA4" w:rsidRPr="00725E84" w:rsidRDefault="008E3EA4" w:rsidP="006D1630">
      <w:pPr>
        <w:spacing w:line="360" w:lineRule="auto"/>
        <w:rPr>
          <w:rFonts w:cstheme="minorHAnsi"/>
          <w:sz w:val="24"/>
          <w:szCs w:val="24"/>
        </w:rPr>
      </w:pPr>
    </w:p>
    <w:p w:rsidR="008E3EA4" w:rsidRPr="00725E84" w:rsidRDefault="008E3EA4" w:rsidP="006D1630">
      <w:pPr>
        <w:spacing w:line="360" w:lineRule="auto"/>
        <w:rPr>
          <w:rFonts w:cstheme="minorHAnsi"/>
          <w:sz w:val="24"/>
          <w:szCs w:val="24"/>
        </w:rPr>
      </w:pPr>
    </w:p>
    <w:p w:rsidR="00A11BFC" w:rsidRPr="00725E84" w:rsidRDefault="00A11BFC" w:rsidP="00A11BFC"/>
    <w:p w:rsidR="00A11BFC" w:rsidRPr="00725E84" w:rsidRDefault="00A11BFC" w:rsidP="00D12B40">
      <w:pPr>
        <w:pStyle w:val="Nagwek1"/>
        <w:numPr>
          <w:ilvl w:val="0"/>
          <w:numId w:val="3"/>
        </w:numPr>
        <w:rPr>
          <w:rFonts w:asciiTheme="minorHAnsi" w:hAnsiTheme="minorHAnsi" w:cstheme="minorHAnsi"/>
        </w:rPr>
      </w:pPr>
      <w:bookmarkStart w:id="37" w:name="_Toc129589095"/>
      <w:r w:rsidRPr="00725E84">
        <w:rPr>
          <w:rFonts w:asciiTheme="minorHAnsi" w:hAnsiTheme="minorHAnsi" w:cstheme="minorHAnsi"/>
        </w:rPr>
        <w:t>Załącznik 1 – schemat instalacji elektrycznej</w:t>
      </w:r>
      <w:bookmarkEnd w:id="37"/>
    </w:p>
    <w:p w:rsidR="00A11BFC" w:rsidRPr="00725E84" w:rsidRDefault="00A11BFC" w:rsidP="00D12B40">
      <w:pPr>
        <w:pStyle w:val="Nagwek1"/>
        <w:numPr>
          <w:ilvl w:val="0"/>
          <w:numId w:val="3"/>
        </w:numPr>
        <w:rPr>
          <w:rFonts w:asciiTheme="minorHAnsi" w:hAnsiTheme="minorHAnsi" w:cstheme="minorHAnsi"/>
        </w:rPr>
      </w:pPr>
      <w:bookmarkStart w:id="38" w:name="_Toc129589096"/>
      <w:r w:rsidRPr="00725E84">
        <w:rPr>
          <w:rFonts w:asciiTheme="minorHAnsi" w:hAnsiTheme="minorHAnsi" w:cstheme="minorHAnsi"/>
        </w:rPr>
        <w:t>Załącznik 2 – rozkład modułów instalacji PV</w:t>
      </w:r>
      <w:bookmarkEnd w:id="38"/>
    </w:p>
    <w:p w:rsidR="00384C78" w:rsidRPr="00887676" w:rsidRDefault="00384C78" w:rsidP="006D1630">
      <w:pPr>
        <w:spacing w:line="360" w:lineRule="auto"/>
        <w:rPr>
          <w:rFonts w:cstheme="minorHAnsi"/>
          <w:sz w:val="24"/>
          <w:szCs w:val="24"/>
        </w:rPr>
      </w:pPr>
    </w:p>
    <w:sectPr w:rsidR="00384C78" w:rsidRPr="00887676" w:rsidSect="00B11C2A">
      <w:headerReference w:type="default" r:id="rId15"/>
      <w:footerReference w:type="default" r:id="rId16"/>
      <w:pgSz w:w="11906" w:h="16838" w:code="9"/>
      <w:pgMar w:top="851" w:right="1418" w:bottom="1135" w:left="1418" w:header="426"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33B0" w:rsidRDefault="00F533B0" w:rsidP="00A243AA">
      <w:pPr>
        <w:spacing w:after="0" w:line="240" w:lineRule="auto"/>
      </w:pPr>
      <w:r>
        <w:separator/>
      </w:r>
    </w:p>
  </w:endnote>
  <w:endnote w:type="continuationSeparator" w:id="0">
    <w:p w:rsidR="00F533B0" w:rsidRDefault="00F533B0" w:rsidP="00A243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EE"/>
    <w:family w:val="roman"/>
    <w:pitch w:val="variable"/>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24319"/>
      <w:docPartObj>
        <w:docPartGallery w:val="Page Numbers (Bottom of Page)"/>
        <w:docPartUnique/>
      </w:docPartObj>
    </w:sdtPr>
    <w:sdtEndPr/>
    <w:sdtContent>
      <w:p w:rsidR="00876545" w:rsidRDefault="00876545">
        <w:pPr>
          <w:pStyle w:val="Stopka"/>
          <w:jc w:val="right"/>
        </w:pPr>
        <w:r>
          <w:fldChar w:fldCharType="begin"/>
        </w:r>
        <w:r>
          <w:instrText xml:space="preserve"> PAGE   \* MERGEFORMAT </w:instrText>
        </w:r>
        <w:r>
          <w:fldChar w:fldCharType="separate"/>
        </w:r>
        <w:r w:rsidR="00C13CBB">
          <w:rPr>
            <w:noProof/>
          </w:rPr>
          <w:t>2</w:t>
        </w:r>
        <w:r>
          <w:rPr>
            <w:noProof/>
          </w:rPr>
          <w:fldChar w:fldCharType="end"/>
        </w:r>
      </w:p>
    </w:sdtContent>
  </w:sdt>
  <w:p w:rsidR="00876545" w:rsidRDefault="00876545">
    <w:pPr>
      <w:pStyle w:val="Stopka"/>
    </w:pPr>
  </w:p>
  <w:p w:rsidR="00876545" w:rsidRDefault="0087654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33B0" w:rsidRDefault="00F533B0" w:rsidP="00A243AA">
      <w:pPr>
        <w:spacing w:after="0" w:line="240" w:lineRule="auto"/>
      </w:pPr>
      <w:r>
        <w:separator/>
      </w:r>
    </w:p>
  </w:footnote>
  <w:footnote w:type="continuationSeparator" w:id="0">
    <w:p w:rsidR="00F533B0" w:rsidRDefault="00F533B0" w:rsidP="00A243A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6545" w:rsidRDefault="00876545" w:rsidP="00B11C2A">
    <w:pPr>
      <w:pStyle w:val="Nagwek"/>
      <w:tabs>
        <w:tab w:val="clear" w:pos="4536"/>
        <w:tab w:val="center" w:pos="4253"/>
      </w:tabs>
      <w:ind w:left="2268"/>
    </w:pPr>
    <w:r>
      <w:b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1"/>
    <w:lvl w:ilvl="0">
      <w:start w:val="1"/>
      <w:numFmt w:val="bullet"/>
      <w:lvlText w:val="-"/>
      <w:lvlJc w:val="left"/>
      <w:pPr>
        <w:tabs>
          <w:tab w:val="num" w:pos="0"/>
        </w:tabs>
        <w:ind w:left="720" w:hanging="360"/>
      </w:pPr>
      <w:rPr>
        <w:rFonts w:ascii="Arial" w:hAnsi="Arial" w:cs="Arial"/>
        <w:b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3"/>
    <w:multiLevelType w:val="multilevel"/>
    <w:tmpl w:val="00000003"/>
    <w:name w:val="WWNum5"/>
    <w:lvl w:ilvl="0">
      <w:start w:val="1"/>
      <w:numFmt w:val="bullet"/>
      <w:lvlText w:val="-"/>
      <w:lvlJc w:val="left"/>
      <w:pPr>
        <w:tabs>
          <w:tab w:val="num" w:pos="0"/>
        </w:tabs>
        <w:ind w:left="420" w:hanging="420"/>
      </w:pPr>
      <w:rPr>
        <w:rFonts w:ascii="Arial" w:hAnsi="Arial" w:cs="Arial"/>
        <w:b w:val="0"/>
      </w:rPr>
    </w:lvl>
    <w:lvl w:ilvl="1">
      <w:start w:val="1"/>
      <w:numFmt w:val="bullet"/>
      <w:lvlText w:val=""/>
      <w:lvlJc w:val="left"/>
      <w:pPr>
        <w:tabs>
          <w:tab w:val="num" w:pos="0"/>
        </w:tabs>
        <w:ind w:left="840" w:hanging="420"/>
      </w:pPr>
      <w:rPr>
        <w:rFonts w:ascii="Wingdings" w:hAnsi="Wingdings"/>
      </w:rPr>
    </w:lvl>
    <w:lvl w:ilvl="2">
      <w:start w:val="1"/>
      <w:numFmt w:val="bullet"/>
      <w:lvlText w:val=""/>
      <w:lvlJc w:val="left"/>
      <w:pPr>
        <w:tabs>
          <w:tab w:val="num" w:pos="0"/>
        </w:tabs>
        <w:ind w:left="1260" w:hanging="420"/>
      </w:pPr>
      <w:rPr>
        <w:rFonts w:ascii="Wingdings" w:hAnsi="Wingdings"/>
      </w:rPr>
    </w:lvl>
    <w:lvl w:ilvl="3">
      <w:start w:val="1"/>
      <w:numFmt w:val="bullet"/>
      <w:lvlText w:val=""/>
      <w:lvlJc w:val="left"/>
      <w:pPr>
        <w:tabs>
          <w:tab w:val="num" w:pos="0"/>
        </w:tabs>
        <w:ind w:left="1680" w:hanging="420"/>
      </w:pPr>
      <w:rPr>
        <w:rFonts w:ascii="Wingdings" w:hAnsi="Wingdings"/>
      </w:rPr>
    </w:lvl>
    <w:lvl w:ilvl="4">
      <w:start w:val="1"/>
      <w:numFmt w:val="bullet"/>
      <w:lvlText w:val=""/>
      <w:lvlJc w:val="left"/>
      <w:pPr>
        <w:tabs>
          <w:tab w:val="num" w:pos="0"/>
        </w:tabs>
        <w:ind w:left="2100" w:hanging="420"/>
      </w:pPr>
      <w:rPr>
        <w:rFonts w:ascii="Wingdings" w:hAnsi="Wingdings"/>
      </w:rPr>
    </w:lvl>
    <w:lvl w:ilvl="5">
      <w:start w:val="1"/>
      <w:numFmt w:val="bullet"/>
      <w:lvlText w:val=""/>
      <w:lvlJc w:val="left"/>
      <w:pPr>
        <w:tabs>
          <w:tab w:val="num" w:pos="0"/>
        </w:tabs>
        <w:ind w:left="2520" w:hanging="420"/>
      </w:pPr>
      <w:rPr>
        <w:rFonts w:ascii="Wingdings" w:hAnsi="Wingdings"/>
      </w:rPr>
    </w:lvl>
    <w:lvl w:ilvl="6">
      <w:start w:val="1"/>
      <w:numFmt w:val="bullet"/>
      <w:lvlText w:val=""/>
      <w:lvlJc w:val="left"/>
      <w:pPr>
        <w:tabs>
          <w:tab w:val="num" w:pos="0"/>
        </w:tabs>
        <w:ind w:left="2940" w:hanging="420"/>
      </w:pPr>
      <w:rPr>
        <w:rFonts w:ascii="Wingdings" w:hAnsi="Wingdings"/>
      </w:rPr>
    </w:lvl>
    <w:lvl w:ilvl="7">
      <w:start w:val="1"/>
      <w:numFmt w:val="bullet"/>
      <w:lvlText w:val=""/>
      <w:lvlJc w:val="left"/>
      <w:pPr>
        <w:tabs>
          <w:tab w:val="num" w:pos="0"/>
        </w:tabs>
        <w:ind w:left="3360" w:hanging="420"/>
      </w:pPr>
      <w:rPr>
        <w:rFonts w:ascii="Wingdings" w:hAnsi="Wingdings"/>
      </w:rPr>
    </w:lvl>
    <w:lvl w:ilvl="8">
      <w:start w:val="1"/>
      <w:numFmt w:val="bullet"/>
      <w:lvlText w:val=""/>
      <w:lvlJc w:val="left"/>
      <w:pPr>
        <w:tabs>
          <w:tab w:val="num" w:pos="0"/>
        </w:tabs>
        <w:ind w:left="3780" w:hanging="420"/>
      </w:pPr>
      <w:rPr>
        <w:rFonts w:ascii="Wingdings" w:hAnsi="Wingdings"/>
      </w:rPr>
    </w:lvl>
  </w:abstractNum>
  <w:abstractNum w:abstractNumId="2">
    <w:nsid w:val="00000004"/>
    <w:multiLevelType w:val="singleLevel"/>
    <w:tmpl w:val="00000004"/>
    <w:name w:val="WW8Num4"/>
    <w:lvl w:ilvl="0">
      <w:start w:val="1"/>
      <w:numFmt w:val="bullet"/>
      <w:lvlText w:val=""/>
      <w:lvlJc w:val="left"/>
      <w:pPr>
        <w:tabs>
          <w:tab w:val="num" w:pos="0"/>
        </w:tabs>
        <w:ind w:left="1440" w:hanging="360"/>
      </w:pPr>
      <w:rPr>
        <w:rFonts w:ascii="Symbol" w:hAnsi="Symbol" w:cs="Symbol" w:hint="default"/>
      </w:rPr>
    </w:lvl>
  </w:abstractNum>
  <w:abstractNum w:abstractNumId="3">
    <w:nsid w:val="00000006"/>
    <w:multiLevelType w:val="multilevel"/>
    <w:tmpl w:val="00000006"/>
    <w:name w:val="WW8Num6"/>
    <w:lvl w:ilvl="0">
      <w:start w:val="1"/>
      <w:numFmt w:val="bullet"/>
      <w:lvlText w:val=""/>
      <w:lvlJc w:val="left"/>
      <w:pPr>
        <w:tabs>
          <w:tab w:val="num" w:pos="865"/>
        </w:tabs>
        <w:ind w:left="865" w:hanging="360"/>
      </w:pPr>
      <w:rPr>
        <w:rFonts w:ascii="Symbol" w:hAnsi="Symbol" w:cs="OpenSymbol"/>
      </w:rPr>
    </w:lvl>
    <w:lvl w:ilvl="1">
      <w:start w:val="1"/>
      <w:numFmt w:val="bullet"/>
      <w:lvlText w:val="◦"/>
      <w:lvlJc w:val="left"/>
      <w:pPr>
        <w:tabs>
          <w:tab w:val="num" w:pos="1225"/>
        </w:tabs>
        <w:ind w:left="1225" w:hanging="360"/>
      </w:pPr>
      <w:rPr>
        <w:rFonts w:ascii="OpenSymbol" w:hAnsi="OpenSymbol" w:cs="OpenSymbol"/>
      </w:rPr>
    </w:lvl>
    <w:lvl w:ilvl="2">
      <w:start w:val="1"/>
      <w:numFmt w:val="bullet"/>
      <w:lvlText w:val="▪"/>
      <w:lvlJc w:val="left"/>
      <w:pPr>
        <w:tabs>
          <w:tab w:val="num" w:pos="1585"/>
        </w:tabs>
        <w:ind w:left="1585" w:hanging="360"/>
      </w:pPr>
      <w:rPr>
        <w:rFonts w:ascii="OpenSymbol" w:hAnsi="OpenSymbol" w:cs="OpenSymbol"/>
      </w:rPr>
    </w:lvl>
    <w:lvl w:ilvl="3">
      <w:start w:val="1"/>
      <w:numFmt w:val="bullet"/>
      <w:lvlText w:val=""/>
      <w:lvlJc w:val="left"/>
      <w:pPr>
        <w:tabs>
          <w:tab w:val="num" w:pos="1945"/>
        </w:tabs>
        <w:ind w:left="1945" w:hanging="360"/>
      </w:pPr>
      <w:rPr>
        <w:rFonts w:ascii="Symbol" w:hAnsi="Symbol" w:cs="OpenSymbol"/>
      </w:rPr>
    </w:lvl>
    <w:lvl w:ilvl="4">
      <w:start w:val="1"/>
      <w:numFmt w:val="bullet"/>
      <w:lvlText w:val="◦"/>
      <w:lvlJc w:val="left"/>
      <w:pPr>
        <w:tabs>
          <w:tab w:val="num" w:pos="2305"/>
        </w:tabs>
        <w:ind w:left="2305" w:hanging="360"/>
      </w:pPr>
      <w:rPr>
        <w:rFonts w:ascii="OpenSymbol" w:hAnsi="OpenSymbol" w:cs="OpenSymbol"/>
      </w:rPr>
    </w:lvl>
    <w:lvl w:ilvl="5">
      <w:start w:val="1"/>
      <w:numFmt w:val="bullet"/>
      <w:lvlText w:val="▪"/>
      <w:lvlJc w:val="left"/>
      <w:pPr>
        <w:tabs>
          <w:tab w:val="num" w:pos="2665"/>
        </w:tabs>
        <w:ind w:left="2665" w:hanging="360"/>
      </w:pPr>
      <w:rPr>
        <w:rFonts w:ascii="OpenSymbol" w:hAnsi="OpenSymbol" w:cs="OpenSymbol"/>
      </w:rPr>
    </w:lvl>
    <w:lvl w:ilvl="6">
      <w:start w:val="1"/>
      <w:numFmt w:val="bullet"/>
      <w:lvlText w:val=""/>
      <w:lvlJc w:val="left"/>
      <w:pPr>
        <w:tabs>
          <w:tab w:val="num" w:pos="3025"/>
        </w:tabs>
        <w:ind w:left="3025" w:hanging="360"/>
      </w:pPr>
      <w:rPr>
        <w:rFonts w:ascii="Symbol" w:hAnsi="Symbol" w:cs="OpenSymbol"/>
      </w:rPr>
    </w:lvl>
    <w:lvl w:ilvl="7">
      <w:start w:val="1"/>
      <w:numFmt w:val="bullet"/>
      <w:lvlText w:val="◦"/>
      <w:lvlJc w:val="left"/>
      <w:pPr>
        <w:tabs>
          <w:tab w:val="num" w:pos="3385"/>
        </w:tabs>
        <w:ind w:left="3385" w:hanging="360"/>
      </w:pPr>
      <w:rPr>
        <w:rFonts w:ascii="OpenSymbol" w:hAnsi="OpenSymbol" w:cs="OpenSymbol"/>
      </w:rPr>
    </w:lvl>
    <w:lvl w:ilvl="8">
      <w:start w:val="1"/>
      <w:numFmt w:val="bullet"/>
      <w:lvlText w:val="▪"/>
      <w:lvlJc w:val="left"/>
      <w:pPr>
        <w:tabs>
          <w:tab w:val="num" w:pos="3745"/>
        </w:tabs>
        <w:ind w:left="3745" w:hanging="360"/>
      </w:pPr>
      <w:rPr>
        <w:rFonts w:ascii="OpenSymbol" w:hAnsi="OpenSymbol" w:cs="OpenSymbol"/>
      </w:rPr>
    </w:lvl>
  </w:abstractNum>
  <w:abstractNum w:abstractNumId="4">
    <w:nsid w:val="051E0522"/>
    <w:multiLevelType w:val="multilevel"/>
    <w:tmpl w:val="47342CF0"/>
    <w:lvl w:ilvl="0">
      <w:start w:val="1"/>
      <w:numFmt w:val="decimal"/>
      <w:lvlText w:val="%1."/>
      <w:lvlJc w:val="left"/>
      <w:pPr>
        <w:ind w:left="360" w:hanging="360"/>
      </w:pPr>
      <w:rPr>
        <w:b/>
        <w:sz w:val="36"/>
        <w:szCs w:val="3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7D21B45"/>
    <w:multiLevelType w:val="hybridMultilevel"/>
    <w:tmpl w:val="25F8E79C"/>
    <w:lvl w:ilvl="0" w:tplc="65AE268C">
      <w:start w:val="1"/>
      <w:numFmt w:val="decimal"/>
      <w:lvlText w:val="%1."/>
      <w:lvlJc w:val="left"/>
      <w:pPr>
        <w:ind w:left="720" w:hanging="360"/>
      </w:pPr>
      <w:rPr>
        <w:b/>
        <w:bCs w:val="0"/>
        <w:color w:val="1F497D" w:themeColor="text2"/>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B511C0C"/>
    <w:multiLevelType w:val="hybridMultilevel"/>
    <w:tmpl w:val="0DD048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EDA5517"/>
    <w:multiLevelType w:val="multilevel"/>
    <w:tmpl w:val="32507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32B72EC"/>
    <w:multiLevelType w:val="hybridMultilevel"/>
    <w:tmpl w:val="16529384"/>
    <w:lvl w:ilvl="0" w:tplc="04150005">
      <w:start w:val="1"/>
      <w:numFmt w:val="bullet"/>
      <w:lvlText w:val=""/>
      <w:lvlJc w:val="left"/>
      <w:pPr>
        <w:ind w:left="765" w:hanging="360"/>
      </w:pPr>
      <w:rPr>
        <w:rFonts w:ascii="Wingdings" w:hAnsi="Wingdings"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9">
    <w:nsid w:val="2A7209D6"/>
    <w:multiLevelType w:val="multilevel"/>
    <w:tmpl w:val="2856F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FEF1D59"/>
    <w:multiLevelType w:val="multilevel"/>
    <w:tmpl w:val="08FCE4F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nsid w:val="3A4C3F22"/>
    <w:multiLevelType w:val="hybridMultilevel"/>
    <w:tmpl w:val="9D72C0E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nsid w:val="3D5479CF"/>
    <w:multiLevelType w:val="hybridMultilevel"/>
    <w:tmpl w:val="A65EE26C"/>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3">
    <w:nsid w:val="3E8E026F"/>
    <w:multiLevelType w:val="hybridMultilevel"/>
    <w:tmpl w:val="108A014E"/>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4">
    <w:nsid w:val="42451252"/>
    <w:multiLevelType w:val="hybridMultilevel"/>
    <w:tmpl w:val="707A5EE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4B291622"/>
    <w:multiLevelType w:val="hybridMultilevel"/>
    <w:tmpl w:val="51B4E13C"/>
    <w:lvl w:ilvl="0" w:tplc="ED4AE484">
      <w:start w:val="1"/>
      <w:numFmt w:val="upp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nsid w:val="50B91531"/>
    <w:multiLevelType w:val="hybridMultilevel"/>
    <w:tmpl w:val="B0789F9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568C090E"/>
    <w:multiLevelType w:val="multilevel"/>
    <w:tmpl w:val="557A7A12"/>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ind w:left="1440" w:hanging="360"/>
      </w:pPr>
      <w:rPr>
        <w:rFonts w:hint="default"/>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4F97F9D"/>
    <w:multiLevelType w:val="hybridMultilevel"/>
    <w:tmpl w:val="FF90DA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69B22AEF"/>
    <w:multiLevelType w:val="hybridMultilevel"/>
    <w:tmpl w:val="9166735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77B23188"/>
    <w:multiLevelType w:val="hybridMultilevel"/>
    <w:tmpl w:val="8F24E8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77F07608"/>
    <w:multiLevelType w:val="hybridMultilevel"/>
    <w:tmpl w:val="7AA8E5CE"/>
    <w:lvl w:ilvl="0" w:tplc="65AE268C">
      <w:start w:val="1"/>
      <w:numFmt w:val="decimal"/>
      <w:lvlText w:val="%1."/>
      <w:lvlJc w:val="left"/>
      <w:pPr>
        <w:ind w:left="720" w:hanging="360"/>
      </w:pPr>
      <w:rPr>
        <w:b/>
        <w:bCs w:val="0"/>
        <w:color w:val="1F497D" w:themeColor="text2"/>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7A706BA7"/>
    <w:multiLevelType w:val="hybridMultilevel"/>
    <w:tmpl w:val="DC9259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6"/>
  </w:num>
  <w:num w:numId="2">
    <w:abstractNumId w:val="8"/>
  </w:num>
  <w:num w:numId="3">
    <w:abstractNumId w:val="5"/>
  </w:num>
  <w:num w:numId="4">
    <w:abstractNumId w:val="18"/>
  </w:num>
  <w:num w:numId="5">
    <w:abstractNumId w:val="15"/>
  </w:num>
  <w:num w:numId="6">
    <w:abstractNumId w:val="17"/>
  </w:num>
  <w:num w:numId="7">
    <w:abstractNumId w:val="7"/>
  </w:num>
  <w:num w:numId="8">
    <w:abstractNumId w:val="9"/>
  </w:num>
  <w:num w:numId="9">
    <w:abstractNumId w:val="0"/>
  </w:num>
  <w:num w:numId="10">
    <w:abstractNumId w:val="1"/>
  </w:num>
  <w:num w:numId="11">
    <w:abstractNumId w:val="2"/>
  </w:num>
  <w:num w:numId="12">
    <w:abstractNumId w:val="3"/>
  </w:num>
  <w:num w:numId="13">
    <w:abstractNumId w:val="13"/>
  </w:num>
  <w:num w:numId="14">
    <w:abstractNumId w:val="4"/>
  </w:num>
  <w:num w:numId="15">
    <w:abstractNumId w:val="20"/>
  </w:num>
  <w:num w:numId="16">
    <w:abstractNumId w:val="11"/>
  </w:num>
  <w:num w:numId="17">
    <w:abstractNumId w:val="22"/>
  </w:num>
  <w:num w:numId="18">
    <w:abstractNumId w:val="12"/>
  </w:num>
  <w:num w:numId="19">
    <w:abstractNumId w:val="19"/>
  </w:num>
  <w:num w:numId="20">
    <w:abstractNumId w:val="14"/>
  </w:num>
  <w:num w:numId="21">
    <w:abstractNumId w:val="6"/>
  </w:num>
  <w:num w:numId="22">
    <w:abstractNumId w:val="21"/>
  </w:num>
  <w:num w:numId="23">
    <w:abstractNumId w:val="10"/>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EE089F"/>
    <w:rsid w:val="00004060"/>
    <w:rsid w:val="00004505"/>
    <w:rsid w:val="0000556B"/>
    <w:rsid w:val="00006A74"/>
    <w:rsid w:val="00007910"/>
    <w:rsid w:val="00015C87"/>
    <w:rsid w:val="00015EC5"/>
    <w:rsid w:val="00016EE0"/>
    <w:rsid w:val="000228AF"/>
    <w:rsid w:val="0002317D"/>
    <w:rsid w:val="000234F3"/>
    <w:rsid w:val="00023E35"/>
    <w:rsid w:val="00024103"/>
    <w:rsid w:val="000250F8"/>
    <w:rsid w:val="00026016"/>
    <w:rsid w:val="00030475"/>
    <w:rsid w:val="00030B8A"/>
    <w:rsid w:val="0003211F"/>
    <w:rsid w:val="00033F8F"/>
    <w:rsid w:val="000358A9"/>
    <w:rsid w:val="000362FE"/>
    <w:rsid w:val="00036372"/>
    <w:rsid w:val="0003758B"/>
    <w:rsid w:val="00037DE0"/>
    <w:rsid w:val="00037E1C"/>
    <w:rsid w:val="00041B88"/>
    <w:rsid w:val="00042264"/>
    <w:rsid w:val="000444F2"/>
    <w:rsid w:val="00044DDA"/>
    <w:rsid w:val="000539B6"/>
    <w:rsid w:val="00053AFD"/>
    <w:rsid w:val="00055DFE"/>
    <w:rsid w:val="00055F03"/>
    <w:rsid w:val="00056AE7"/>
    <w:rsid w:val="00060472"/>
    <w:rsid w:val="00066477"/>
    <w:rsid w:val="00066863"/>
    <w:rsid w:val="00067A3E"/>
    <w:rsid w:val="00071BED"/>
    <w:rsid w:val="000751EF"/>
    <w:rsid w:val="00075673"/>
    <w:rsid w:val="000769AD"/>
    <w:rsid w:val="00081442"/>
    <w:rsid w:val="000840E0"/>
    <w:rsid w:val="0008578C"/>
    <w:rsid w:val="00090D77"/>
    <w:rsid w:val="00091525"/>
    <w:rsid w:val="000922F3"/>
    <w:rsid w:val="00093BD7"/>
    <w:rsid w:val="0009409F"/>
    <w:rsid w:val="00094C37"/>
    <w:rsid w:val="00096290"/>
    <w:rsid w:val="00097C60"/>
    <w:rsid w:val="000A0CB4"/>
    <w:rsid w:val="000A1BD4"/>
    <w:rsid w:val="000A2DC5"/>
    <w:rsid w:val="000A3533"/>
    <w:rsid w:val="000A38A7"/>
    <w:rsid w:val="000A3A0D"/>
    <w:rsid w:val="000A3A37"/>
    <w:rsid w:val="000A6282"/>
    <w:rsid w:val="000A62AF"/>
    <w:rsid w:val="000A6A76"/>
    <w:rsid w:val="000B14F1"/>
    <w:rsid w:val="000B15B7"/>
    <w:rsid w:val="000B1BDF"/>
    <w:rsid w:val="000B20D3"/>
    <w:rsid w:val="000B27E4"/>
    <w:rsid w:val="000B3122"/>
    <w:rsid w:val="000B5A68"/>
    <w:rsid w:val="000B62F9"/>
    <w:rsid w:val="000B6447"/>
    <w:rsid w:val="000C0A18"/>
    <w:rsid w:val="000C30A8"/>
    <w:rsid w:val="000C3BD2"/>
    <w:rsid w:val="000C4C29"/>
    <w:rsid w:val="000C4CAE"/>
    <w:rsid w:val="000C53AC"/>
    <w:rsid w:val="000C5769"/>
    <w:rsid w:val="000C76ED"/>
    <w:rsid w:val="000C7D2A"/>
    <w:rsid w:val="000D04A7"/>
    <w:rsid w:val="000D08C8"/>
    <w:rsid w:val="000D14E9"/>
    <w:rsid w:val="000D1A80"/>
    <w:rsid w:val="000D24F8"/>
    <w:rsid w:val="000D391E"/>
    <w:rsid w:val="000D517F"/>
    <w:rsid w:val="000D6589"/>
    <w:rsid w:val="000D7459"/>
    <w:rsid w:val="000D7528"/>
    <w:rsid w:val="000D7DD4"/>
    <w:rsid w:val="000E3F38"/>
    <w:rsid w:val="000E5BAA"/>
    <w:rsid w:val="000F3FE8"/>
    <w:rsid w:val="000F4E1B"/>
    <w:rsid w:val="000F62D2"/>
    <w:rsid w:val="00102A1C"/>
    <w:rsid w:val="00103DE5"/>
    <w:rsid w:val="00105920"/>
    <w:rsid w:val="00105A43"/>
    <w:rsid w:val="00107670"/>
    <w:rsid w:val="0011058B"/>
    <w:rsid w:val="00112310"/>
    <w:rsid w:val="00112F7B"/>
    <w:rsid w:val="00116B01"/>
    <w:rsid w:val="001205B2"/>
    <w:rsid w:val="001206B3"/>
    <w:rsid w:val="001271BA"/>
    <w:rsid w:val="00127B44"/>
    <w:rsid w:val="00132F28"/>
    <w:rsid w:val="00135713"/>
    <w:rsid w:val="001367FB"/>
    <w:rsid w:val="00140D82"/>
    <w:rsid w:val="00140DB2"/>
    <w:rsid w:val="0014231D"/>
    <w:rsid w:val="00142887"/>
    <w:rsid w:val="0014470B"/>
    <w:rsid w:val="00145A0F"/>
    <w:rsid w:val="00146517"/>
    <w:rsid w:val="00151C2E"/>
    <w:rsid w:val="00152804"/>
    <w:rsid w:val="00154AC6"/>
    <w:rsid w:val="00154FF3"/>
    <w:rsid w:val="001567A2"/>
    <w:rsid w:val="00163C92"/>
    <w:rsid w:val="001642AE"/>
    <w:rsid w:val="001645BF"/>
    <w:rsid w:val="00165F35"/>
    <w:rsid w:val="00166DFC"/>
    <w:rsid w:val="00175B48"/>
    <w:rsid w:val="0018099C"/>
    <w:rsid w:val="00181900"/>
    <w:rsid w:val="00182837"/>
    <w:rsid w:val="00186579"/>
    <w:rsid w:val="001945EB"/>
    <w:rsid w:val="00195B41"/>
    <w:rsid w:val="00196284"/>
    <w:rsid w:val="001A0EEA"/>
    <w:rsid w:val="001A13E9"/>
    <w:rsid w:val="001A1E6B"/>
    <w:rsid w:val="001A2BEC"/>
    <w:rsid w:val="001A407A"/>
    <w:rsid w:val="001A49B4"/>
    <w:rsid w:val="001A5379"/>
    <w:rsid w:val="001B03A2"/>
    <w:rsid w:val="001B09F1"/>
    <w:rsid w:val="001B1DDB"/>
    <w:rsid w:val="001B2B36"/>
    <w:rsid w:val="001B3B5B"/>
    <w:rsid w:val="001B5676"/>
    <w:rsid w:val="001B6158"/>
    <w:rsid w:val="001C09DC"/>
    <w:rsid w:val="001C0E38"/>
    <w:rsid w:val="001C284E"/>
    <w:rsid w:val="001C2BD6"/>
    <w:rsid w:val="001C38FB"/>
    <w:rsid w:val="001D3204"/>
    <w:rsid w:val="001D3218"/>
    <w:rsid w:val="001D44A1"/>
    <w:rsid w:val="001D46E0"/>
    <w:rsid w:val="001D4D05"/>
    <w:rsid w:val="001D5719"/>
    <w:rsid w:val="001D627C"/>
    <w:rsid w:val="001D78C7"/>
    <w:rsid w:val="001D7DAA"/>
    <w:rsid w:val="001E0F4E"/>
    <w:rsid w:val="001E2451"/>
    <w:rsid w:val="001E2EA9"/>
    <w:rsid w:val="001E2F73"/>
    <w:rsid w:val="001E6817"/>
    <w:rsid w:val="001E6D9D"/>
    <w:rsid w:val="001E7ED8"/>
    <w:rsid w:val="001F3C8B"/>
    <w:rsid w:val="001F582A"/>
    <w:rsid w:val="001F7BBE"/>
    <w:rsid w:val="002000FD"/>
    <w:rsid w:val="002041B0"/>
    <w:rsid w:val="002042A7"/>
    <w:rsid w:val="002053FA"/>
    <w:rsid w:val="00207270"/>
    <w:rsid w:val="00210A0E"/>
    <w:rsid w:val="00212C9C"/>
    <w:rsid w:val="002167F0"/>
    <w:rsid w:val="002168FC"/>
    <w:rsid w:val="00220F0F"/>
    <w:rsid w:val="00221712"/>
    <w:rsid w:val="0022225A"/>
    <w:rsid w:val="00222DC5"/>
    <w:rsid w:val="00224A69"/>
    <w:rsid w:val="00225C08"/>
    <w:rsid w:val="00226527"/>
    <w:rsid w:val="0023013C"/>
    <w:rsid w:val="00231F5D"/>
    <w:rsid w:val="00231FBC"/>
    <w:rsid w:val="00234D20"/>
    <w:rsid w:val="00234DF9"/>
    <w:rsid w:val="00234EB5"/>
    <w:rsid w:val="00235B97"/>
    <w:rsid w:val="0024017F"/>
    <w:rsid w:val="00241078"/>
    <w:rsid w:val="00243531"/>
    <w:rsid w:val="0024365E"/>
    <w:rsid w:val="0024389F"/>
    <w:rsid w:val="00245343"/>
    <w:rsid w:val="00245893"/>
    <w:rsid w:val="0024591A"/>
    <w:rsid w:val="00245FC0"/>
    <w:rsid w:val="00246499"/>
    <w:rsid w:val="002464F1"/>
    <w:rsid w:val="002466A0"/>
    <w:rsid w:val="002517D1"/>
    <w:rsid w:val="00252EB2"/>
    <w:rsid w:val="00253978"/>
    <w:rsid w:val="00253C7B"/>
    <w:rsid w:val="002543E7"/>
    <w:rsid w:val="00254CD1"/>
    <w:rsid w:val="0025701A"/>
    <w:rsid w:val="00257EF1"/>
    <w:rsid w:val="00262A33"/>
    <w:rsid w:val="00264280"/>
    <w:rsid w:val="002645F0"/>
    <w:rsid w:val="00265180"/>
    <w:rsid w:val="00266B9D"/>
    <w:rsid w:val="00273EB7"/>
    <w:rsid w:val="00274A7F"/>
    <w:rsid w:val="00274D97"/>
    <w:rsid w:val="00276EBC"/>
    <w:rsid w:val="00284EFE"/>
    <w:rsid w:val="002856C8"/>
    <w:rsid w:val="00290B67"/>
    <w:rsid w:val="00291D35"/>
    <w:rsid w:val="0029222F"/>
    <w:rsid w:val="002925C7"/>
    <w:rsid w:val="00293B6F"/>
    <w:rsid w:val="002946E0"/>
    <w:rsid w:val="002947D0"/>
    <w:rsid w:val="00295A09"/>
    <w:rsid w:val="002969E8"/>
    <w:rsid w:val="002A1E7E"/>
    <w:rsid w:val="002A27BE"/>
    <w:rsid w:val="002A2CFF"/>
    <w:rsid w:val="002A46DD"/>
    <w:rsid w:val="002A496C"/>
    <w:rsid w:val="002A6D81"/>
    <w:rsid w:val="002B0FBE"/>
    <w:rsid w:val="002B2687"/>
    <w:rsid w:val="002B305F"/>
    <w:rsid w:val="002B38CF"/>
    <w:rsid w:val="002B4A20"/>
    <w:rsid w:val="002B7016"/>
    <w:rsid w:val="002B7B3E"/>
    <w:rsid w:val="002C12EC"/>
    <w:rsid w:val="002C529A"/>
    <w:rsid w:val="002C5557"/>
    <w:rsid w:val="002C6F1B"/>
    <w:rsid w:val="002C6F45"/>
    <w:rsid w:val="002C7C67"/>
    <w:rsid w:val="002D0609"/>
    <w:rsid w:val="002D3EC2"/>
    <w:rsid w:val="002D69F0"/>
    <w:rsid w:val="002D7819"/>
    <w:rsid w:val="002D7D5C"/>
    <w:rsid w:val="002E0954"/>
    <w:rsid w:val="002E0D65"/>
    <w:rsid w:val="002E1655"/>
    <w:rsid w:val="002E2808"/>
    <w:rsid w:val="002E2861"/>
    <w:rsid w:val="002E340F"/>
    <w:rsid w:val="002E3915"/>
    <w:rsid w:val="002E413A"/>
    <w:rsid w:val="002F04D4"/>
    <w:rsid w:val="002F1B37"/>
    <w:rsid w:val="002F289C"/>
    <w:rsid w:val="002F2C58"/>
    <w:rsid w:val="002F6EFD"/>
    <w:rsid w:val="002F7265"/>
    <w:rsid w:val="003009D2"/>
    <w:rsid w:val="003013CE"/>
    <w:rsid w:val="00303A39"/>
    <w:rsid w:val="00303EB1"/>
    <w:rsid w:val="0030515B"/>
    <w:rsid w:val="003062A7"/>
    <w:rsid w:val="0030724C"/>
    <w:rsid w:val="0030742F"/>
    <w:rsid w:val="003124CD"/>
    <w:rsid w:val="00321CB4"/>
    <w:rsid w:val="003247ED"/>
    <w:rsid w:val="0032546C"/>
    <w:rsid w:val="00327CA7"/>
    <w:rsid w:val="003319E2"/>
    <w:rsid w:val="0033556D"/>
    <w:rsid w:val="00335914"/>
    <w:rsid w:val="00337902"/>
    <w:rsid w:val="0034093D"/>
    <w:rsid w:val="00342680"/>
    <w:rsid w:val="0034465F"/>
    <w:rsid w:val="003446C7"/>
    <w:rsid w:val="00344FE3"/>
    <w:rsid w:val="003452FB"/>
    <w:rsid w:val="00347DED"/>
    <w:rsid w:val="0035028D"/>
    <w:rsid w:val="00351125"/>
    <w:rsid w:val="003515D0"/>
    <w:rsid w:val="00352564"/>
    <w:rsid w:val="00354223"/>
    <w:rsid w:val="00356889"/>
    <w:rsid w:val="00356ED8"/>
    <w:rsid w:val="00357DC4"/>
    <w:rsid w:val="00361BFF"/>
    <w:rsid w:val="00361FA3"/>
    <w:rsid w:val="003629CB"/>
    <w:rsid w:val="003639CA"/>
    <w:rsid w:val="00363BE3"/>
    <w:rsid w:val="0036493A"/>
    <w:rsid w:val="00367771"/>
    <w:rsid w:val="003701DE"/>
    <w:rsid w:val="00370AEF"/>
    <w:rsid w:val="00371EF7"/>
    <w:rsid w:val="00375D9C"/>
    <w:rsid w:val="00375EE3"/>
    <w:rsid w:val="003813CF"/>
    <w:rsid w:val="00381D7C"/>
    <w:rsid w:val="00384C78"/>
    <w:rsid w:val="00386DDB"/>
    <w:rsid w:val="0039053B"/>
    <w:rsid w:val="003933CC"/>
    <w:rsid w:val="00393A99"/>
    <w:rsid w:val="003954CD"/>
    <w:rsid w:val="00395C52"/>
    <w:rsid w:val="003A0099"/>
    <w:rsid w:val="003A0C70"/>
    <w:rsid w:val="003A2170"/>
    <w:rsid w:val="003A234A"/>
    <w:rsid w:val="003A4B04"/>
    <w:rsid w:val="003A7442"/>
    <w:rsid w:val="003B0195"/>
    <w:rsid w:val="003B63E9"/>
    <w:rsid w:val="003B6CB5"/>
    <w:rsid w:val="003C13BB"/>
    <w:rsid w:val="003C1997"/>
    <w:rsid w:val="003C3B94"/>
    <w:rsid w:val="003C3DEE"/>
    <w:rsid w:val="003C3E24"/>
    <w:rsid w:val="003C4630"/>
    <w:rsid w:val="003C6121"/>
    <w:rsid w:val="003C7A7A"/>
    <w:rsid w:val="003C7F85"/>
    <w:rsid w:val="003D22CA"/>
    <w:rsid w:val="003D26AC"/>
    <w:rsid w:val="003D373A"/>
    <w:rsid w:val="003D4C0E"/>
    <w:rsid w:val="003D4F3D"/>
    <w:rsid w:val="003D7052"/>
    <w:rsid w:val="003E0229"/>
    <w:rsid w:val="003E09BE"/>
    <w:rsid w:val="003E3F9A"/>
    <w:rsid w:val="003E6D6F"/>
    <w:rsid w:val="003E720D"/>
    <w:rsid w:val="003E76E7"/>
    <w:rsid w:val="00400A4D"/>
    <w:rsid w:val="00404956"/>
    <w:rsid w:val="0040708E"/>
    <w:rsid w:val="00414622"/>
    <w:rsid w:val="00414FF4"/>
    <w:rsid w:val="00415AE0"/>
    <w:rsid w:val="0041796A"/>
    <w:rsid w:val="00421287"/>
    <w:rsid w:val="00424571"/>
    <w:rsid w:val="00424587"/>
    <w:rsid w:val="004268AC"/>
    <w:rsid w:val="004328AF"/>
    <w:rsid w:val="004331A5"/>
    <w:rsid w:val="00434A58"/>
    <w:rsid w:val="004352E4"/>
    <w:rsid w:val="00435426"/>
    <w:rsid w:val="004412CF"/>
    <w:rsid w:val="0044226E"/>
    <w:rsid w:val="0044252E"/>
    <w:rsid w:val="00442EE4"/>
    <w:rsid w:val="00443018"/>
    <w:rsid w:val="00444554"/>
    <w:rsid w:val="00447184"/>
    <w:rsid w:val="00447440"/>
    <w:rsid w:val="00450C78"/>
    <w:rsid w:val="004528A7"/>
    <w:rsid w:val="00455D1A"/>
    <w:rsid w:val="00456D59"/>
    <w:rsid w:val="004573C4"/>
    <w:rsid w:val="00460844"/>
    <w:rsid w:val="00460FF4"/>
    <w:rsid w:val="00463063"/>
    <w:rsid w:val="00465051"/>
    <w:rsid w:val="00466516"/>
    <w:rsid w:val="004665ED"/>
    <w:rsid w:val="004713CE"/>
    <w:rsid w:val="00471DD5"/>
    <w:rsid w:val="00474ADF"/>
    <w:rsid w:val="00475F1A"/>
    <w:rsid w:val="004764D6"/>
    <w:rsid w:val="004765EC"/>
    <w:rsid w:val="00483005"/>
    <w:rsid w:val="00483446"/>
    <w:rsid w:val="00483F11"/>
    <w:rsid w:val="004864B6"/>
    <w:rsid w:val="0048684A"/>
    <w:rsid w:val="00492343"/>
    <w:rsid w:val="0049344D"/>
    <w:rsid w:val="00494588"/>
    <w:rsid w:val="00495D4C"/>
    <w:rsid w:val="0049718B"/>
    <w:rsid w:val="00497F61"/>
    <w:rsid w:val="004A0053"/>
    <w:rsid w:val="004A011F"/>
    <w:rsid w:val="004A1B58"/>
    <w:rsid w:val="004A2228"/>
    <w:rsid w:val="004A2268"/>
    <w:rsid w:val="004A45C9"/>
    <w:rsid w:val="004A611D"/>
    <w:rsid w:val="004A64F3"/>
    <w:rsid w:val="004A6A7E"/>
    <w:rsid w:val="004B26CC"/>
    <w:rsid w:val="004B325B"/>
    <w:rsid w:val="004B3CA1"/>
    <w:rsid w:val="004B459A"/>
    <w:rsid w:val="004B474D"/>
    <w:rsid w:val="004B643F"/>
    <w:rsid w:val="004B6600"/>
    <w:rsid w:val="004B67FF"/>
    <w:rsid w:val="004C0B26"/>
    <w:rsid w:val="004C295E"/>
    <w:rsid w:val="004D2857"/>
    <w:rsid w:val="004D3125"/>
    <w:rsid w:val="004D4DAA"/>
    <w:rsid w:val="004E0364"/>
    <w:rsid w:val="004E33E2"/>
    <w:rsid w:val="004E732D"/>
    <w:rsid w:val="004F0752"/>
    <w:rsid w:val="004F142D"/>
    <w:rsid w:val="004F18CB"/>
    <w:rsid w:val="004F1D3D"/>
    <w:rsid w:val="004F3BF9"/>
    <w:rsid w:val="004F4CAA"/>
    <w:rsid w:val="004F5384"/>
    <w:rsid w:val="004F63DC"/>
    <w:rsid w:val="004F76B2"/>
    <w:rsid w:val="00500538"/>
    <w:rsid w:val="00501430"/>
    <w:rsid w:val="00501836"/>
    <w:rsid w:val="00502BBB"/>
    <w:rsid w:val="005114D7"/>
    <w:rsid w:val="00515C42"/>
    <w:rsid w:val="00515FB3"/>
    <w:rsid w:val="00516081"/>
    <w:rsid w:val="00517669"/>
    <w:rsid w:val="005176E7"/>
    <w:rsid w:val="00517711"/>
    <w:rsid w:val="005178E7"/>
    <w:rsid w:val="0052241C"/>
    <w:rsid w:val="0052572B"/>
    <w:rsid w:val="005263EB"/>
    <w:rsid w:val="0053067A"/>
    <w:rsid w:val="00530FEE"/>
    <w:rsid w:val="00531D7A"/>
    <w:rsid w:val="00533165"/>
    <w:rsid w:val="0053339F"/>
    <w:rsid w:val="00534934"/>
    <w:rsid w:val="00534E51"/>
    <w:rsid w:val="00536533"/>
    <w:rsid w:val="0053788D"/>
    <w:rsid w:val="00540A4F"/>
    <w:rsid w:val="00542081"/>
    <w:rsid w:val="005420BC"/>
    <w:rsid w:val="00545DA4"/>
    <w:rsid w:val="00547D1F"/>
    <w:rsid w:val="0055001E"/>
    <w:rsid w:val="00551913"/>
    <w:rsid w:val="00555CDE"/>
    <w:rsid w:val="00556C54"/>
    <w:rsid w:val="00557140"/>
    <w:rsid w:val="00557C6A"/>
    <w:rsid w:val="00560B5E"/>
    <w:rsid w:val="0056360C"/>
    <w:rsid w:val="00567874"/>
    <w:rsid w:val="00567F20"/>
    <w:rsid w:val="00570477"/>
    <w:rsid w:val="00570853"/>
    <w:rsid w:val="00574C64"/>
    <w:rsid w:val="00577BD4"/>
    <w:rsid w:val="005805A8"/>
    <w:rsid w:val="00581269"/>
    <w:rsid w:val="00583639"/>
    <w:rsid w:val="00583D8C"/>
    <w:rsid w:val="00583F85"/>
    <w:rsid w:val="0058523B"/>
    <w:rsid w:val="005855E9"/>
    <w:rsid w:val="005910F4"/>
    <w:rsid w:val="00592673"/>
    <w:rsid w:val="00593C20"/>
    <w:rsid w:val="0059462E"/>
    <w:rsid w:val="00594AA0"/>
    <w:rsid w:val="00595986"/>
    <w:rsid w:val="005966B6"/>
    <w:rsid w:val="005975F3"/>
    <w:rsid w:val="0059766D"/>
    <w:rsid w:val="005A1532"/>
    <w:rsid w:val="005A168E"/>
    <w:rsid w:val="005A3ED3"/>
    <w:rsid w:val="005A50DB"/>
    <w:rsid w:val="005A549F"/>
    <w:rsid w:val="005A7FF9"/>
    <w:rsid w:val="005B1745"/>
    <w:rsid w:val="005B3304"/>
    <w:rsid w:val="005B460A"/>
    <w:rsid w:val="005B6F91"/>
    <w:rsid w:val="005B756F"/>
    <w:rsid w:val="005B7A14"/>
    <w:rsid w:val="005C01E3"/>
    <w:rsid w:val="005C0498"/>
    <w:rsid w:val="005C13C8"/>
    <w:rsid w:val="005C14C4"/>
    <w:rsid w:val="005C4012"/>
    <w:rsid w:val="005C46BC"/>
    <w:rsid w:val="005C559F"/>
    <w:rsid w:val="005C6204"/>
    <w:rsid w:val="005D0745"/>
    <w:rsid w:val="005D0B6F"/>
    <w:rsid w:val="005D1061"/>
    <w:rsid w:val="005D1111"/>
    <w:rsid w:val="005D25B9"/>
    <w:rsid w:val="005D2A71"/>
    <w:rsid w:val="005D3EF2"/>
    <w:rsid w:val="005D4461"/>
    <w:rsid w:val="005D4905"/>
    <w:rsid w:val="005D64F2"/>
    <w:rsid w:val="005E0928"/>
    <w:rsid w:val="005E0F36"/>
    <w:rsid w:val="005E13E1"/>
    <w:rsid w:val="005E34A8"/>
    <w:rsid w:val="005E4111"/>
    <w:rsid w:val="005F0C3B"/>
    <w:rsid w:val="005F2AAD"/>
    <w:rsid w:val="005F3834"/>
    <w:rsid w:val="005F4EE9"/>
    <w:rsid w:val="005F50BD"/>
    <w:rsid w:val="005F5CE2"/>
    <w:rsid w:val="005F603C"/>
    <w:rsid w:val="00601AC3"/>
    <w:rsid w:val="00602575"/>
    <w:rsid w:val="00603BA3"/>
    <w:rsid w:val="006050AC"/>
    <w:rsid w:val="00605B8F"/>
    <w:rsid w:val="0060692E"/>
    <w:rsid w:val="00606E16"/>
    <w:rsid w:val="00607B51"/>
    <w:rsid w:val="00613314"/>
    <w:rsid w:val="0061594C"/>
    <w:rsid w:val="00617492"/>
    <w:rsid w:val="00620A3B"/>
    <w:rsid w:val="006212D4"/>
    <w:rsid w:val="006238AF"/>
    <w:rsid w:val="00624258"/>
    <w:rsid w:val="0062559D"/>
    <w:rsid w:val="00625B2F"/>
    <w:rsid w:val="00626B6A"/>
    <w:rsid w:val="006317C6"/>
    <w:rsid w:val="00633021"/>
    <w:rsid w:val="006337EB"/>
    <w:rsid w:val="00634A5B"/>
    <w:rsid w:val="00635FC7"/>
    <w:rsid w:val="00636116"/>
    <w:rsid w:val="006368FD"/>
    <w:rsid w:val="00636B00"/>
    <w:rsid w:val="0064045E"/>
    <w:rsid w:val="00642D0F"/>
    <w:rsid w:val="0064554A"/>
    <w:rsid w:val="00646C88"/>
    <w:rsid w:val="006472D4"/>
    <w:rsid w:val="00647BE4"/>
    <w:rsid w:val="00652B18"/>
    <w:rsid w:val="0065326B"/>
    <w:rsid w:val="00657096"/>
    <w:rsid w:val="00657B80"/>
    <w:rsid w:val="006641F0"/>
    <w:rsid w:val="00666985"/>
    <w:rsid w:val="00670923"/>
    <w:rsid w:val="00671F6F"/>
    <w:rsid w:val="006722DA"/>
    <w:rsid w:val="0067345A"/>
    <w:rsid w:val="00674847"/>
    <w:rsid w:val="00674E5A"/>
    <w:rsid w:val="00675B8E"/>
    <w:rsid w:val="00680081"/>
    <w:rsid w:val="00680158"/>
    <w:rsid w:val="0068283D"/>
    <w:rsid w:val="006832DA"/>
    <w:rsid w:val="00685A88"/>
    <w:rsid w:val="006913E4"/>
    <w:rsid w:val="00693AFD"/>
    <w:rsid w:val="006A00E5"/>
    <w:rsid w:val="006A0E95"/>
    <w:rsid w:val="006A1027"/>
    <w:rsid w:val="006A630A"/>
    <w:rsid w:val="006A7894"/>
    <w:rsid w:val="006B0630"/>
    <w:rsid w:val="006B095F"/>
    <w:rsid w:val="006B10FF"/>
    <w:rsid w:val="006B17A5"/>
    <w:rsid w:val="006B1F4E"/>
    <w:rsid w:val="006B25E4"/>
    <w:rsid w:val="006B3AA3"/>
    <w:rsid w:val="006B50C7"/>
    <w:rsid w:val="006B5502"/>
    <w:rsid w:val="006B5B3D"/>
    <w:rsid w:val="006B5FE7"/>
    <w:rsid w:val="006B6596"/>
    <w:rsid w:val="006B6AF0"/>
    <w:rsid w:val="006C07B6"/>
    <w:rsid w:val="006C1110"/>
    <w:rsid w:val="006C3DEB"/>
    <w:rsid w:val="006C4011"/>
    <w:rsid w:val="006C5D75"/>
    <w:rsid w:val="006D0B2B"/>
    <w:rsid w:val="006D146E"/>
    <w:rsid w:val="006D1630"/>
    <w:rsid w:val="006D1DE8"/>
    <w:rsid w:val="006D2303"/>
    <w:rsid w:val="006D288C"/>
    <w:rsid w:val="006D2EDB"/>
    <w:rsid w:val="006D3195"/>
    <w:rsid w:val="006D3455"/>
    <w:rsid w:val="006D3C2D"/>
    <w:rsid w:val="006D3E13"/>
    <w:rsid w:val="006E05F5"/>
    <w:rsid w:val="006E0EFA"/>
    <w:rsid w:val="006E290B"/>
    <w:rsid w:val="006E2FCE"/>
    <w:rsid w:val="006E38C2"/>
    <w:rsid w:val="006E4BB1"/>
    <w:rsid w:val="006E663F"/>
    <w:rsid w:val="006F0A01"/>
    <w:rsid w:val="006F0E6C"/>
    <w:rsid w:val="006F1AAA"/>
    <w:rsid w:val="006F2064"/>
    <w:rsid w:val="006F2464"/>
    <w:rsid w:val="006F4A9F"/>
    <w:rsid w:val="006F7A56"/>
    <w:rsid w:val="006F7B3D"/>
    <w:rsid w:val="006F7FA4"/>
    <w:rsid w:val="007003DB"/>
    <w:rsid w:val="00700C34"/>
    <w:rsid w:val="00701820"/>
    <w:rsid w:val="00701889"/>
    <w:rsid w:val="0070279B"/>
    <w:rsid w:val="00703341"/>
    <w:rsid w:val="00703D40"/>
    <w:rsid w:val="00705EAE"/>
    <w:rsid w:val="007127E7"/>
    <w:rsid w:val="00715EC4"/>
    <w:rsid w:val="00717744"/>
    <w:rsid w:val="00717DEF"/>
    <w:rsid w:val="00720182"/>
    <w:rsid w:val="00722589"/>
    <w:rsid w:val="00722ACD"/>
    <w:rsid w:val="00722E8E"/>
    <w:rsid w:val="00724127"/>
    <w:rsid w:val="00725438"/>
    <w:rsid w:val="00725E84"/>
    <w:rsid w:val="00726AAD"/>
    <w:rsid w:val="00726D79"/>
    <w:rsid w:val="00735067"/>
    <w:rsid w:val="00736BAE"/>
    <w:rsid w:val="0074051B"/>
    <w:rsid w:val="0074111B"/>
    <w:rsid w:val="007449E8"/>
    <w:rsid w:val="00744AC2"/>
    <w:rsid w:val="00745624"/>
    <w:rsid w:val="00747B65"/>
    <w:rsid w:val="007502B2"/>
    <w:rsid w:val="00752CB1"/>
    <w:rsid w:val="00752E81"/>
    <w:rsid w:val="0075494A"/>
    <w:rsid w:val="007565D1"/>
    <w:rsid w:val="00757F73"/>
    <w:rsid w:val="0076124B"/>
    <w:rsid w:val="00764EC5"/>
    <w:rsid w:val="00765613"/>
    <w:rsid w:val="00766498"/>
    <w:rsid w:val="007709F9"/>
    <w:rsid w:val="00771A26"/>
    <w:rsid w:val="0077737E"/>
    <w:rsid w:val="00780D45"/>
    <w:rsid w:val="00782512"/>
    <w:rsid w:val="00782A3B"/>
    <w:rsid w:val="00783D04"/>
    <w:rsid w:val="00784476"/>
    <w:rsid w:val="00786C9F"/>
    <w:rsid w:val="0078756F"/>
    <w:rsid w:val="00791041"/>
    <w:rsid w:val="00791913"/>
    <w:rsid w:val="007932DE"/>
    <w:rsid w:val="00793FF8"/>
    <w:rsid w:val="00796D56"/>
    <w:rsid w:val="007A4832"/>
    <w:rsid w:val="007A6211"/>
    <w:rsid w:val="007A6E1C"/>
    <w:rsid w:val="007B05AB"/>
    <w:rsid w:val="007B146F"/>
    <w:rsid w:val="007B5A15"/>
    <w:rsid w:val="007B67B8"/>
    <w:rsid w:val="007B6DC4"/>
    <w:rsid w:val="007B6F36"/>
    <w:rsid w:val="007C11DF"/>
    <w:rsid w:val="007C158F"/>
    <w:rsid w:val="007C26E4"/>
    <w:rsid w:val="007C5DCA"/>
    <w:rsid w:val="007C60D1"/>
    <w:rsid w:val="007C6F54"/>
    <w:rsid w:val="007D27D8"/>
    <w:rsid w:val="007D2D69"/>
    <w:rsid w:val="007D44B3"/>
    <w:rsid w:val="007D7F3F"/>
    <w:rsid w:val="007E08A3"/>
    <w:rsid w:val="007E1254"/>
    <w:rsid w:val="007E515F"/>
    <w:rsid w:val="007E51E9"/>
    <w:rsid w:val="007E6554"/>
    <w:rsid w:val="007E6E3F"/>
    <w:rsid w:val="007F2222"/>
    <w:rsid w:val="007F3C72"/>
    <w:rsid w:val="007F5A91"/>
    <w:rsid w:val="007F6FB8"/>
    <w:rsid w:val="007F7B18"/>
    <w:rsid w:val="008020FC"/>
    <w:rsid w:val="00805D27"/>
    <w:rsid w:val="0080641B"/>
    <w:rsid w:val="00811CA8"/>
    <w:rsid w:val="0081248F"/>
    <w:rsid w:val="00812518"/>
    <w:rsid w:val="00813FC3"/>
    <w:rsid w:val="0081419E"/>
    <w:rsid w:val="0081505F"/>
    <w:rsid w:val="00817DD1"/>
    <w:rsid w:val="008253A5"/>
    <w:rsid w:val="00825932"/>
    <w:rsid w:val="008269E9"/>
    <w:rsid w:val="00826DAD"/>
    <w:rsid w:val="008326E4"/>
    <w:rsid w:val="00832E98"/>
    <w:rsid w:val="00833C65"/>
    <w:rsid w:val="00834087"/>
    <w:rsid w:val="00835483"/>
    <w:rsid w:val="00837A46"/>
    <w:rsid w:val="008440FF"/>
    <w:rsid w:val="00847DB6"/>
    <w:rsid w:val="00852B18"/>
    <w:rsid w:val="00855878"/>
    <w:rsid w:val="00855F55"/>
    <w:rsid w:val="008568E8"/>
    <w:rsid w:val="008576EC"/>
    <w:rsid w:val="00857924"/>
    <w:rsid w:val="008603F8"/>
    <w:rsid w:val="008618CD"/>
    <w:rsid w:val="00862010"/>
    <w:rsid w:val="008648F1"/>
    <w:rsid w:val="00864C47"/>
    <w:rsid w:val="008661FA"/>
    <w:rsid w:val="00866AE2"/>
    <w:rsid w:val="00866EBD"/>
    <w:rsid w:val="00870FBF"/>
    <w:rsid w:val="00871E8B"/>
    <w:rsid w:val="00872592"/>
    <w:rsid w:val="00873167"/>
    <w:rsid w:val="00874D55"/>
    <w:rsid w:val="00876545"/>
    <w:rsid w:val="0087694A"/>
    <w:rsid w:val="00877AD2"/>
    <w:rsid w:val="0088094F"/>
    <w:rsid w:val="0088253B"/>
    <w:rsid w:val="0088275F"/>
    <w:rsid w:val="00883579"/>
    <w:rsid w:val="008854C4"/>
    <w:rsid w:val="00887676"/>
    <w:rsid w:val="00891AC5"/>
    <w:rsid w:val="00893F25"/>
    <w:rsid w:val="00894C85"/>
    <w:rsid w:val="008965B6"/>
    <w:rsid w:val="008A075B"/>
    <w:rsid w:val="008A260F"/>
    <w:rsid w:val="008A2FB6"/>
    <w:rsid w:val="008A3B41"/>
    <w:rsid w:val="008A572D"/>
    <w:rsid w:val="008A5EE7"/>
    <w:rsid w:val="008A6E03"/>
    <w:rsid w:val="008A73BF"/>
    <w:rsid w:val="008A7C75"/>
    <w:rsid w:val="008A7E01"/>
    <w:rsid w:val="008B028A"/>
    <w:rsid w:val="008B11F9"/>
    <w:rsid w:val="008B4892"/>
    <w:rsid w:val="008B5573"/>
    <w:rsid w:val="008B6018"/>
    <w:rsid w:val="008B6233"/>
    <w:rsid w:val="008B65CB"/>
    <w:rsid w:val="008B6D56"/>
    <w:rsid w:val="008C0283"/>
    <w:rsid w:val="008C37E7"/>
    <w:rsid w:val="008C3FE2"/>
    <w:rsid w:val="008C7E81"/>
    <w:rsid w:val="008D0CB8"/>
    <w:rsid w:val="008D1ED0"/>
    <w:rsid w:val="008D256F"/>
    <w:rsid w:val="008D3D09"/>
    <w:rsid w:val="008D4691"/>
    <w:rsid w:val="008D5ABE"/>
    <w:rsid w:val="008D7353"/>
    <w:rsid w:val="008E2251"/>
    <w:rsid w:val="008E3EA4"/>
    <w:rsid w:val="008E41A5"/>
    <w:rsid w:val="008E4342"/>
    <w:rsid w:val="008E4F2B"/>
    <w:rsid w:val="008E5353"/>
    <w:rsid w:val="008E6567"/>
    <w:rsid w:val="008F3357"/>
    <w:rsid w:val="008F3FCF"/>
    <w:rsid w:val="008F65E4"/>
    <w:rsid w:val="008F684F"/>
    <w:rsid w:val="009000D4"/>
    <w:rsid w:val="0090018D"/>
    <w:rsid w:val="00901063"/>
    <w:rsid w:val="00901C3F"/>
    <w:rsid w:val="00904FF9"/>
    <w:rsid w:val="00905527"/>
    <w:rsid w:val="00905D83"/>
    <w:rsid w:val="00907E60"/>
    <w:rsid w:val="0091021E"/>
    <w:rsid w:val="00910902"/>
    <w:rsid w:val="009121D2"/>
    <w:rsid w:val="00912BEE"/>
    <w:rsid w:val="00914813"/>
    <w:rsid w:val="00914846"/>
    <w:rsid w:val="00916B58"/>
    <w:rsid w:val="00916D39"/>
    <w:rsid w:val="00920FE3"/>
    <w:rsid w:val="00923664"/>
    <w:rsid w:val="0092372C"/>
    <w:rsid w:val="009239F9"/>
    <w:rsid w:val="0093307A"/>
    <w:rsid w:val="00934BF6"/>
    <w:rsid w:val="009351C4"/>
    <w:rsid w:val="00935AF1"/>
    <w:rsid w:val="0094004A"/>
    <w:rsid w:val="00942DB8"/>
    <w:rsid w:val="00944269"/>
    <w:rsid w:val="00946613"/>
    <w:rsid w:val="0095376B"/>
    <w:rsid w:val="00953DB9"/>
    <w:rsid w:val="0095665C"/>
    <w:rsid w:val="0096002C"/>
    <w:rsid w:val="0096152A"/>
    <w:rsid w:val="009622A7"/>
    <w:rsid w:val="00962AC8"/>
    <w:rsid w:val="0096301B"/>
    <w:rsid w:val="00963309"/>
    <w:rsid w:val="00965D56"/>
    <w:rsid w:val="009711A1"/>
    <w:rsid w:val="00971781"/>
    <w:rsid w:val="00974FE8"/>
    <w:rsid w:val="0097711F"/>
    <w:rsid w:val="00981AB8"/>
    <w:rsid w:val="009824F4"/>
    <w:rsid w:val="00983FF8"/>
    <w:rsid w:val="00984023"/>
    <w:rsid w:val="0098727B"/>
    <w:rsid w:val="009878D8"/>
    <w:rsid w:val="00987EFA"/>
    <w:rsid w:val="00990937"/>
    <w:rsid w:val="00991052"/>
    <w:rsid w:val="00991146"/>
    <w:rsid w:val="00992F26"/>
    <w:rsid w:val="00993C86"/>
    <w:rsid w:val="00993D47"/>
    <w:rsid w:val="009A03B4"/>
    <w:rsid w:val="009A1CDE"/>
    <w:rsid w:val="009A269E"/>
    <w:rsid w:val="009A2EA9"/>
    <w:rsid w:val="009A38C1"/>
    <w:rsid w:val="009A3A67"/>
    <w:rsid w:val="009A68D3"/>
    <w:rsid w:val="009A75D1"/>
    <w:rsid w:val="009A75EA"/>
    <w:rsid w:val="009B3232"/>
    <w:rsid w:val="009B3C19"/>
    <w:rsid w:val="009B4A64"/>
    <w:rsid w:val="009C0B31"/>
    <w:rsid w:val="009C0FCF"/>
    <w:rsid w:val="009C3913"/>
    <w:rsid w:val="009C5641"/>
    <w:rsid w:val="009C7468"/>
    <w:rsid w:val="009C78D6"/>
    <w:rsid w:val="009D03DE"/>
    <w:rsid w:val="009D1424"/>
    <w:rsid w:val="009D3175"/>
    <w:rsid w:val="009D5512"/>
    <w:rsid w:val="009E10F6"/>
    <w:rsid w:val="009E4C93"/>
    <w:rsid w:val="009E5B5E"/>
    <w:rsid w:val="009E6A5B"/>
    <w:rsid w:val="009F3120"/>
    <w:rsid w:val="009F708E"/>
    <w:rsid w:val="00A0295B"/>
    <w:rsid w:val="00A06ADC"/>
    <w:rsid w:val="00A06C90"/>
    <w:rsid w:val="00A075B8"/>
    <w:rsid w:val="00A11BFC"/>
    <w:rsid w:val="00A122E5"/>
    <w:rsid w:val="00A141F1"/>
    <w:rsid w:val="00A15DC2"/>
    <w:rsid w:val="00A15E3D"/>
    <w:rsid w:val="00A17874"/>
    <w:rsid w:val="00A17BD6"/>
    <w:rsid w:val="00A20B0D"/>
    <w:rsid w:val="00A21472"/>
    <w:rsid w:val="00A243AA"/>
    <w:rsid w:val="00A32D69"/>
    <w:rsid w:val="00A336CB"/>
    <w:rsid w:val="00A33D8E"/>
    <w:rsid w:val="00A365C6"/>
    <w:rsid w:val="00A4129D"/>
    <w:rsid w:val="00A417A0"/>
    <w:rsid w:val="00A42344"/>
    <w:rsid w:val="00A44A0B"/>
    <w:rsid w:val="00A47AD4"/>
    <w:rsid w:val="00A51BDB"/>
    <w:rsid w:val="00A543F3"/>
    <w:rsid w:val="00A54CB0"/>
    <w:rsid w:val="00A5667E"/>
    <w:rsid w:val="00A566D1"/>
    <w:rsid w:val="00A56871"/>
    <w:rsid w:val="00A569BF"/>
    <w:rsid w:val="00A57E84"/>
    <w:rsid w:val="00A62B08"/>
    <w:rsid w:val="00A63D5D"/>
    <w:rsid w:val="00A64090"/>
    <w:rsid w:val="00A64272"/>
    <w:rsid w:val="00A6561E"/>
    <w:rsid w:val="00A660A9"/>
    <w:rsid w:val="00A73557"/>
    <w:rsid w:val="00A73DED"/>
    <w:rsid w:val="00A73FD5"/>
    <w:rsid w:val="00A75600"/>
    <w:rsid w:val="00A77ADE"/>
    <w:rsid w:val="00A77EE7"/>
    <w:rsid w:val="00A8034E"/>
    <w:rsid w:val="00A81CFA"/>
    <w:rsid w:val="00A834F8"/>
    <w:rsid w:val="00A906BF"/>
    <w:rsid w:val="00A9145E"/>
    <w:rsid w:val="00A914D1"/>
    <w:rsid w:val="00A914E9"/>
    <w:rsid w:val="00A93DB3"/>
    <w:rsid w:val="00A952EE"/>
    <w:rsid w:val="00A95F4C"/>
    <w:rsid w:val="00A96075"/>
    <w:rsid w:val="00A96F8E"/>
    <w:rsid w:val="00AA01A4"/>
    <w:rsid w:val="00AA2028"/>
    <w:rsid w:val="00AA7EDA"/>
    <w:rsid w:val="00AB1D2A"/>
    <w:rsid w:val="00AB4C4D"/>
    <w:rsid w:val="00AB5137"/>
    <w:rsid w:val="00AC1A03"/>
    <w:rsid w:val="00AC3B4F"/>
    <w:rsid w:val="00AC3DBD"/>
    <w:rsid w:val="00AC4C28"/>
    <w:rsid w:val="00AC53B2"/>
    <w:rsid w:val="00AC6A28"/>
    <w:rsid w:val="00AC706A"/>
    <w:rsid w:val="00AD0081"/>
    <w:rsid w:val="00AD4070"/>
    <w:rsid w:val="00AE0F1B"/>
    <w:rsid w:val="00AE2A57"/>
    <w:rsid w:val="00AE7097"/>
    <w:rsid w:val="00AF3D7E"/>
    <w:rsid w:val="00AF57ED"/>
    <w:rsid w:val="00AF6A29"/>
    <w:rsid w:val="00AF6E5F"/>
    <w:rsid w:val="00B02112"/>
    <w:rsid w:val="00B02C2F"/>
    <w:rsid w:val="00B058E6"/>
    <w:rsid w:val="00B1061D"/>
    <w:rsid w:val="00B114E7"/>
    <w:rsid w:val="00B11C2A"/>
    <w:rsid w:val="00B137F5"/>
    <w:rsid w:val="00B1677B"/>
    <w:rsid w:val="00B175D0"/>
    <w:rsid w:val="00B201A0"/>
    <w:rsid w:val="00B20336"/>
    <w:rsid w:val="00B208BB"/>
    <w:rsid w:val="00B22416"/>
    <w:rsid w:val="00B2318D"/>
    <w:rsid w:val="00B23FFA"/>
    <w:rsid w:val="00B2576D"/>
    <w:rsid w:val="00B266DB"/>
    <w:rsid w:val="00B26D1D"/>
    <w:rsid w:val="00B27DC6"/>
    <w:rsid w:val="00B376FB"/>
    <w:rsid w:val="00B402C0"/>
    <w:rsid w:val="00B4125A"/>
    <w:rsid w:val="00B41782"/>
    <w:rsid w:val="00B41F62"/>
    <w:rsid w:val="00B45B17"/>
    <w:rsid w:val="00B46F07"/>
    <w:rsid w:val="00B5097D"/>
    <w:rsid w:val="00B52C9C"/>
    <w:rsid w:val="00B52FF2"/>
    <w:rsid w:val="00B5567F"/>
    <w:rsid w:val="00B57685"/>
    <w:rsid w:val="00B605AA"/>
    <w:rsid w:val="00B61E5B"/>
    <w:rsid w:val="00B63016"/>
    <w:rsid w:val="00B633D9"/>
    <w:rsid w:val="00B637D2"/>
    <w:rsid w:val="00B64BC7"/>
    <w:rsid w:val="00B65D74"/>
    <w:rsid w:val="00B6639C"/>
    <w:rsid w:val="00B700B5"/>
    <w:rsid w:val="00B704ED"/>
    <w:rsid w:val="00B714E7"/>
    <w:rsid w:val="00B721B5"/>
    <w:rsid w:val="00B73315"/>
    <w:rsid w:val="00B7482E"/>
    <w:rsid w:val="00B749DE"/>
    <w:rsid w:val="00B74C39"/>
    <w:rsid w:val="00B758FB"/>
    <w:rsid w:val="00B767B1"/>
    <w:rsid w:val="00B77731"/>
    <w:rsid w:val="00B77DDF"/>
    <w:rsid w:val="00B77F40"/>
    <w:rsid w:val="00B80A04"/>
    <w:rsid w:val="00B81574"/>
    <w:rsid w:val="00B824FD"/>
    <w:rsid w:val="00B8351F"/>
    <w:rsid w:val="00B84C6E"/>
    <w:rsid w:val="00B862CD"/>
    <w:rsid w:val="00B86613"/>
    <w:rsid w:val="00B9002A"/>
    <w:rsid w:val="00B92765"/>
    <w:rsid w:val="00B939F3"/>
    <w:rsid w:val="00B972D6"/>
    <w:rsid w:val="00BA1F48"/>
    <w:rsid w:val="00BA1FBF"/>
    <w:rsid w:val="00BA365B"/>
    <w:rsid w:val="00BA43FE"/>
    <w:rsid w:val="00BB0FE3"/>
    <w:rsid w:val="00BB1D93"/>
    <w:rsid w:val="00BB22E3"/>
    <w:rsid w:val="00BB4044"/>
    <w:rsid w:val="00BB4C77"/>
    <w:rsid w:val="00BB605C"/>
    <w:rsid w:val="00BC1067"/>
    <w:rsid w:val="00BC4735"/>
    <w:rsid w:val="00BC51E7"/>
    <w:rsid w:val="00BC6B8E"/>
    <w:rsid w:val="00BD1E40"/>
    <w:rsid w:val="00BD58B8"/>
    <w:rsid w:val="00BE3451"/>
    <w:rsid w:val="00BE648B"/>
    <w:rsid w:val="00BF2012"/>
    <w:rsid w:val="00BF289D"/>
    <w:rsid w:val="00BF28F7"/>
    <w:rsid w:val="00BF2F66"/>
    <w:rsid w:val="00BF3DC4"/>
    <w:rsid w:val="00BF40C2"/>
    <w:rsid w:val="00BF466E"/>
    <w:rsid w:val="00BF495D"/>
    <w:rsid w:val="00BF4D16"/>
    <w:rsid w:val="00BF729D"/>
    <w:rsid w:val="00C023D9"/>
    <w:rsid w:val="00C07E6B"/>
    <w:rsid w:val="00C11521"/>
    <w:rsid w:val="00C11BF5"/>
    <w:rsid w:val="00C12251"/>
    <w:rsid w:val="00C13CBB"/>
    <w:rsid w:val="00C14A62"/>
    <w:rsid w:val="00C173BF"/>
    <w:rsid w:val="00C17641"/>
    <w:rsid w:val="00C20F1A"/>
    <w:rsid w:val="00C233E8"/>
    <w:rsid w:val="00C254DB"/>
    <w:rsid w:val="00C2595B"/>
    <w:rsid w:val="00C27504"/>
    <w:rsid w:val="00C30F45"/>
    <w:rsid w:val="00C31199"/>
    <w:rsid w:val="00C317C5"/>
    <w:rsid w:val="00C33499"/>
    <w:rsid w:val="00C338E9"/>
    <w:rsid w:val="00C342A0"/>
    <w:rsid w:val="00C345F3"/>
    <w:rsid w:val="00C34BC1"/>
    <w:rsid w:val="00C3508D"/>
    <w:rsid w:val="00C35661"/>
    <w:rsid w:val="00C35C3A"/>
    <w:rsid w:val="00C36B67"/>
    <w:rsid w:val="00C37C0B"/>
    <w:rsid w:val="00C40853"/>
    <w:rsid w:val="00C40A47"/>
    <w:rsid w:val="00C40CF5"/>
    <w:rsid w:val="00C41FAB"/>
    <w:rsid w:val="00C42000"/>
    <w:rsid w:val="00C42C2D"/>
    <w:rsid w:val="00C45253"/>
    <w:rsid w:val="00C479C0"/>
    <w:rsid w:val="00C507DA"/>
    <w:rsid w:val="00C50825"/>
    <w:rsid w:val="00C51FBB"/>
    <w:rsid w:val="00C5434A"/>
    <w:rsid w:val="00C5465E"/>
    <w:rsid w:val="00C5631C"/>
    <w:rsid w:val="00C571A9"/>
    <w:rsid w:val="00C63322"/>
    <w:rsid w:val="00C63413"/>
    <w:rsid w:val="00C63B39"/>
    <w:rsid w:val="00C65624"/>
    <w:rsid w:val="00C66AFA"/>
    <w:rsid w:val="00C710E4"/>
    <w:rsid w:val="00C71C45"/>
    <w:rsid w:val="00C725A1"/>
    <w:rsid w:val="00C730A6"/>
    <w:rsid w:val="00C73F9C"/>
    <w:rsid w:val="00C75A2F"/>
    <w:rsid w:val="00C76174"/>
    <w:rsid w:val="00C76FF8"/>
    <w:rsid w:val="00C77613"/>
    <w:rsid w:val="00C77ADD"/>
    <w:rsid w:val="00C827D8"/>
    <w:rsid w:val="00C82B0D"/>
    <w:rsid w:val="00C85120"/>
    <w:rsid w:val="00C87006"/>
    <w:rsid w:val="00C90D53"/>
    <w:rsid w:val="00C92053"/>
    <w:rsid w:val="00C92DAE"/>
    <w:rsid w:val="00C93FA1"/>
    <w:rsid w:val="00C94833"/>
    <w:rsid w:val="00C94B87"/>
    <w:rsid w:val="00C963D4"/>
    <w:rsid w:val="00CA0918"/>
    <w:rsid w:val="00CA4B30"/>
    <w:rsid w:val="00CA6790"/>
    <w:rsid w:val="00CA7082"/>
    <w:rsid w:val="00CB275F"/>
    <w:rsid w:val="00CB5694"/>
    <w:rsid w:val="00CC1175"/>
    <w:rsid w:val="00CC1638"/>
    <w:rsid w:val="00CC30C0"/>
    <w:rsid w:val="00CC4111"/>
    <w:rsid w:val="00CC5C83"/>
    <w:rsid w:val="00CC624B"/>
    <w:rsid w:val="00CC65DA"/>
    <w:rsid w:val="00CC7720"/>
    <w:rsid w:val="00CD0367"/>
    <w:rsid w:val="00CD0DFF"/>
    <w:rsid w:val="00CD0F96"/>
    <w:rsid w:val="00CD4E7E"/>
    <w:rsid w:val="00CD601C"/>
    <w:rsid w:val="00CE0A0A"/>
    <w:rsid w:val="00CE21C9"/>
    <w:rsid w:val="00CE226F"/>
    <w:rsid w:val="00CE2677"/>
    <w:rsid w:val="00CE3371"/>
    <w:rsid w:val="00CE356A"/>
    <w:rsid w:val="00CE5579"/>
    <w:rsid w:val="00CE73FE"/>
    <w:rsid w:val="00CF01E3"/>
    <w:rsid w:val="00CF4C3C"/>
    <w:rsid w:val="00CF5688"/>
    <w:rsid w:val="00CF7028"/>
    <w:rsid w:val="00CF71A6"/>
    <w:rsid w:val="00CF789D"/>
    <w:rsid w:val="00D02D5B"/>
    <w:rsid w:val="00D0460D"/>
    <w:rsid w:val="00D05330"/>
    <w:rsid w:val="00D05B2E"/>
    <w:rsid w:val="00D060E5"/>
    <w:rsid w:val="00D07329"/>
    <w:rsid w:val="00D10407"/>
    <w:rsid w:val="00D108F5"/>
    <w:rsid w:val="00D11604"/>
    <w:rsid w:val="00D1193F"/>
    <w:rsid w:val="00D12B40"/>
    <w:rsid w:val="00D137D1"/>
    <w:rsid w:val="00D14732"/>
    <w:rsid w:val="00D148E9"/>
    <w:rsid w:val="00D15EF0"/>
    <w:rsid w:val="00D16EB3"/>
    <w:rsid w:val="00D17118"/>
    <w:rsid w:val="00D21700"/>
    <w:rsid w:val="00D236B3"/>
    <w:rsid w:val="00D2635E"/>
    <w:rsid w:val="00D278BF"/>
    <w:rsid w:val="00D27A83"/>
    <w:rsid w:val="00D3157B"/>
    <w:rsid w:val="00D32A66"/>
    <w:rsid w:val="00D35C4F"/>
    <w:rsid w:val="00D3615B"/>
    <w:rsid w:val="00D36880"/>
    <w:rsid w:val="00D376B4"/>
    <w:rsid w:val="00D419F9"/>
    <w:rsid w:val="00D50E29"/>
    <w:rsid w:val="00D51351"/>
    <w:rsid w:val="00D52509"/>
    <w:rsid w:val="00D52EB5"/>
    <w:rsid w:val="00D53E87"/>
    <w:rsid w:val="00D56B97"/>
    <w:rsid w:val="00D56F67"/>
    <w:rsid w:val="00D57E32"/>
    <w:rsid w:val="00D6051B"/>
    <w:rsid w:val="00D618B6"/>
    <w:rsid w:val="00D640E3"/>
    <w:rsid w:val="00D64957"/>
    <w:rsid w:val="00D64AEA"/>
    <w:rsid w:val="00D6533B"/>
    <w:rsid w:val="00D65528"/>
    <w:rsid w:val="00D713F5"/>
    <w:rsid w:val="00D71E33"/>
    <w:rsid w:val="00D75A60"/>
    <w:rsid w:val="00D7613F"/>
    <w:rsid w:val="00D76AC1"/>
    <w:rsid w:val="00D80CE4"/>
    <w:rsid w:val="00D81B60"/>
    <w:rsid w:val="00D83BE8"/>
    <w:rsid w:val="00D85895"/>
    <w:rsid w:val="00D865AD"/>
    <w:rsid w:val="00D87C4C"/>
    <w:rsid w:val="00D924EF"/>
    <w:rsid w:val="00D928C3"/>
    <w:rsid w:val="00D934F8"/>
    <w:rsid w:val="00D93C33"/>
    <w:rsid w:val="00D944B5"/>
    <w:rsid w:val="00D95056"/>
    <w:rsid w:val="00DA0235"/>
    <w:rsid w:val="00DA1650"/>
    <w:rsid w:val="00DA2F3A"/>
    <w:rsid w:val="00DA31A0"/>
    <w:rsid w:val="00DB1831"/>
    <w:rsid w:val="00DB272C"/>
    <w:rsid w:val="00DB3818"/>
    <w:rsid w:val="00DB382C"/>
    <w:rsid w:val="00DB4F36"/>
    <w:rsid w:val="00DB7782"/>
    <w:rsid w:val="00DB7B64"/>
    <w:rsid w:val="00DC0F4C"/>
    <w:rsid w:val="00DC0F78"/>
    <w:rsid w:val="00DC1D6F"/>
    <w:rsid w:val="00DC2162"/>
    <w:rsid w:val="00DC49F6"/>
    <w:rsid w:val="00DC740A"/>
    <w:rsid w:val="00DD06F3"/>
    <w:rsid w:val="00DD1FF7"/>
    <w:rsid w:val="00DD3135"/>
    <w:rsid w:val="00DD3313"/>
    <w:rsid w:val="00DD3D7F"/>
    <w:rsid w:val="00DD4D60"/>
    <w:rsid w:val="00DD6224"/>
    <w:rsid w:val="00DD7F44"/>
    <w:rsid w:val="00DE1F4C"/>
    <w:rsid w:val="00DE24B8"/>
    <w:rsid w:val="00DE3A5D"/>
    <w:rsid w:val="00DE3DED"/>
    <w:rsid w:val="00DE7A05"/>
    <w:rsid w:val="00DF1429"/>
    <w:rsid w:val="00DF19DB"/>
    <w:rsid w:val="00DF2FA9"/>
    <w:rsid w:val="00DF3265"/>
    <w:rsid w:val="00DF3545"/>
    <w:rsid w:val="00DF43D0"/>
    <w:rsid w:val="00E00356"/>
    <w:rsid w:val="00E01000"/>
    <w:rsid w:val="00E07150"/>
    <w:rsid w:val="00E07BC2"/>
    <w:rsid w:val="00E11324"/>
    <w:rsid w:val="00E14025"/>
    <w:rsid w:val="00E15F67"/>
    <w:rsid w:val="00E16099"/>
    <w:rsid w:val="00E175DF"/>
    <w:rsid w:val="00E214DA"/>
    <w:rsid w:val="00E220EC"/>
    <w:rsid w:val="00E23161"/>
    <w:rsid w:val="00E2677F"/>
    <w:rsid w:val="00E30B89"/>
    <w:rsid w:val="00E31E7A"/>
    <w:rsid w:val="00E32A45"/>
    <w:rsid w:val="00E342C5"/>
    <w:rsid w:val="00E34F20"/>
    <w:rsid w:val="00E35065"/>
    <w:rsid w:val="00E355C6"/>
    <w:rsid w:val="00E3694E"/>
    <w:rsid w:val="00E40ECC"/>
    <w:rsid w:val="00E438A0"/>
    <w:rsid w:val="00E45186"/>
    <w:rsid w:val="00E477EB"/>
    <w:rsid w:val="00E535F4"/>
    <w:rsid w:val="00E55D06"/>
    <w:rsid w:val="00E56D50"/>
    <w:rsid w:val="00E57687"/>
    <w:rsid w:val="00E604B1"/>
    <w:rsid w:val="00E67F4A"/>
    <w:rsid w:val="00E70169"/>
    <w:rsid w:val="00E717AA"/>
    <w:rsid w:val="00E71A5D"/>
    <w:rsid w:val="00E745E5"/>
    <w:rsid w:val="00E74A94"/>
    <w:rsid w:val="00E775F5"/>
    <w:rsid w:val="00E77761"/>
    <w:rsid w:val="00E801DC"/>
    <w:rsid w:val="00E87EA5"/>
    <w:rsid w:val="00E87F42"/>
    <w:rsid w:val="00E903FB"/>
    <w:rsid w:val="00E9080D"/>
    <w:rsid w:val="00E9232E"/>
    <w:rsid w:val="00E92473"/>
    <w:rsid w:val="00E92BE4"/>
    <w:rsid w:val="00E93508"/>
    <w:rsid w:val="00E96D5A"/>
    <w:rsid w:val="00E975E8"/>
    <w:rsid w:val="00EA0554"/>
    <w:rsid w:val="00EA17C3"/>
    <w:rsid w:val="00EA4FD9"/>
    <w:rsid w:val="00EA525C"/>
    <w:rsid w:val="00EB1505"/>
    <w:rsid w:val="00EB4A07"/>
    <w:rsid w:val="00EB4D82"/>
    <w:rsid w:val="00EC1AF7"/>
    <w:rsid w:val="00EC4147"/>
    <w:rsid w:val="00ED0A12"/>
    <w:rsid w:val="00EE089F"/>
    <w:rsid w:val="00EE1BFD"/>
    <w:rsid w:val="00EE27BF"/>
    <w:rsid w:val="00EE3151"/>
    <w:rsid w:val="00EE5270"/>
    <w:rsid w:val="00EE6105"/>
    <w:rsid w:val="00EF1D70"/>
    <w:rsid w:val="00EF2DC4"/>
    <w:rsid w:val="00EF3010"/>
    <w:rsid w:val="00EF3779"/>
    <w:rsid w:val="00EF37DA"/>
    <w:rsid w:val="00EF443B"/>
    <w:rsid w:val="00EF547A"/>
    <w:rsid w:val="00EF6650"/>
    <w:rsid w:val="00F005B8"/>
    <w:rsid w:val="00F00911"/>
    <w:rsid w:val="00F01836"/>
    <w:rsid w:val="00F0186F"/>
    <w:rsid w:val="00F02CCC"/>
    <w:rsid w:val="00F04BF3"/>
    <w:rsid w:val="00F04E35"/>
    <w:rsid w:val="00F061D2"/>
    <w:rsid w:val="00F111CB"/>
    <w:rsid w:val="00F11EFC"/>
    <w:rsid w:val="00F13123"/>
    <w:rsid w:val="00F13F59"/>
    <w:rsid w:val="00F14354"/>
    <w:rsid w:val="00F178C0"/>
    <w:rsid w:val="00F17FC2"/>
    <w:rsid w:val="00F23B0C"/>
    <w:rsid w:val="00F24736"/>
    <w:rsid w:val="00F26478"/>
    <w:rsid w:val="00F30130"/>
    <w:rsid w:val="00F31CAD"/>
    <w:rsid w:val="00F3211A"/>
    <w:rsid w:val="00F3307D"/>
    <w:rsid w:val="00F33572"/>
    <w:rsid w:val="00F35338"/>
    <w:rsid w:val="00F35FFD"/>
    <w:rsid w:val="00F42602"/>
    <w:rsid w:val="00F456F7"/>
    <w:rsid w:val="00F4757E"/>
    <w:rsid w:val="00F47CED"/>
    <w:rsid w:val="00F51355"/>
    <w:rsid w:val="00F515A5"/>
    <w:rsid w:val="00F533B0"/>
    <w:rsid w:val="00F53CA0"/>
    <w:rsid w:val="00F55322"/>
    <w:rsid w:val="00F576AE"/>
    <w:rsid w:val="00F6598B"/>
    <w:rsid w:val="00F66975"/>
    <w:rsid w:val="00F71927"/>
    <w:rsid w:val="00F740DE"/>
    <w:rsid w:val="00F74481"/>
    <w:rsid w:val="00F75965"/>
    <w:rsid w:val="00F75CB0"/>
    <w:rsid w:val="00F75EF0"/>
    <w:rsid w:val="00F81163"/>
    <w:rsid w:val="00F84094"/>
    <w:rsid w:val="00F86FEA"/>
    <w:rsid w:val="00F907C5"/>
    <w:rsid w:val="00F90A05"/>
    <w:rsid w:val="00F93406"/>
    <w:rsid w:val="00F93DC4"/>
    <w:rsid w:val="00F93DE5"/>
    <w:rsid w:val="00F94560"/>
    <w:rsid w:val="00F94EA6"/>
    <w:rsid w:val="00F9521A"/>
    <w:rsid w:val="00F956BE"/>
    <w:rsid w:val="00F9587A"/>
    <w:rsid w:val="00F96577"/>
    <w:rsid w:val="00F96B35"/>
    <w:rsid w:val="00FA0323"/>
    <w:rsid w:val="00FA17BC"/>
    <w:rsid w:val="00FA532C"/>
    <w:rsid w:val="00FA776F"/>
    <w:rsid w:val="00FB0B0E"/>
    <w:rsid w:val="00FB3BEE"/>
    <w:rsid w:val="00FB40CE"/>
    <w:rsid w:val="00FB4799"/>
    <w:rsid w:val="00FC06EC"/>
    <w:rsid w:val="00FC3289"/>
    <w:rsid w:val="00FC514B"/>
    <w:rsid w:val="00FC59D6"/>
    <w:rsid w:val="00FC65B4"/>
    <w:rsid w:val="00FD26AC"/>
    <w:rsid w:val="00FD74FC"/>
    <w:rsid w:val="00FD771E"/>
    <w:rsid w:val="00FD7A5C"/>
    <w:rsid w:val="00FE0804"/>
    <w:rsid w:val="00FE4041"/>
    <w:rsid w:val="00FE4853"/>
    <w:rsid w:val="00FE5C94"/>
    <w:rsid w:val="00FE7EB1"/>
    <w:rsid w:val="00FF29FD"/>
    <w:rsid w:val="00FF3332"/>
    <w:rsid w:val="00FF599E"/>
    <w:rsid w:val="00FF5A0F"/>
    <w:rsid w:val="00FF66C0"/>
    <w:rsid w:val="00FF6CDF"/>
    <w:rsid w:val="00FF795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C158F"/>
  </w:style>
  <w:style w:type="paragraph" w:styleId="Nagwek1">
    <w:name w:val="heading 1"/>
    <w:basedOn w:val="Normalny"/>
    <w:next w:val="Normalny"/>
    <w:link w:val="Nagwek1Znak"/>
    <w:uiPriority w:val="9"/>
    <w:qFormat/>
    <w:rsid w:val="0063302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63302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633021"/>
    <w:pPr>
      <w:keepNext/>
      <w:keepLines/>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unhideWhenUsed/>
    <w:qFormat/>
    <w:rsid w:val="00B41F6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33021"/>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633021"/>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rsid w:val="00633021"/>
    <w:rPr>
      <w:rFonts w:asciiTheme="majorHAnsi" w:eastAsiaTheme="majorEastAsia" w:hAnsiTheme="majorHAnsi" w:cstheme="majorBidi"/>
      <w:b/>
      <w:bCs/>
      <w:color w:val="4F81BD" w:themeColor="accent1"/>
    </w:rPr>
  </w:style>
  <w:style w:type="paragraph" w:styleId="Tekstdymka">
    <w:name w:val="Balloon Text"/>
    <w:basedOn w:val="Normalny"/>
    <w:link w:val="TekstdymkaZnak"/>
    <w:uiPriority w:val="99"/>
    <w:semiHidden/>
    <w:unhideWhenUsed/>
    <w:rsid w:val="000D658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D6589"/>
    <w:rPr>
      <w:rFonts w:ascii="Tahoma" w:hAnsi="Tahoma" w:cs="Tahoma"/>
      <w:sz w:val="16"/>
      <w:szCs w:val="16"/>
    </w:rPr>
  </w:style>
  <w:style w:type="paragraph" w:customStyle="1" w:styleId="Default">
    <w:name w:val="Default"/>
    <w:rsid w:val="006E663F"/>
    <w:pPr>
      <w:autoSpaceDE w:val="0"/>
      <w:autoSpaceDN w:val="0"/>
      <w:adjustRightInd w:val="0"/>
      <w:spacing w:after="0" w:line="240" w:lineRule="auto"/>
    </w:pPr>
    <w:rPr>
      <w:rFonts w:ascii="Arial" w:hAnsi="Arial" w:cs="Arial"/>
      <w:color w:val="000000"/>
      <w:sz w:val="24"/>
      <w:szCs w:val="24"/>
    </w:rPr>
  </w:style>
  <w:style w:type="character" w:customStyle="1" w:styleId="A2">
    <w:name w:val="A2"/>
    <w:uiPriority w:val="99"/>
    <w:rsid w:val="006E663F"/>
    <w:rPr>
      <w:color w:val="000000"/>
      <w:sz w:val="16"/>
      <w:szCs w:val="16"/>
    </w:rPr>
  </w:style>
  <w:style w:type="paragraph" w:customStyle="1" w:styleId="Pa5">
    <w:name w:val="Pa5"/>
    <w:basedOn w:val="Default"/>
    <w:next w:val="Default"/>
    <w:uiPriority w:val="99"/>
    <w:rsid w:val="006E663F"/>
    <w:pPr>
      <w:spacing w:line="241" w:lineRule="atLeast"/>
    </w:pPr>
    <w:rPr>
      <w:color w:val="auto"/>
    </w:rPr>
  </w:style>
  <w:style w:type="paragraph" w:customStyle="1" w:styleId="Pa3">
    <w:name w:val="Pa3"/>
    <w:basedOn w:val="Default"/>
    <w:next w:val="Default"/>
    <w:uiPriority w:val="99"/>
    <w:rsid w:val="006E663F"/>
    <w:pPr>
      <w:spacing w:line="241" w:lineRule="atLeast"/>
    </w:pPr>
    <w:rPr>
      <w:color w:val="auto"/>
    </w:rPr>
  </w:style>
  <w:style w:type="character" w:customStyle="1" w:styleId="A3">
    <w:name w:val="A3"/>
    <w:uiPriority w:val="99"/>
    <w:rsid w:val="006E663F"/>
    <w:rPr>
      <w:color w:val="000000"/>
      <w:sz w:val="14"/>
      <w:szCs w:val="14"/>
    </w:rPr>
  </w:style>
  <w:style w:type="character" w:customStyle="1" w:styleId="A4">
    <w:name w:val="A4"/>
    <w:uiPriority w:val="99"/>
    <w:rsid w:val="006E663F"/>
    <w:rPr>
      <w:color w:val="000000"/>
      <w:sz w:val="12"/>
      <w:szCs w:val="12"/>
    </w:rPr>
  </w:style>
  <w:style w:type="character" w:styleId="Pogrubienie">
    <w:name w:val="Strong"/>
    <w:basedOn w:val="Domylnaczcionkaakapitu"/>
    <w:uiPriority w:val="22"/>
    <w:qFormat/>
    <w:rsid w:val="002925C7"/>
    <w:rPr>
      <w:b/>
      <w:bCs/>
    </w:rPr>
  </w:style>
  <w:style w:type="character" w:styleId="Tekstzastpczy">
    <w:name w:val="Placeholder Text"/>
    <w:basedOn w:val="Domylnaczcionkaakapitu"/>
    <w:uiPriority w:val="99"/>
    <w:semiHidden/>
    <w:rsid w:val="00A906BF"/>
    <w:rPr>
      <w:color w:val="808080"/>
    </w:rPr>
  </w:style>
  <w:style w:type="paragraph" w:styleId="Akapitzlist">
    <w:name w:val="List Paragraph"/>
    <w:basedOn w:val="Normalny"/>
    <w:uiPriority w:val="34"/>
    <w:qFormat/>
    <w:rsid w:val="00B46F07"/>
    <w:pPr>
      <w:ind w:left="720"/>
      <w:contextualSpacing/>
    </w:pPr>
  </w:style>
  <w:style w:type="paragraph" w:styleId="Nagwekspisutreci">
    <w:name w:val="TOC Heading"/>
    <w:basedOn w:val="Nagwek1"/>
    <w:next w:val="Normalny"/>
    <w:uiPriority w:val="39"/>
    <w:unhideWhenUsed/>
    <w:qFormat/>
    <w:rsid w:val="00A243AA"/>
    <w:pPr>
      <w:outlineLvl w:val="9"/>
    </w:pPr>
  </w:style>
  <w:style w:type="paragraph" w:styleId="Spistreci3">
    <w:name w:val="toc 3"/>
    <w:basedOn w:val="Normalny"/>
    <w:next w:val="Normalny"/>
    <w:autoRedefine/>
    <w:uiPriority w:val="39"/>
    <w:unhideWhenUsed/>
    <w:rsid w:val="00A243AA"/>
    <w:pPr>
      <w:spacing w:after="100"/>
      <w:ind w:left="440"/>
    </w:pPr>
  </w:style>
  <w:style w:type="character" w:styleId="Hipercze">
    <w:name w:val="Hyperlink"/>
    <w:basedOn w:val="Domylnaczcionkaakapitu"/>
    <w:uiPriority w:val="99"/>
    <w:unhideWhenUsed/>
    <w:rsid w:val="00A243AA"/>
    <w:rPr>
      <w:color w:val="0000FF" w:themeColor="hyperlink"/>
      <w:u w:val="single"/>
    </w:rPr>
  </w:style>
  <w:style w:type="paragraph" w:styleId="Nagwek">
    <w:name w:val="header"/>
    <w:basedOn w:val="Normalny"/>
    <w:link w:val="NagwekZnak"/>
    <w:uiPriority w:val="99"/>
    <w:unhideWhenUsed/>
    <w:rsid w:val="00A243A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243AA"/>
  </w:style>
  <w:style w:type="paragraph" w:styleId="Stopka">
    <w:name w:val="footer"/>
    <w:basedOn w:val="Normalny"/>
    <w:link w:val="StopkaZnak"/>
    <w:uiPriority w:val="99"/>
    <w:unhideWhenUsed/>
    <w:rsid w:val="00A243A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243AA"/>
  </w:style>
  <w:style w:type="paragraph" w:styleId="Tekstprzypisukocowego">
    <w:name w:val="endnote text"/>
    <w:basedOn w:val="Normalny"/>
    <w:link w:val="TekstprzypisukocowegoZnak"/>
    <w:uiPriority w:val="99"/>
    <w:semiHidden/>
    <w:unhideWhenUsed/>
    <w:rsid w:val="00D56F6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56F67"/>
    <w:rPr>
      <w:sz w:val="20"/>
      <w:szCs w:val="20"/>
    </w:rPr>
  </w:style>
  <w:style w:type="character" w:styleId="Odwoanieprzypisukocowego">
    <w:name w:val="endnote reference"/>
    <w:basedOn w:val="Domylnaczcionkaakapitu"/>
    <w:uiPriority w:val="99"/>
    <w:semiHidden/>
    <w:unhideWhenUsed/>
    <w:rsid w:val="00D56F67"/>
    <w:rPr>
      <w:vertAlign w:val="superscript"/>
    </w:rPr>
  </w:style>
  <w:style w:type="character" w:customStyle="1" w:styleId="Nagwek4Znak">
    <w:name w:val="Nagłówek 4 Znak"/>
    <w:basedOn w:val="Domylnaczcionkaakapitu"/>
    <w:link w:val="Nagwek4"/>
    <w:uiPriority w:val="9"/>
    <w:rsid w:val="00B41F62"/>
    <w:rPr>
      <w:rFonts w:asciiTheme="majorHAnsi" w:eastAsiaTheme="majorEastAsia" w:hAnsiTheme="majorHAnsi" w:cstheme="majorBidi"/>
      <w:b/>
      <w:bCs/>
      <w:i/>
      <w:iCs/>
      <w:color w:val="4F81BD" w:themeColor="accent1"/>
    </w:rPr>
  </w:style>
  <w:style w:type="paragraph" w:styleId="Spistreci2">
    <w:name w:val="toc 2"/>
    <w:basedOn w:val="Normalny"/>
    <w:next w:val="Normalny"/>
    <w:autoRedefine/>
    <w:uiPriority w:val="39"/>
    <w:unhideWhenUsed/>
    <w:rsid w:val="00C76174"/>
    <w:pPr>
      <w:spacing w:after="100"/>
      <w:ind w:left="220"/>
    </w:pPr>
  </w:style>
  <w:style w:type="paragraph" w:styleId="Spistreci1">
    <w:name w:val="toc 1"/>
    <w:basedOn w:val="Normalny"/>
    <w:next w:val="Normalny"/>
    <w:autoRedefine/>
    <w:uiPriority w:val="39"/>
    <w:unhideWhenUsed/>
    <w:rsid w:val="00D52EB5"/>
    <w:pPr>
      <w:tabs>
        <w:tab w:val="left" w:pos="440"/>
        <w:tab w:val="right" w:leader="dot" w:pos="9060"/>
      </w:tabs>
      <w:spacing w:after="100" w:line="240" w:lineRule="auto"/>
    </w:pPr>
  </w:style>
  <w:style w:type="table" w:styleId="Tabela-Siatka">
    <w:name w:val="Table Grid"/>
    <w:basedOn w:val="Standardowy"/>
    <w:uiPriority w:val="59"/>
    <w:rsid w:val="004268A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kapitzlist1">
    <w:name w:val="Akapit z listą1"/>
    <w:basedOn w:val="Normalny"/>
    <w:qFormat/>
    <w:rsid w:val="00E55D06"/>
    <w:pPr>
      <w:widowControl w:val="0"/>
      <w:suppressAutoHyphens/>
      <w:spacing w:before="28" w:after="28" w:line="0" w:lineRule="atLeast"/>
      <w:ind w:left="720"/>
      <w:jc w:val="both"/>
    </w:pPr>
    <w:rPr>
      <w:rFonts w:ascii="Arial" w:eastAsia="PMingLiU" w:hAnsi="Arial" w:cs="Times New Roman"/>
      <w:bCs/>
      <w:color w:val="000000"/>
      <w:kern w:val="1"/>
      <w:sz w:val="16"/>
    </w:rPr>
  </w:style>
  <w:style w:type="paragraph" w:customStyle="1" w:styleId="1">
    <w:name w:val="¥»¤å:1"/>
    <w:basedOn w:val="Normalny"/>
    <w:rsid w:val="00E55D06"/>
    <w:pPr>
      <w:suppressAutoHyphens/>
      <w:spacing w:before="28" w:after="28" w:line="0" w:lineRule="atLeast"/>
      <w:jc w:val="center"/>
    </w:pPr>
    <w:rPr>
      <w:rFonts w:ascii="Times New Roman" w:eastAsia="PMingLiU" w:hAnsi="Times New Roman" w:cs="Times New Roman"/>
      <w:color w:val="000000"/>
      <w:kern w:val="1"/>
      <w:sz w:val="24"/>
      <w:szCs w:val="24"/>
    </w:rPr>
  </w:style>
  <w:style w:type="character" w:customStyle="1" w:styleId="apple-converted-space">
    <w:name w:val="apple-converted-space"/>
    <w:basedOn w:val="Domylnaczcionkaakapitu"/>
    <w:rsid w:val="00303EB1"/>
  </w:style>
  <w:style w:type="character" w:customStyle="1" w:styleId="resultdesc">
    <w:name w:val="resultdesc"/>
    <w:basedOn w:val="Domylnaczcionkaakapitu"/>
    <w:rsid w:val="008B6233"/>
  </w:style>
  <w:style w:type="paragraph" w:styleId="Bezodstpw">
    <w:name w:val="No Spacing"/>
    <w:uiPriority w:val="1"/>
    <w:qFormat/>
    <w:rsid w:val="008440F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55560">
      <w:bodyDiv w:val="1"/>
      <w:marLeft w:val="0"/>
      <w:marRight w:val="0"/>
      <w:marTop w:val="0"/>
      <w:marBottom w:val="0"/>
      <w:divBdr>
        <w:top w:val="none" w:sz="0" w:space="0" w:color="auto"/>
        <w:left w:val="none" w:sz="0" w:space="0" w:color="auto"/>
        <w:bottom w:val="none" w:sz="0" w:space="0" w:color="auto"/>
        <w:right w:val="none" w:sz="0" w:space="0" w:color="auto"/>
      </w:divBdr>
    </w:div>
    <w:div w:id="124004980">
      <w:bodyDiv w:val="1"/>
      <w:marLeft w:val="0"/>
      <w:marRight w:val="0"/>
      <w:marTop w:val="0"/>
      <w:marBottom w:val="0"/>
      <w:divBdr>
        <w:top w:val="none" w:sz="0" w:space="0" w:color="auto"/>
        <w:left w:val="none" w:sz="0" w:space="0" w:color="auto"/>
        <w:bottom w:val="none" w:sz="0" w:space="0" w:color="auto"/>
        <w:right w:val="none" w:sz="0" w:space="0" w:color="auto"/>
      </w:divBdr>
    </w:div>
    <w:div w:id="131875951">
      <w:bodyDiv w:val="1"/>
      <w:marLeft w:val="0"/>
      <w:marRight w:val="0"/>
      <w:marTop w:val="0"/>
      <w:marBottom w:val="0"/>
      <w:divBdr>
        <w:top w:val="none" w:sz="0" w:space="0" w:color="auto"/>
        <w:left w:val="none" w:sz="0" w:space="0" w:color="auto"/>
        <w:bottom w:val="none" w:sz="0" w:space="0" w:color="auto"/>
        <w:right w:val="none" w:sz="0" w:space="0" w:color="auto"/>
      </w:divBdr>
    </w:div>
    <w:div w:id="140081535">
      <w:bodyDiv w:val="1"/>
      <w:marLeft w:val="0"/>
      <w:marRight w:val="0"/>
      <w:marTop w:val="0"/>
      <w:marBottom w:val="0"/>
      <w:divBdr>
        <w:top w:val="none" w:sz="0" w:space="0" w:color="auto"/>
        <w:left w:val="none" w:sz="0" w:space="0" w:color="auto"/>
        <w:bottom w:val="none" w:sz="0" w:space="0" w:color="auto"/>
        <w:right w:val="none" w:sz="0" w:space="0" w:color="auto"/>
      </w:divBdr>
    </w:div>
    <w:div w:id="151222392">
      <w:bodyDiv w:val="1"/>
      <w:marLeft w:val="0"/>
      <w:marRight w:val="0"/>
      <w:marTop w:val="0"/>
      <w:marBottom w:val="0"/>
      <w:divBdr>
        <w:top w:val="none" w:sz="0" w:space="0" w:color="auto"/>
        <w:left w:val="none" w:sz="0" w:space="0" w:color="auto"/>
        <w:bottom w:val="none" w:sz="0" w:space="0" w:color="auto"/>
        <w:right w:val="none" w:sz="0" w:space="0" w:color="auto"/>
      </w:divBdr>
    </w:div>
    <w:div w:id="199169217">
      <w:bodyDiv w:val="1"/>
      <w:marLeft w:val="0"/>
      <w:marRight w:val="0"/>
      <w:marTop w:val="0"/>
      <w:marBottom w:val="0"/>
      <w:divBdr>
        <w:top w:val="none" w:sz="0" w:space="0" w:color="auto"/>
        <w:left w:val="none" w:sz="0" w:space="0" w:color="auto"/>
        <w:bottom w:val="none" w:sz="0" w:space="0" w:color="auto"/>
        <w:right w:val="none" w:sz="0" w:space="0" w:color="auto"/>
      </w:divBdr>
    </w:div>
    <w:div w:id="249048330">
      <w:bodyDiv w:val="1"/>
      <w:marLeft w:val="0"/>
      <w:marRight w:val="0"/>
      <w:marTop w:val="0"/>
      <w:marBottom w:val="0"/>
      <w:divBdr>
        <w:top w:val="none" w:sz="0" w:space="0" w:color="auto"/>
        <w:left w:val="none" w:sz="0" w:space="0" w:color="auto"/>
        <w:bottom w:val="none" w:sz="0" w:space="0" w:color="auto"/>
        <w:right w:val="none" w:sz="0" w:space="0" w:color="auto"/>
      </w:divBdr>
    </w:div>
    <w:div w:id="255602372">
      <w:bodyDiv w:val="1"/>
      <w:marLeft w:val="0"/>
      <w:marRight w:val="0"/>
      <w:marTop w:val="0"/>
      <w:marBottom w:val="0"/>
      <w:divBdr>
        <w:top w:val="none" w:sz="0" w:space="0" w:color="auto"/>
        <w:left w:val="none" w:sz="0" w:space="0" w:color="auto"/>
        <w:bottom w:val="none" w:sz="0" w:space="0" w:color="auto"/>
        <w:right w:val="none" w:sz="0" w:space="0" w:color="auto"/>
      </w:divBdr>
    </w:div>
    <w:div w:id="283729129">
      <w:bodyDiv w:val="1"/>
      <w:marLeft w:val="0"/>
      <w:marRight w:val="0"/>
      <w:marTop w:val="0"/>
      <w:marBottom w:val="0"/>
      <w:divBdr>
        <w:top w:val="none" w:sz="0" w:space="0" w:color="auto"/>
        <w:left w:val="none" w:sz="0" w:space="0" w:color="auto"/>
        <w:bottom w:val="none" w:sz="0" w:space="0" w:color="auto"/>
        <w:right w:val="none" w:sz="0" w:space="0" w:color="auto"/>
      </w:divBdr>
      <w:divsChild>
        <w:div w:id="1575237066">
          <w:marLeft w:val="0"/>
          <w:marRight w:val="0"/>
          <w:marTop w:val="0"/>
          <w:marBottom w:val="0"/>
          <w:divBdr>
            <w:top w:val="none" w:sz="0" w:space="0" w:color="auto"/>
            <w:left w:val="none" w:sz="0" w:space="0" w:color="auto"/>
            <w:bottom w:val="none" w:sz="0" w:space="0" w:color="auto"/>
            <w:right w:val="none" w:sz="0" w:space="0" w:color="auto"/>
          </w:divBdr>
          <w:divsChild>
            <w:div w:id="2050447579">
              <w:marLeft w:val="0"/>
              <w:marRight w:val="0"/>
              <w:marTop w:val="0"/>
              <w:marBottom w:val="0"/>
              <w:divBdr>
                <w:top w:val="none" w:sz="0" w:space="0" w:color="auto"/>
                <w:left w:val="none" w:sz="0" w:space="0" w:color="auto"/>
                <w:bottom w:val="none" w:sz="0" w:space="0" w:color="auto"/>
                <w:right w:val="none" w:sz="0" w:space="0" w:color="auto"/>
              </w:divBdr>
            </w:div>
          </w:divsChild>
        </w:div>
        <w:div w:id="1214461239">
          <w:marLeft w:val="0"/>
          <w:marRight w:val="0"/>
          <w:marTop w:val="0"/>
          <w:marBottom w:val="0"/>
          <w:divBdr>
            <w:top w:val="none" w:sz="0" w:space="0" w:color="auto"/>
            <w:left w:val="none" w:sz="0" w:space="0" w:color="auto"/>
            <w:bottom w:val="none" w:sz="0" w:space="0" w:color="auto"/>
            <w:right w:val="none" w:sz="0" w:space="0" w:color="auto"/>
          </w:divBdr>
          <w:divsChild>
            <w:div w:id="1807162045">
              <w:marLeft w:val="0"/>
              <w:marRight w:val="0"/>
              <w:marTop w:val="0"/>
              <w:marBottom w:val="0"/>
              <w:divBdr>
                <w:top w:val="none" w:sz="0" w:space="0" w:color="auto"/>
                <w:left w:val="none" w:sz="0" w:space="0" w:color="auto"/>
                <w:bottom w:val="none" w:sz="0" w:space="0" w:color="auto"/>
                <w:right w:val="none" w:sz="0" w:space="0" w:color="auto"/>
              </w:divBdr>
              <w:divsChild>
                <w:div w:id="942766468">
                  <w:marLeft w:val="0"/>
                  <w:marRight w:val="0"/>
                  <w:marTop w:val="0"/>
                  <w:marBottom w:val="0"/>
                  <w:divBdr>
                    <w:top w:val="none" w:sz="0" w:space="0" w:color="auto"/>
                    <w:left w:val="none" w:sz="0" w:space="0" w:color="auto"/>
                    <w:bottom w:val="none" w:sz="0" w:space="0" w:color="auto"/>
                    <w:right w:val="none" w:sz="0" w:space="0" w:color="auto"/>
                  </w:divBdr>
                  <w:divsChild>
                    <w:div w:id="1594825828">
                      <w:marLeft w:val="0"/>
                      <w:marRight w:val="0"/>
                      <w:marTop w:val="0"/>
                      <w:marBottom w:val="0"/>
                      <w:divBdr>
                        <w:top w:val="none" w:sz="0" w:space="0" w:color="auto"/>
                        <w:left w:val="none" w:sz="0" w:space="0" w:color="auto"/>
                        <w:bottom w:val="none" w:sz="0" w:space="0" w:color="auto"/>
                        <w:right w:val="none" w:sz="0" w:space="0" w:color="auto"/>
                      </w:divBdr>
                      <w:divsChild>
                        <w:div w:id="2095779767">
                          <w:marLeft w:val="0"/>
                          <w:marRight w:val="0"/>
                          <w:marTop w:val="0"/>
                          <w:marBottom w:val="0"/>
                          <w:divBdr>
                            <w:top w:val="none" w:sz="0" w:space="0" w:color="auto"/>
                            <w:left w:val="none" w:sz="0" w:space="0" w:color="auto"/>
                            <w:bottom w:val="none" w:sz="0" w:space="0" w:color="auto"/>
                            <w:right w:val="none" w:sz="0" w:space="0" w:color="auto"/>
                          </w:divBdr>
                          <w:divsChild>
                            <w:div w:id="2121601555">
                              <w:marLeft w:val="0"/>
                              <w:marRight w:val="0"/>
                              <w:marTop w:val="0"/>
                              <w:marBottom w:val="0"/>
                              <w:divBdr>
                                <w:top w:val="none" w:sz="0" w:space="0" w:color="auto"/>
                                <w:left w:val="none" w:sz="0" w:space="0" w:color="auto"/>
                                <w:bottom w:val="none" w:sz="0" w:space="0" w:color="auto"/>
                                <w:right w:val="none" w:sz="0" w:space="0" w:color="auto"/>
                              </w:divBdr>
                              <w:divsChild>
                                <w:div w:id="447748398">
                                  <w:marLeft w:val="0"/>
                                  <w:marRight w:val="167"/>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99574268">
      <w:bodyDiv w:val="1"/>
      <w:marLeft w:val="0"/>
      <w:marRight w:val="0"/>
      <w:marTop w:val="0"/>
      <w:marBottom w:val="0"/>
      <w:divBdr>
        <w:top w:val="none" w:sz="0" w:space="0" w:color="auto"/>
        <w:left w:val="none" w:sz="0" w:space="0" w:color="auto"/>
        <w:bottom w:val="none" w:sz="0" w:space="0" w:color="auto"/>
        <w:right w:val="none" w:sz="0" w:space="0" w:color="auto"/>
      </w:divBdr>
    </w:div>
    <w:div w:id="328756902">
      <w:bodyDiv w:val="1"/>
      <w:marLeft w:val="0"/>
      <w:marRight w:val="0"/>
      <w:marTop w:val="0"/>
      <w:marBottom w:val="0"/>
      <w:divBdr>
        <w:top w:val="none" w:sz="0" w:space="0" w:color="auto"/>
        <w:left w:val="none" w:sz="0" w:space="0" w:color="auto"/>
        <w:bottom w:val="none" w:sz="0" w:space="0" w:color="auto"/>
        <w:right w:val="none" w:sz="0" w:space="0" w:color="auto"/>
      </w:divBdr>
    </w:div>
    <w:div w:id="368529241">
      <w:bodyDiv w:val="1"/>
      <w:marLeft w:val="0"/>
      <w:marRight w:val="0"/>
      <w:marTop w:val="0"/>
      <w:marBottom w:val="0"/>
      <w:divBdr>
        <w:top w:val="none" w:sz="0" w:space="0" w:color="auto"/>
        <w:left w:val="none" w:sz="0" w:space="0" w:color="auto"/>
        <w:bottom w:val="none" w:sz="0" w:space="0" w:color="auto"/>
        <w:right w:val="none" w:sz="0" w:space="0" w:color="auto"/>
      </w:divBdr>
    </w:div>
    <w:div w:id="382141922">
      <w:bodyDiv w:val="1"/>
      <w:marLeft w:val="0"/>
      <w:marRight w:val="0"/>
      <w:marTop w:val="0"/>
      <w:marBottom w:val="0"/>
      <w:divBdr>
        <w:top w:val="none" w:sz="0" w:space="0" w:color="auto"/>
        <w:left w:val="none" w:sz="0" w:space="0" w:color="auto"/>
        <w:bottom w:val="none" w:sz="0" w:space="0" w:color="auto"/>
        <w:right w:val="none" w:sz="0" w:space="0" w:color="auto"/>
      </w:divBdr>
    </w:div>
    <w:div w:id="398600911">
      <w:bodyDiv w:val="1"/>
      <w:marLeft w:val="0"/>
      <w:marRight w:val="0"/>
      <w:marTop w:val="0"/>
      <w:marBottom w:val="0"/>
      <w:divBdr>
        <w:top w:val="none" w:sz="0" w:space="0" w:color="auto"/>
        <w:left w:val="none" w:sz="0" w:space="0" w:color="auto"/>
        <w:bottom w:val="none" w:sz="0" w:space="0" w:color="auto"/>
        <w:right w:val="none" w:sz="0" w:space="0" w:color="auto"/>
      </w:divBdr>
    </w:div>
    <w:div w:id="410811372">
      <w:bodyDiv w:val="1"/>
      <w:marLeft w:val="0"/>
      <w:marRight w:val="0"/>
      <w:marTop w:val="0"/>
      <w:marBottom w:val="0"/>
      <w:divBdr>
        <w:top w:val="none" w:sz="0" w:space="0" w:color="auto"/>
        <w:left w:val="none" w:sz="0" w:space="0" w:color="auto"/>
        <w:bottom w:val="none" w:sz="0" w:space="0" w:color="auto"/>
        <w:right w:val="none" w:sz="0" w:space="0" w:color="auto"/>
      </w:divBdr>
    </w:div>
    <w:div w:id="432944151">
      <w:bodyDiv w:val="1"/>
      <w:marLeft w:val="0"/>
      <w:marRight w:val="0"/>
      <w:marTop w:val="0"/>
      <w:marBottom w:val="0"/>
      <w:divBdr>
        <w:top w:val="none" w:sz="0" w:space="0" w:color="auto"/>
        <w:left w:val="none" w:sz="0" w:space="0" w:color="auto"/>
        <w:bottom w:val="none" w:sz="0" w:space="0" w:color="auto"/>
        <w:right w:val="none" w:sz="0" w:space="0" w:color="auto"/>
      </w:divBdr>
    </w:div>
    <w:div w:id="437068213">
      <w:bodyDiv w:val="1"/>
      <w:marLeft w:val="0"/>
      <w:marRight w:val="0"/>
      <w:marTop w:val="0"/>
      <w:marBottom w:val="0"/>
      <w:divBdr>
        <w:top w:val="none" w:sz="0" w:space="0" w:color="auto"/>
        <w:left w:val="none" w:sz="0" w:space="0" w:color="auto"/>
        <w:bottom w:val="none" w:sz="0" w:space="0" w:color="auto"/>
        <w:right w:val="none" w:sz="0" w:space="0" w:color="auto"/>
      </w:divBdr>
    </w:div>
    <w:div w:id="456918192">
      <w:bodyDiv w:val="1"/>
      <w:marLeft w:val="0"/>
      <w:marRight w:val="0"/>
      <w:marTop w:val="0"/>
      <w:marBottom w:val="0"/>
      <w:divBdr>
        <w:top w:val="none" w:sz="0" w:space="0" w:color="auto"/>
        <w:left w:val="none" w:sz="0" w:space="0" w:color="auto"/>
        <w:bottom w:val="none" w:sz="0" w:space="0" w:color="auto"/>
        <w:right w:val="none" w:sz="0" w:space="0" w:color="auto"/>
      </w:divBdr>
    </w:div>
    <w:div w:id="459879865">
      <w:bodyDiv w:val="1"/>
      <w:marLeft w:val="0"/>
      <w:marRight w:val="0"/>
      <w:marTop w:val="0"/>
      <w:marBottom w:val="0"/>
      <w:divBdr>
        <w:top w:val="none" w:sz="0" w:space="0" w:color="auto"/>
        <w:left w:val="none" w:sz="0" w:space="0" w:color="auto"/>
        <w:bottom w:val="none" w:sz="0" w:space="0" w:color="auto"/>
        <w:right w:val="none" w:sz="0" w:space="0" w:color="auto"/>
      </w:divBdr>
    </w:div>
    <w:div w:id="462893240">
      <w:bodyDiv w:val="1"/>
      <w:marLeft w:val="0"/>
      <w:marRight w:val="0"/>
      <w:marTop w:val="0"/>
      <w:marBottom w:val="0"/>
      <w:divBdr>
        <w:top w:val="none" w:sz="0" w:space="0" w:color="auto"/>
        <w:left w:val="none" w:sz="0" w:space="0" w:color="auto"/>
        <w:bottom w:val="none" w:sz="0" w:space="0" w:color="auto"/>
        <w:right w:val="none" w:sz="0" w:space="0" w:color="auto"/>
      </w:divBdr>
    </w:div>
    <w:div w:id="466775695">
      <w:bodyDiv w:val="1"/>
      <w:marLeft w:val="0"/>
      <w:marRight w:val="0"/>
      <w:marTop w:val="0"/>
      <w:marBottom w:val="0"/>
      <w:divBdr>
        <w:top w:val="none" w:sz="0" w:space="0" w:color="auto"/>
        <w:left w:val="none" w:sz="0" w:space="0" w:color="auto"/>
        <w:bottom w:val="none" w:sz="0" w:space="0" w:color="auto"/>
        <w:right w:val="none" w:sz="0" w:space="0" w:color="auto"/>
      </w:divBdr>
    </w:div>
    <w:div w:id="486484765">
      <w:bodyDiv w:val="1"/>
      <w:marLeft w:val="0"/>
      <w:marRight w:val="0"/>
      <w:marTop w:val="0"/>
      <w:marBottom w:val="0"/>
      <w:divBdr>
        <w:top w:val="none" w:sz="0" w:space="0" w:color="auto"/>
        <w:left w:val="none" w:sz="0" w:space="0" w:color="auto"/>
        <w:bottom w:val="none" w:sz="0" w:space="0" w:color="auto"/>
        <w:right w:val="none" w:sz="0" w:space="0" w:color="auto"/>
      </w:divBdr>
    </w:div>
    <w:div w:id="489061308">
      <w:bodyDiv w:val="1"/>
      <w:marLeft w:val="0"/>
      <w:marRight w:val="0"/>
      <w:marTop w:val="0"/>
      <w:marBottom w:val="0"/>
      <w:divBdr>
        <w:top w:val="none" w:sz="0" w:space="0" w:color="auto"/>
        <w:left w:val="none" w:sz="0" w:space="0" w:color="auto"/>
        <w:bottom w:val="none" w:sz="0" w:space="0" w:color="auto"/>
        <w:right w:val="none" w:sz="0" w:space="0" w:color="auto"/>
      </w:divBdr>
    </w:div>
    <w:div w:id="594896694">
      <w:bodyDiv w:val="1"/>
      <w:marLeft w:val="0"/>
      <w:marRight w:val="0"/>
      <w:marTop w:val="0"/>
      <w:marBottom w:val="0"/>
      <w:divBdr>
        <w:top w:val="none" w:sz="0" w:space="0" w:color="auto"/>
        <w:left w:val="none" w:sz="0" w:space="0" w:color="auto"/>
        <w:bottom w:val="none" w:sz="0" w:space="0" w:color="auto"/>
        <w:right w:val="none" w:sz="0" w:space="0" w:color="auto"/>
      </w:divBdr>
    </w:div>
    <w:div w:id="645937208">
      <w:bodyDiv w:val="1"/>
      <w:marLeft w:val="0"/>
      <w:marRight w:val="0"/>
      <w:marTop w:val="0"/>
      <w:marBottom w:val="0"/>
      <w:divBdr>
        <w:top w:val="none" w:sz="0" w:space="0" w:color="auto"/>
        <w:left w:val="none" w:sz="0" w:space="0" w:color="auto"/>
        <w:bottom w:val="none" w:sz="0" w:space="0" w:color="auto"/>
        <w:right w:val="none" w:sz="0" w:space="0" w:color="auto"/>
      </w:divBdr>
    </w:div>
    <w:div w:id="669678982">
      <w:bodyDiv w:val="1"/>
      <w:marLeft w:val="0"/>
      <w:marRight w:val="0"/>
      <w:marTop w:val="0"/>
      <w:marBottom w:val="0"/>
      <w:divBdr>
        <w:top w:val="none" w:sz="0" w:space="0" w:color="auto"/>
        <w:left w:val="none" w:sz="0" w:space="0" w:color="auto"/>
        <w:bottom w:val="none" w:sz="0" w:space="0" w:color="auto"/>
        <w:right w:val="none" w:sz="0" w:space="0" w:color="auto"/>
      </w:divBdr>
    </w:div>
    <w:div w:id="705377036">
      <w:bodyDiv w:val="1"/>
      <w:marLeft w:val="0"/>
      <w:marRight w:val="0"/>
      <w:marTop w:val="0"/>
      <w:marBottom w:val="0"/>
      <w:divBdr>
        <w:top w:val="none" w:sz="0" w:space="0" w:color="auto"/>
        <w:left w:val="none" w:sz="0" w:space="0" w:color="auto"/>
        <w:bottom w:val="none" w:sz="0" w:space="0" w:color="auto"/>
        <w:right w:val="none" w:sz="0" w:space="0" w:color="auto"/>
      </w:divBdr>
    </w:div>
    <w:div w:id="722608046">
      <w:bodyDiv w:val="1"/>
      <w:marLeft w:val="0"/>
      <w:marRight w:val="0"/>
      <w:marTop w:val="0"/>
      <w:marBottom w:val="0"/>
      <w:divBdr>
        <w:top w:val="none" w:sz="0" w:space="0" w:color="auto"/>
        <w:left w:val="none" w:sz="0" w:space="0" w:color="auto"/>
        <w:bottom w:val="none" w:sz="0" w:space="0" w:color="auto"/>
        <w:right w:val="none" w:sz="0" w:space="0" w:color="auto"/>
      </w:divBdr>
    </w:div>
    <w:div w:id="740642933">
      <w:bodyDiv w:val="1"/>
      <w:marLeft w:val="0"/>
      <w:marRight w:val="0"/>
      <w:marTop w:val="0"/>
      <w:marBottom w:val="0"/>
      <w:divBdr>
        <w:top w:val="none" w:sz="0" w:space="0" w:color="auto"/>
        <w:left w:val="none" w:sz="0" w:space="0" w:color="auto"/>
        <w:bottom w:val="none" w:sz="0" w:space="0" w:color="auto"/>
        <w:right w:val="none" w:sz="0" w:space="0" w:color="auto"/>
      </w:divBdr>
    </w:div>
    <w:div w:id="770971668">
      <w:bodyDiv w:val="1"/>
      <w:marLeft w:val="0"/>
      <w:marRight w:val="0"/>
      <w:marTop w:val="0"/>
      <w:marBottom w:val="0"/>
      <w:divBdr>
        <w:top w:val="none" w:sz="0" w:space="0" w:color="auto"/>
        <w:left w:val="none" w:sz="0" w:space="0" w:color="auto"/>
        <w:bottom w:val="none" w:sz="0" w:space="0" w:color="auto"/>
        <w:right w:val="none" w:sz="0" w:space="0" w:color="auto"/>
      </w:divBdr>
    </w:div>
    <w:div w:id="774331498">
      <w:bodyDiv w:val="1"/>
      <w:marLeft w:val="0"/>
      <w:marRight w:val="0"/>
      <w:marTop w:val="0"/>
      <w:marBottom w:val="0"/>
      <w:divBdr>
        <w:top w:val="none" w:sz="0" w:space="0" w:color="auto"/>
        <w:left w:val="none" w:sz="0" w:space="0" w:color="auto"/>
        <w:bottom w:val="none" w:sz="0" w:space="0" w:color="auto"/>
        <w:right w:val="none" w:sz="0" w:space="0" w:color="auto"/>
      </w:divBdr>
    </w:div>
    <w:div w:id="777261069">
      <w:bodyDiv w:val="1"/>
      <w:marLeft w:val="0"/>
      <w:marRight w:val="0"/>
      <w:marTop w:val="0"/>
      <w:marBottom w:val="0"/>
      <w:divBdr>
        <w:top w:val="none" w:sz="0" w:space="0" w:color="auto"/>
        <w:left w:val="none" w:sz="0" w:space="0" w:color="auto"/>
        <w:bottom w:val="none" w:sz="0" w:space="0" w:color="auto"/>
        <w:right w:val="none" w:sz="0" w:space="0" w:color="auto"/>
      </w:divBdr>
    </w:div>
    <w:div w:id="868683740">
      <w:bodyDiv w:val="1"/>
      <w:marLeft w:val="0"/>
      <w:marRight w:val="0"/>
      <w:marTop w:val="0"/>
      <w:marBottom w:val="0"/>
      <w:divBdr>
        <w:top w:val="none" w:sz="0" w:space="0" w:color="auto"/>
        <w:left w:val="none" w:sz="0" w:space="0" w:color="auto"/>
        <w:bottom w:val="none" w:sz="0" w:space="0" w:color="auto"/>
        <w:right w:val="none" w:sz="0" w:space="0" w:color="auto"/>
      </w:divBdr>
    </w:div>
    <w:div w:id="873495117">
      <w:bodyDiv w:val="1"/>
      <w:marLeft w:val="0"/>
      <w:marRight w:val="0"/>
      <w:marTop w:val="0"/>
      <w:marBottom w:val="0"/>
      <w:divBdr>
        <w:top w:val="none" w:sz="0" w:space="0" w:color="auto"/>
        <w:left w:val="none" w:sz="0" w:space="0" w:color="auto"/>
        <w:bottom w:val="none" w:sz="0" w:space="0" w:color="auto"/>
        <w:right w:val="none" w:sz="0" w:space="0" w:color="auto"/>
      </w:divBdr>
    </w:div>
    <w:div w:id="888686506">
      <w:bodyDiv w:val="1"/>
      <w:marLeft w:val="0"/>
      <w:marRight w:val="0"/>
      <w:marTop w:val="0"/>
      <w:marBottom w:val="0"/>
      <w:divBdr>
        <w:top w:val="none" w:sz="0" w:space="0" w:color="auto"/>
        <w:left w:val="none" w:sz="0" w:space="0" w:color="auto"/>
        <w:bottom w:val="none" w:sz="0" w:space="0" w:color="auto"/>
        <w:right w:val="none" w:sz="0" w:space="0" w:color="auto"/>
      </w:divBdr>
    </w:div>
    <w:div w:id="896479203">
      <w:bodyDiv w:val="1"/>
      <w:marLeft w:val="0"/>
      <w:marRight w:val="0"/>
      <w:marTop w:val="0"/>
      <w:marBottom w:val="0"/>
      <w:divBdr>
        <w:top w:val="none" w:sz="0" w:space="0" w:color="auto"/>
        <w:left w:val="none" w:sz="0" w:space="0" w:color="auto"/>
        <w:bottom w:val="none" w:sz="0" w:space="0" w:color="auto"/>
        <w:right w:val="none" w:sz="0" w:space="0" w:color="auto"/>
      </w:divBdr>
    </w:div>
    <w:div w:id="927348448">
      <w:bodyDiv w:val="1"/>
      <w:marLeft w:val="0"/>
      <w:marRight w:val="0"/>
      <w:marTop w:val="0"/>
      <w:marBottom w:val="0"/>
      <w:divBdr>
        <w:top w:val="none" w:sz="0" w:space="0" w:color="auto"/>
        <w:left w:val="none" w:sz="0" w:space="0" w:color="auto"/>
        <w:bottom w:val="none" w:sz="0" w:space="0" w:color="auto"/>
        <w:right w:val="none" w:sz="0" w:space="0" w:color="auto"/>
      </w:divBdr>
    </w:div>
    <w:div w:id="931203304">
      <w:bodyDiv w:val="1"/>
      <w:marLeft w:val="0"/>
      <w:marRight w:val="0"/>
      <w:marTop w:val="0"/>
      <w:marBottom w:val="0"/>
      <w:divBdr>
        <w:top w:val="none" w:sz="0" w:space="0" w:color="auto"/>
        <w:left w:val="none" w:sz="0" w:space="0" w:color="auto"/>
        <w:bottom w:val="none" w:sz="0" w:space="0" w:color="auto"/>
        <w:right w:val="none" w:sz="0" w:space="0" w:color="auto"/>
      </w:divBdr>
    </w:div>
    <w:div w:id="950629435">
      <w:bodyDiv w:val="1"/>
      <w:marLeft w:val="0"/>
      <w:marRight w:val="0"/>
      <w:marTop w:val="0"/>
      <w:marBottom w:val="0"/>
      <w:divBdr>
        <w:top w:val="none" w:sz="0" w:space="0" w:color="auto"/>
        <w:left w:val="none" w:sz="0" w:space="0" w:color="auto"/>
        <w:bottom w:val="none" w:sz="0" w:space="0" w:color="auto"/>
        <w:right w:val="none" w:sz="0" w:space="0" w:color="auto"/>
      </w:divBdr>
    </w:div>
    <w:div w:id="966164313">
      <w:bodyDiv w:val="1"/>
      <w:marLeft w:val="0"/>
      <w:marRight w:val="0"/>
      <w:marTop w:val="0"/>
      <w:marBottom w:val="0"/>
      <w:divBdr>
        <w:top w:val="none" w:sz="0" w:space="0" w:color="auto"/>
        <w:left w:val="none" w:sz="0" w:space="0" w:color="auto"/>
        <w:bottom w:val="none" w:sz="0" w:space="0" w:color="auto"/>
        <w:right w:val="none" w:sz="0" w:space="0" w:color="auto"/>
      </w:divBdr>
    </w:div>
    <w:div w:id="980693333">
      <w:bodyDiv w:val="1"/>
      <w:marLeft w:val="0"/>
      <w:marRight w:val="0"/>
      <w:marTop w:val="0"/>
      <w:marBottom w:val="0"/>
      <w:divBdr>
        <w:top w:val="none" w:sz="0" w:space="0" w:color="auto"/>
        <w:left w:val="none" w:sz="0" w:space="0" w:color="auto"/>
        <w:bottom w:val="none" w:sz="0" w:space="0" w:color="auto"/>
        <w:right w:val="none" w:sz="0" w:space="0" w:color="auto"/>
      </w:divBdr>
    </w:div>
    <w:div w:id="998653626">
      <w:bodyDiv w:val="1"/>
      <w:marLeft w:val="0"/>
      <w:marRight w:val="0"/>
      <w:marTop w:val="0"/>
      <w:marBottom w:val="0"/>
      <w:divBdr>
        <w:top w:val="none" w:sz="0" w:space="0" w:color="auto"/>
        <w:left w:val="none" w:sz="0" w:space="0" w:color="auto"/>
        <w:bottom w:val="none" w:sz="0" w:space="0" w:color="auto"/>
        <w:right w:val="none" w:sz="0" w:space="0" w:color="auto"/>
      </w:divBdr>
    </w:div>
    <w:div w:id="999238895">
      <w:bodyDiv w:val="1"/>
      <w:marLeft w:val="0"/>
      <w:marRight w:val="0"/>
      <w:marTop w:val="0"/>
      <w:marBottom w:val="0"/>
      <w:divBdr>
        <w:top w:val="none" w:sz="0" w:space="0" w:color="auto"/>
        <w:left w:val="none" w:sz="0" w:space="0" w:color="auto"/>
        <w:bottom w:val="none" w:sz="0" w:space="0" w:color="auto"/>
        <w:right w:val="none" w:sz="0" w:space="0" w:color="auto"/>
      </w:divBdr>
    </w:div>
    <w:div w:id="1006396022">
      <w:bodyDiv w:val="1"/>
      <w:marLeft w:val="0"/>
      <w:marRight w:val="0"/>
      <w:marTop w:val="0"/>
      <w:marBottom w:val="0"/>
      <w:divBdr>
        <w:top w:val="none" w:sz="0" w:space="0" w:color="auto"/>
        <w:left w:val="none" w:sz="0" w:space="0" w:color="auto"/>
        <w:bottom w:val="none" w:sz="0" w:space="0" w:color="auto"/>
        <w:right w:val="none" w:sz="0" w:space="0" w:color="auto"/>
      </w:divBdr>
    </w:div>
    <w:div w:id="1048382612">
      <w:bodyDiv w:val="1"/>
      <w:marLeft w:val="0"/>
      <w:marRight w:val="0"/>
      <w:marTop w:val="0"/>
      <w:marBottom w:val="0"/>
      <w:divBdr>
        <w:top w:val="none" w:sz="0" w:space="0" w:color="auto"/>
        <w:left w:val="none" w:sz="0" w:space="0" w:color="auto"/>
        <w:bottom w:val="none" w:sz="0" w:space="0" w:color="auto"/>
        <w:right w:val="none" w:sz="0" w:space="0" w:color="auto"/>
      </w:divBdr>
    </w:div>
    <w:div w:id="1051536605">
      <w:bodyDiv w:val="1"/>
      <w:marLeft w:val="0"/>
      <w:marRight w:val="0"/>
      <w:marTop w:val="0"/>
      <w:marBottom w:val="0"/>
      <w:divBdr>
        <w:top w:val="none" w:sz="0" w:space="0" w:color="auto"/>
        <w:left w:val="none" w:sz="0" w:space="0" w:color="auto"/>
        <w:bottom w:val="none" w:sz="0" w:space="0" w:color="auto"/>
        <w:right w:val="none" w:sz="0" w:space="0" w:color="auto"/>
      </w:divBdr>
    </w:div>
    <w:div w:id="1072431946">
      <w:bodyDiv w:val="1"/>
      <w:marLeft w:val="0"/>
      <w:marRight w:val="0"/>
      <w:marTop w:val="0"/>
      <w:marBottom w:val="0"/>
      <w:divBdr>
        <w:top w:val="none" w:sz="0" w:space="0" w:color="auto"/>
        <w:left w:val="none" w:sz="0" w:space="0" w:color="auto"/>
        <w:bottom w:val="none" w:sz="0" w:space="0" w:color="auto"/>
        <w:right w:val="none" w:sz="0" w:space="0" w:color="auto"/>
      </w:divBdr>
    </w:div>
    <w:div w:id="1118717019">
      <w:bodyDiv w:val="1"/>
      <w:marLeft w:val="0"/>
      <w:marRight w:val="0"/>
      <w:marTop w:val="0"/>
      <w:marBottom w:val="0"/>
      <w:divBdr>
        <w:top w:val="none" w:sz="0" w:space="0" w:color="auto"/>
        <w:left w:val="none" w:sz="0" w:space="0" w:color="auto"/>
        <w:bottom w:val="none" w:sz="0" w:space="0" w:color="auto"/>
        <w:right w:val="none" w:sz="0" w:space="0" w:color="auto"/>
      </w:divBdr>
    </w:div>
    <w:div w:id="1145204167">
      <w:bodyDiv w:val="1"/>
      <w:marLeft w:val="0"/>
      <w:marRight w:val="0"/>
      <w:marTop w:val="0"/>
      <w:marBottom w:val="0"/>
      <w:divBdr>
        <w:top w:val="none" w:sz="0" w:space="0" w:color="auto"/>
        <w:left w:val="none" w:sz="0" w:space="0" w:color="auto"/>
        <w:bottom w:val="none" w:sz="0" w:space="0" w:color="auto"/>
        <w:right w:val="none" w:sz="0" w:space="0" w:color="auto"/>
      </w:divBdr>
    </w:div>
    <w:div w:id="1181628637">
      <w:bodyDiv w:val="1"/>
      <w:marLeft w:val="0"/>
      <w:marRight w:val="0"/>
      <w:marTop w:val="0"/>
      <w:marBottom w:val="0"/>
      <w:divBdr>
        <w:top w:val="none" w:sz="0" w:space="0" w:color="auto"/>
        <w:left w:val="none" w:sz="0" w:space="0" w:color="auto"/>
        <w:bottom w:val="none" w:sz="0" w:space="0" w:color="auto"/>
        <w:right w:val="none" w:sz="0" w:space="0" w:color="auto"/>
      </w:divBdr>
    </w:div>
    <w:div w:id="1221357572">
      <w:bodyDiv w:val="1"/>
      <w:marLeft w:val="0"/>
      <w:marRight w:val="0"/>
      <w:marTop w:val="0"/>
      <w:marBottom w:val="0"/>
      <w:divBdr>
        <w:top w:val="none" w:sz="0" w:space="0" w:color="auto"/>
        <w:left w:val="none" w:sz="0" w:space="0" w:color="auto"/>
        <w:bottom w:val="none" w:sz="0" w:space="0" w:color="auto"/>
        <w:right w:val="none" w:sz="0" w:space="0" w:color="auto"/>
      </w:divBdr>
    </w:div>
    <w:div w:id="1238442172">
      <w:bodyDiv w:val="1"/>
      <w:marLeft w:val="0"/>
      <w:marRight w:val="0"/>
      <w:marTop w:val="0"/>
      <w:marBottom w:val="0"/>
      <w:divBdr>
        <w:top w:val="none" w:sz="0" w:space="0" w:color="auto"/>
        <w:left w:val="none" w:sz="0" w:space="0" w:color="auto"/>
        <w:bottom w:val="none" w:sz="0" w:space="0" w:color="auto"/>
        <w:right w:val="none" w:sz="0" w:space="0" w:color="auto"/>
      </w:divBdr>
    </w:div>
    <w:div w:id="1308320258">
      <w:bodyDiv w:val="1"/>
      <w:marLeft w:val="0"/>
      <w:marRight w:val="0"/>
      <w:marTop w:val="0"/>
      <w:marBottom w:val="0"/>
      <w:divBdr>
        <w:top w:val="none" w:sz="0" w:space="0" w:color="auto"/>
        <w:left w:val="none" w:sz="0" w:space="0" w:color="auto"/>
        <w:bottom w:val="none" w:sz="0" w:space="0" w:color="auto"/>
        <w:right w:val="none" w:sz="0" w:space="0" w:color="auto"/>
      </w:divBdr>
    </w:div>
    <w:div w:id="1341665299">
      <w:bodyDiv w:val="1"/>
      <w:marLeft w:val="0"/>
      <w:marRight w:val="0"/>
      <w:marTop w:val="0"/>
      <w:marBottom w:val="0"/>
      <w:divBdr>
        <w:top w:val="none" w:sz="0" w:space="0" w:color="auto"/>
        <w:left w:val="none" w:sz="0" w:space="0" w:color="auto"/>
        <w:bottom w:val="none" w:sz="0" w:space="0" w:color="auto"/>
        <w:right w:val="none" w:sz="0" w:space="0" w:color="auto"/>
      </w:divBdr>
    </w:div>
    <w:div w:id="1364525618">
      <w:bodyDiv w:val="1"/>
      <w:marLeft w:val="0"/>
      <w:marRight w:val="0"/>
      <w:marTop w:val="0"/>
      <w:marBottom w:val="0"/>
      <w:divBdr>
        <w:top w:val="none" w:sz="0" w:space="0" w:color="auto"/>
        <w:left w:val="none" w:sz="0" w:space="0" w:color="auto"/>
        <w:bottom w:val="none" w:sz="0" w:space="0" w:color="auto"/>
        <w:right w:val="none" w:sz="0" w:space="0" w:color="auto"/>
      </w:divBdr>
    </w:div>
    <w:div w:id="1371689069">
      <w:bodyDiv w:val="1"/>
      <w:marLeft w:val="0"/>
      <w:marRight w:val="0"/>
      <w:marTop w:val="0"/>
      <w:marBottom w:val="0"/>
      <w:divBdr>
        <w:top w:val="none" w:sz="0" w:space="0" w:color="auto"/>
        <w:left w:val="none" w:sz="0" w:space="0" w:color="auto"/>
        <w:bottom w:val="none" w:sz="0" w:space="0" w:color="auto"/>
        <w:right w:val="none" w:sz="0" w:space="0" w:color="auto"/>
      </w:divBdr>
    </w:div>
    <w:div w:id="1467434338">
      <w:bodyDiv w:val="1"/>
      <w:marLeft w:val="0"/>
      <w:marRight w:val="0"/>
      <w:marTop w:val="0"/>
      <w:marBottom w:val="0"/>
      <w:divBdr>
        <w:top w:val="none" w:sz="0" w:space="0" w:color="auto"/>
        <w:left w:val="none" w:sz="0" w:space="0" w:color="auto"/>
        <w:bottom w:val="none" w:sz="0" w:space="0" w:color="auto"/>
        <w:right w:val="none" w:sz="0" w:space="0" w:color="auto"/>
      </w:divBdr>
      <w:divsChild>
        <w:div w:id="800343025">
          <w:marLeft w:val="0"/>
          <w:marRight w:val="0"/>
          <w:marTop w:val="0"/>
          <w:marBottom w:val="0"/>
          <w:divBdr>
            <w:top w:val="none" w:sz="0" w:space="0" w:color="auto"/>
            <w:left w:val="none" w:sz="0" w:space="0" w:color="auto"/>
            <w:bottom w:val="none" w:sz="0" w:space="0" w:color="auto"/>
            <w:right w:val="none" w:sz="0" w:space="0" w:color="auto"/>
          </w:divBdr>
          <w:divsChild>
            <w:div w:id="457144049">
              <w:marLeft w:val="0"/>
              <w:marRight w:val="0"/>
              <w:marTop w:val="240"/>
              <w:marBottom w:val="240"/>
              <w:divBdr>
                <w:top w:val="none" w:sz="0" w:space="0" w:color="auto"/>
                <w:left w:val="none" w:sz="0" w:space="0" w:color="auto"/>
                <w:bottom w:val="none" w:sz="0" w:space="0" w:color="auto"/>
                <w:right w:val="none" w:sz="0" w:space="0" w:color="auto"/>
              </w:divBdr>
              <w:divsChild>
                <w:div w:id="199799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464992">
          <w:marLeft w:val="0"/>
          <w:marRight w:val="0"/>
          <w:marTop w:val="0"/>
          <w:marBottom w:val="0"/>
          <w:divBdr>
            <w:top w:val="none" w:sz="0" w:space="0" w:color="auto"/>
            <w:left w:val="none" w:sz="0" w:space="0" w:color="auto"/>
            <w:bottom w:val="none" w:sz="0" w:space="0" w:color="auto"/>
            <w:right w:val="none" w:sz="0" w:space="0" w:color="auto"/>
          </w:divBdr>
          <w:divsChild>
            <w:div w:id="278725439">
              <w:marLeft w:val="0"/>
              <w:marRight w:val="0"/>
              <w:marTop w:val="240"/>
              <w:marBottom w:val="240"/>
              <w:divBdr>
                <w:top w:val="none" w:sz="0" w:space="0" w:color="auto"/>
                <w:left w:val="none" w:sz="0" w:space="0" w:color="auto"/>
                <w:bottom w:val="none" w:sz="0" w:space="0" w:color="auto"/>
                <w:right w:val="none" w:sz="0" w:space="0" w:color="auto"/>
              </w:divBdr>
              <w:divsChild>
                <w:div w:id="336661945">
                  <w:marLeft w:val="0"/>
                  <w:marRight w:val="0"/>
                  <w:marTop w:val="0"/>
                  <w:marBottom w:val="0"/>
                  <w:divBdr>
                    <w:top w:val="none" w:sz="0" w:space="0" w:color="auto"/>
                    <w:left w:val="none" w:sz="0" w:space="0" w:color="auto"/>
                    <w:bottom w:val="none" w:sz="0" w:space="0" w:color="auto"/>
                    <w:right w:val="none" w:sz="0" w:space="0" w:color="auto"/>
                  </w:divBdr>
                </w:div>
              </w:divsChild>
            </w:div>
            <w:div w:id="894043546">
              <w:marLeft w:val="0"/>
              <w:marRight w:val="0"/>
              <w:marTop w:val="240"/>
              <w:marBottom w:val="240"/>
              <w:divBdr>
                <w:top w:val="none" w:sz="0" w:space="0" w:color="auto"/>
                <w:left w:val="none" w:sz="0" w:space="0" w:color="auto"/>
                <w:bottom w:val="none" w:sz="0" w:space="0" w:color="auto"/>
                <w:right w:val="none" w:sz="0" w:space="0" w:color="auto"/>
              </w:divBdr>
              <w:divsChild>
                <w:div w:id="1519588782">
                  <w:marLeft w:val="240"/>
                  <w:marRight w:val="240"/>
                  <w:marTop w:val="0"/>
                  <w:marBottom w:val="0"/>
                  <w:divBdr>
                    <w:top w:val="none" w:sz="0" w:space="0" w:color="auto"/>
                    <w:left w:val="none" w:sz="0" w:space="0" w:color="auto"/>
                    <w:bottom w:val="none" w:sz="0" w:space="0" w:color="auto"/>
                    <w:right w:val="none" w:sz="0" w:space="0" w:color="auto"/>
                  </w:divBdr>
                  <w:divsChild>
                    <w:div w:id="573317655">
                      <w:marLeft w:val="0"/>
                      <w:marRight w:val="0"/>
                      <w:marTop w:val="0"/>
                      <w:marBottom w:val="0"/>
                      <w:divBdr>
                        <w:top w:val="none" w:sz="0" w:space="0" w:color="auto"/>
                        <w:left w:val="none" w:sz="0" w:space="0" w:color="auto"/>
                        <w:bottom w:val="none" w:sz="0" w:space="0" w:color="auto"/>
                        <w:right w:val="none" w:sz="0" w:space="0" w:color="auto"/>
                      </w:divBdr>
                      <w:divsChild>
                        <w:div w:id="2145274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4779765">
          <w:marLeft w:val="0"/>
          <w:marRight w:val="0"/>
          <w:marTop w:val="0"/>
          <w:marBottom w:val="0"/>
          <w:divBdr>
            <w:top w:val="none" w:sz="0" w:space="0" w:color="auto"/>
            <w:left w:val="none" w:sz="0" w:space="0" w:color="auto"/>
            <w:bottom w:val="none" w:sz="0" w:space="0" w:color="auto"/>
            <w:right w:val="none" w:sz="0" w:space="0" w:color="auto"/>
          </w:divBdr>
          <w:divsChild>
            <w:div w:id="1343433996">
              <w:marLeft w:val="0"/>
              <w:marRight w:val="0"/>
              <w:marTop w:val="240"/>
              <w:marBottom w:val="240"/>
              <w:divBdr>
                <w:top w:val="none" w:sz="0" w:space="0" w:color="auto"/>
                <w:left w:val="none" w:sz="0" w:space="0" w:color="auto"/>
                <w:bottom w:val="none" w:sz="0" w:space="0" w:color="auto"/>
                <w:right w:val="none" w:sz="0" w:space="0" w:color="auto"/>
              </w:divBdr>
              <w:divsChild>
                <w:div w:id="921452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8575424">
      <w:bodyDiv w:val="1"/>
      <w:marLeft w:val="0"/>
      <w:marRight w:val="0"/>
      <w:marTop w:val="0"/>
      <w:marBottom w:val="0"/>
      <w:divBdr>
        <w:top w:val="none" w:sz="0" w:space="0" w:color="auto"/>
        <w:left w:val="none" w:sz="0" w:space="0" w:color="auto"/>
        <w:bottom w:val="none" w:sz="0" w:space="0" w:color="auto"/>
        <w:right w:val="none" w:sz="0" w:space="0" w:color="auto"/>
      </w:divBdr>
      <w:divsChild>
        <w:div w:id="134837996">
          <w:marLeft w:val="0"/>
          <w:marRight w:val="0"/>
          <w:marTop w:val="0"/>
          <w:marBottom w:val="0"/>
          <w:divBdr>
            <w:top w:val="none" w:sz="0" w:space="0" w:color="auto"/>
            <w:left w:val="none" w:sz="0" w:space="0" w:color="auto"/>
            <w:bottom w:val="none" w:sz="0" w:space="0" w:color="auto"/>
            <w:right w:val="none" w:sz="0" w:space="0" w:color="auto"/>
          </w:divBdr>
        </w:div>
        <w:div w:id="589780424">
          <w:marLeft w:val="0"/>
          <w:marRight w:val="0"/>
          <w:marTop w:val="0"/>
          <w:marBottom w:val="0"/>
          <w:divBdr>
            <w:top w:val="none" w:sz="0" w:space="0" w:color="auto"/>
            <w:left w:val="none" w:sz="0" w:space="0" w:color="auto"/>
            <w:bottom w:val="none" w:sz="0" w:space="0" w:color="auto"/>
            <w:right w:val="none" w:sz="0" w:space="0" w:color="auto"/>
          </w:divBdr>
        </w:div>
        <w:div w:id="1697778503">
          <w:marLeft w:val="0"/>
          <w:marRight w:val="0"/>
          <w:marTop w:val="0"/>
          <w:marBottom w:val="0"/>
          <w:divBdr>
            <w:top w:val="none" w:sz="0" w:space="0" w:color="auto"/>
            <w:left w:val="none" w:sz="0" w:space="0" w:color="auto"/>
            <w:bottom w:val="none" w:sz="0" w:space="0" w:color="auto"/>
            <w:right w:val="none" w:sz="0" w:space="0" w:color="auto"/>
          </w:divBdr>
        </w:div>
      </w:divsChild>
    </w:div>
    <w:div w:id="1533301968">
      <w:bodyDiv w:val="1"/>
      <w:marLeft w:val="0"/>
      <w:marRight w:val="0"/>
      <w:marTop w:val="0"/>
      <w:marBottom w:val="0"/>
      <w:divBdr>
        <w:top w:val="none" w:sz="0" w:space="0" w:color="auto"/>
        <w:left w:val="none" w:sz="0" w:space="0" w:color="auto"/>
        <w:bottom w:val="none" w:sz="0" w:space="0" w:color="auto"/>
        <w:right w:val="none" w:sz="0" w:space="0" w:color="auto"/>
      </w:divBdr>
    </w:div>
    <w:div w:id="1574776087">
      <w:bodyDiv w:val="1"/>
      <w:marLeft w:val="0"/>
      <w:marRight w:val="0"/>
      <w:marTop w:val="0"/>
      <w:marBottom w:val="0"/>
      <w:divBdr>
        <w:top w:val="none" w:sz="0" w:space="0" w:color="auto"/>
        <w:left w:val="none" w:sz="0" w:space="0" w:color="auto"/>
        <w:bottom w:val="none" w:sz="0" w:space="0" w:color="auto"/>
        <w:right w:val="none" w:sz="0" w:space="0" w:color="auto"/>
      </w:divBdr>
      <w:divsChild>
        <w:div w:id="1850828887">
          <w:marLeft w:val="0"/>
          <w:marRight w:val="0"/>
          <w:marTop w:val="0"/>
          <w:marBottom w:val="0"/>
          <w:divBdr>
            <w:top w:val="none" w:sz="0" w:space="0" w:color="auto"/>
            <w:left w:val="none" w:sz="0" w:space="0" w:color="auto"/>
            <w:bottom w:val="none" w:sz="0" w:space="0" w:color="auto"/>
            <w:right w:val="none" w:sz="0" w:space="0" w:color="auto"/>
          </w:divBdr>
          <w:divsChild>
            <w:div w:id="1654021997">
              <w:marLeft w:val="0"/>
              <w:marRight w:val="0"/>
              <w:marTop w:val="240"/>
              <w:marBottom w:val="240"/>
              <w:divBdr>
                <w:top w:val="none" w:sz="0" w:space="0" w:color="auto"/>
                <w:left w:val="none" w:sz="0" w:space="0" w:color="auto"/>
                <w:bottom w:val="none" w:sz="0" w:space="0" w:color="auto"/>
                <w:right w:val="none" w:sz="0" w:space="0" w:color="auto"/>
              </w:divBdr>
              <w:divsChild>
                <w:div w:id="1211920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076687">
          <w:marLeft w:val="0"/>
          <w:marRight w:val="0"/>
          <w:marTop w:val="0"/>
          <w:marBottom w:val="0"/>
          <w:divBdr>
            <w:top w:val="none" w:sz="0" w:space="0" w:color="auto"/>
            <w:left w:val="none" w:sz="0" w:space="0" w:color="auto"/>
            <w:bottom w:val="none" w:sz="0" w:space="0" w:color="auto"/>
            <w:right w:val="none" w:sz="0" w:space="0" w:color="auto"/>
          </w:divBdr>
          <w:divsChild>
            <w:div w:id="311450045">
              <w:marLeft w:val="0"/>
              <w:marRight w:val="0"/>
              <w:marTop w:val="240"/>
              <w:marBottom w:val="240"/>
              <w:divBdr>
                <w:top w:val="none" w:sz="0" w:space="0" w:color="auto"/>
                <w:left w:val="none" w:sz="0" w:space="0" w:color="auto"/>
                <w:bottom w:val="none" w:sz="0" w:space="0" w:color="auto"/>
                <w:right w:val="none" w:sz="0" w:space="0" w:color="auto"/>
              </w:divBdr>
              <w:divsChild>
                <w:div w:id="664166881">
                  <w:marLeft w:val="0"/>
                  <w:marRight w:val="0"/>
                  <w:marTop w:val="0"/>
                  <w:marBottom w:val="0"/>
                  <w:divBdr>
                    <w:top w:val="none" w:sz="0" w:space="0" w:color="auto"/>
                    <w:left w:val="none" w:sz="0" w:space="0" w:color="auto"/>
                    <w:bottom w:val="none" w:sz="0" w:space="0" w:color="auto"/>
                    <w:right w:val="none" w:sz="0" w:space="0" w:color="auto"/>
                  </w:divBdr>
                </w:div>
              </w:divsChild>
            </w:div>
            <w:div w:id="1484737637">
              <w:marLeft w:val="0"/>
              <w:marRight w:val="0"/>
              <w:marTop w:val="240"/>
              <w:marBottom w:val="240"/>
              <w:divBdr>
                <w:top w:val="none" w:sz="0" w:space="0" w:color="auto"/>
                <w:left w:val="none" w:sz="0" w:space="0" w:color="auto"/>
                <w:bottom w:val="none" w:sz="0" w:space="0" w:color="auto"/>
                <w:right w:val="none" w:sz="0" w:space="0" w:color="auto"/>
              </w:divBdr>
              <w:divsChild>
                <w:div w:id="2001427341">
                  <w:marLeft w:val="240"/>
                  <w:marRight w:val="240"/>
                  <w:marTop w:val="0"/>
                  <w:marBottom w:val="0"/>
                  <w:divBdr>
                    <w:top w:val="none" w:sz="0" w:space="0" w:color="auto"/>
                    <w:left w:val="none" w:sz="0" w:space="0" w:color="auto"/>
                    <w:bottom w:val="none" w:sz="0" w:space="0" w:color="auto"/>
                    <w:right w:val="none" w:sz="0" w:space="0" w:color="auto"/>
                  </w:divBdr>
                  <w:divsChild>
                    <w:div w:id="921987666">
                      <w:marLeft w:val="0"/>
                      <w:marRight w:val="0"/>
                      <w:marTop w:val="0"/>
                      <w:marBottom w:val="0"/>
                      <w:divBdr>
                        <w:top w:val="none" w:sz="0" w:space="0" w:color="auto"/>
                        <w:left w:val="none" w:sz="0" w:space="0" w:color="auto"/>
                        <w:bottom w:val="none" w:sz="0" w:space="0" w:color="auto"/>
                        <w:right w:val="none" w:sz="0" w:space="0" w:color="auto"/>
                      </w:divBdr>
                      <w:divsChild>
                        <w:div w:id="1328091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3752436">
          <w:marLeft w:val="0"/>
          <w:marRight w:val="0"/>
          <w:marTop w:val="0"/>
          <w:marBottom w:val="0"/>
          <w:divBdr>
            <w:top w:val="none" w:sz="0" w:space="0" w:color="auto"/>
            <w:left w:val="none" w:sz="0" w:space="0" w:color="auto"/>
            <w:bottom w:val="none" w:sz="0" w:space="0" w:color="auto"/>
            <w:right w:val="none" w:sz="0" w:space="0" w:color="auto"/>
          </w:divBdr>
          <w:divsChild>
            <w:div w:id="1144007268">
              <w:marLeft w:val="0"/>
              <w:marRight w:val="0"/>
              <w:marTop w:val="240"/>
              <w:marBottom w:val="240"/>
              <w:divBdr>
                <w:top w:val="none" w:sz="0" w:space="0" w:color="auto"/>
                <w:left w:val="none" w:sz="0" w:space="0" w:color="auto"/>
                <w:bottom w:val="none" w:sz="0" w:space="0" w:color="auto"/>
                <w:right w:val="none" w:sz="0" w:space="0" w:color="auto"/>
              </w:divBdr>
              <w:divsChild>
                <w:div w:id="3731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3491542">
      <w:bodyDiv w:val="1"/>
      <w:marLeft w:val="0"/>
      <w:marRight w:val="0"/>
      <w:marTop w:val="0"/>
      <w:marBottom w:val="0"/>
      <w:divBdr>
        <w:top w:val="none" w:sz="0" w:space="0" w:color="auto"/>
        <w:left w:val="none" w:sz="0" w:space="0" w:color="auto"/>
        <w:bottom w:val="none" w:sz="0" w:space="0" w:color="auto"/>
        <w:right w:val="none" w:sz="0" w:space="0" w:color="auto"/>
      </w:divBdr>
    </w:div>
    <w:div w:id="1586844783">
      <w:bodyDiv w:val="1"/>
      <w:marLeft w:val="0"/>
      <w:marRight w:val="0"/>
      <w:marTop w:val="0"/>
      <w:marBottom w:val="0"/>
      <w:divBdr>
        <w:top w:val="none" w:sz="0" w:space="0" w:color="auto"/>
        <w:left w:val="none" w:sz="0" w:space="0" w:color="auto"/>
        <w:bottom w:val="none" w:sz="0" w:space="0" w:color="auto"/>
        <w:right w:val="none" w:sz="0" w:space="0" w:color="auto"/>
      </w:divBdr>
    </w:div>
    <w:div w:id="1612779688">
      <w:bodyDiv w:val="1"/>
      <w:marLeft w:val="0"/>
      <w:marRight w:val="0"/>
      <w:marTop w:val="0"/>
      <w:marBottom w:val="0"/>
      <w:divBdr>
        <w:top w:val="none" w:sz="0" w:space="0" w:color="auto"/>
        <w:left w:val="none" w:sz="0" w:space="0" w:color="auto"/>
        <w:bottom w:val="none" w:sz="0" w:space="0" w:color="auto"/>
        <w:right w:val="none" w:sz="0" w:space="0" w:color="auto"/>
      </w:divBdr>
    </w:div>
    <w:div w:id="1616597388">
      <w:bodyDiv w:val="1"/>
      <w:marLeft w:val="0"/>
      <w:marRight w:val="0"/>
      <w:marTop w:val="0"/>
      <w:marBottom w:val="0"/>
      <w:divBdr>
        <w:top w:val="none" w:sz="0" w:space="0" w:color="auto"/>
        <w:left w:val="none" w:sz="0" w:space="0" w:color="auto"/>
        <w:bottom w:val="none" w:sz="0" w:space="0" w:color="auto"/>
        <w:right w:val="none" w:sz="0" w:space="0" w:color="auto"/>
      </w:divBdr>
    </w:div>
    <w:div w:id="1617105039">
      <w:bodyDiv w:val="1"/>
      <w:marLeft w:val="0"/>
      <w:marRight w:val="0"/>
      <w:marTop w:val="0"/>
      <w:marBottom w:val="0"/>
      <w:divBdr>
        <w:top w:val="none" w:sz="0" w:space="0" w:color="auto"/>
        <w:left w:val="none" w:sz="0" w:space="0" w:color="auto"/>
        <w:bottom w:val="none" w:sz="0" w:space="0" w:color="auto"/>
        <w:right w:val="none" w:sz="0" w:space="0" w:color="auto"/>
      </w:divBdr>
    </w:div>
    <w:div w:id="1689721128">
      <w:bodyDiv w:val="1"/>
      <w:marLeft w:val="0"/>
      <w:marRight w:val="0"/>
      <w:marTop w:val="0"/>
      <w:marBottom w:val="0"/>
      <w:divBdr>
        <w:top w:val="none" w:sz="0" w:space="0" w:color="auto"/>
        <w:left w:val="none" w:sz="0" w:space="0" w:color="auto"/>
        <w:bottom w:val="none" w:sz="0" w:space="0" w:color="auto"/>
        <w:right w:val="none" w:sz="0" w:space="0" w:color="auto"/>
      </w:divBdr>
    </w:div>
    <w:div w:id="1701735502">
      <w:bodyDiv w:val="1"/>
      <w:marLeft w:val="0"/>
      <w:marRight w:val="0"/>
      <w:marTop w:val="0"/>
      <w:marBottom w:val="0"/>
      <w:divBdr>
        <w:top w:val="none" w:sz="0" w:space="0" w:color="auto"/>
        <w:left w:val="none" w:sz="0" w:space="0" w:color="auto"/>
        <w:bottom w:val="none" w:sz="0" w:space="0" w:color="auto"/>
        <w:right w:val="none" w:sz="0" w:space="0" w:color="auto"/>
      </w:divBdr>
    </w:div>
    <w:div w:id="1819960844">
      <w:bodyDiv w:val="1"/>
      <w:marLeft w:val="0"/>
      <w:marRight w:val="0"/>
      <w:marTop w:val="0"/>
      <w:marBottom w:val="0"/>
      <w:divBdr>
        <w:top w:val="none" w:sz="0" w:space="0" w:color="auto"/>
        <w:left w:val="none" w:sz="0" w:space="0" w:color="auto"/>
        <w:bottom w:val="none" w:sz="0" w:space="0" w:color="auto"/>
        <w:right w:val="none" w:sz="0" w:space="0" w:color="auto"/>
      </w:divBdr>
    </w:div>
    <w:div w:id="1841116954">
      <w:bodyDiv w:val="1"/>
      <w:marLeft w:val="0"/>
      <w:marRight w:val="0"/>
      <w:marTop w:val="0"/>
      <w:marBottom w:val="0"/>
      <w:divBdr>
        <w:top w:val="none" w:sz="0" w:space="0" w:color="auto"/>
        <w:left w:val="none" w:sz="0" w:space="0" w:color="auto"/>
        <w:bottom w:val="none" w:sz="0" w:space="0" w:color="auto"/>
        <w:right w:val="none" w:sz="0" w:space="0" w:color="auto"/>
      </w:divBdr>
      <w:divsChild>
        <w:div w:id="352536973">
          <w:marLeft w:val="0"/>
          <w:marRight w:val="0"/>
          <w:marTop w:val="0"/>
          <w:marBottom w:val="0"/>
          <w:divBdr>
            <w:top w:val="none" w:sz="0" w:space="0" w:color="auto"/>
            <w:left w:val="none" w:sz="0" w:space="0" w:color="auto"/>
            <w:bottom w:val="none" w:sz="0" w:space="0" w:color="auto"/>
            <w:right w:val="none" w:sz="0" w:space="0" w:color="auto"/>
          </w:divBdr>
        </w:div>
        <w:div w:id="1003629006">
          <w:marLeft w:val="0"/>
          <w:marRight w:val="0"/>
          <w:marTop w:val="0"/>
          <w:marBottom w:val="0"/>
          <w:divBdr>
            <w:top w:val="none" w:sz="0" w:space="0" w:color="auto"/>
            <w:left w:val="none" w:sz="0" w:space="0" w:color="auto"/>
            <w:bottom w:val="none" w:sz="0" w:space="0" w:color="auto"/>
            <w:right w:val="none" w:sz="0" w:space="0" w:color="auto"/>
          </w:divBdr>
        </w:div>
        <w:div w:id="1641302070">
          <w:marLeft w:val="0"/>
          <w:marRight w:val="0"/>
          <w:marTop w:val="0"/>
          <w:marBottom w:val="0"/>
          <w:divBdr>
            <w:top w:val="none" w:sz="0" w:space="0" w:color="auto"/>
            <w:left w:val="none" w:sz="0" w:space="0" w:color="auto"/>
            <w:bottom w:val="none" w:sz="0" w:space="0" w:color="auto"/>
            <w:right w:val="none" w:sz="0" w:space="0" w:color="auto"/>
          </w:divBdr>
        </w:div>
      </w:divsChild>
    </w:div>
    <w:div w:id="1891838566">
      <w:bodyDiv w:val="1"/>
      <w:marLeft w:val="0"/>
      <w:marRight w:val="0"/>
      <w:marTop w:val="0"/>
      <w:marBottom w:val="0"/>
      <w:divBdr>
        <w:top w:val="none" w:sz="0" w:space="0" w:color="auto"/>
        <w:left w:val="none" w:sz="0" w:space="0" w:color="auto"/>
        <w:bottom w:val="none" w:sz="0" w:space="0" w:color="auto"/>
        <w:right w:val="none" w:sz="0" w:space="0" w:color="auto"/>
      </w:divBdr>
      <w:divsChild>
        <w:div w:id="499928159">
          <w:marLeft w:val="0"/>
          <w:marRight w:val="0"/>
          <w:marTop w:val="0"/>
          <w:marBottom w:val="0"/>
          <w:divBdr>
            <w:top w:val="none" w:sz="0" w:space="0" w:color="auto"/>
            <w:left w:val="none" w:sz="0" w:space="0" w:color="auto"/>
            <w:bottom w:val="none" w:sz="0" w:space="0" w:color="auto"/>
            <w:right w:val="none" w:sz="0" w:space="0" w:color="auto"/>
          </w:divBdr>
        </w:div>
        <w:div w:id="654838941">
          <w:marLeft w:val="0"/>
          <w:marRight w:val="0"/>
          <w:marTop w:val="0"/>
          <w:marBottom w:val="0"/>
          <w:divBdr>
            <w:top w:val="none" w:sz="0" w:space="0" w:color="auto"/>
            <w:left w:val="none" w:sz="0" w:space="0" w:color="auto"/>
            <w:bottom w:val="none" w:sz="0" w:space="0" w:color="auto"/>
            <w:right w:val="none" w:sz="0" w:space="0" w:color="auto"/>
          </w:divBdr>
        </w:div>
        <w:div w:id="1770157812">
          <w:marLeft w:val="0"/>
          <w:marRight w:val="0"/>
          <w:marTop w:val="0"/>
          <w:marBottom w:val="0"/>
          <w:divBdr>
            <w:top w:val="none" w:sz="0" w:space="0" w:color="auto"/>
            <w:left w:val="none" w:sz="0" w:space="0" w:color="auto"/>
            <w:bottom w:val="none" w:sz="0" w:space="0" w:color="auto"/>
            <w:right w:val="none" w:sz="0" w:space="0" w:color="auto"/>
          </w:divBdr>
        </w:div>
      </w:divsChild>
    </w:div>
    <w:div w:id="1908227001">
      <w:bodyDiv w:val="1"/>
      <w:marLeft w:val="0"/>
      <w:marRight w:val="0"/>
      <w:marTop w:val="0"/>
      <w:marBottom w:val="0"/>
      <w:divBdr>
        <w:top w:val="none" w:sz="0" w:space="0" w:color="auto"/>
        <w:left w:val="none" w:sz="0" w:space="0" w:color="auto"/>
        <w:bottom w:val="none" w:sz="0" w:space="0" w:color="auto"/>
        <w:right w:val="none" w:sz="0" w:space="0" w:color="auto"/>
      </w:divBdr>
      <w:divsChild>
        <w:div w:id="1592661185">
          <w:marLeft w:val="0"/>
          <w:marRight w:val="0"/>
          <w:marTop w:val="0"/>
          <w:marBottom w:val="0"/>
          <w:divBdr>
            <w:top w:val="none" w:sz="0" w:space="0" w:color="auto"/>
            <w:left w:val="none" w:sz="0" w:space="0" w:color="auto"/>
            <w:bottom w:val="none" w:sz="0" w:space="0" w:color="auto"/>
            <w:right w:val="none" w:sz="0" w:space="0" w:color="auto"/>
          </w:divBdr>
          <w:divsChild>
            <w:div w:id="1796287463">
              <w:marLeft w:val="0"/>
              <w:marRight w:val="0"/>
              <w:marTop w:val="240"/>
              <w:marBottom w:val="240"/>
              <w:divBdr>
                <w:top w:val="none" w:sz="0" w:space="0" w:color="auto"/>
                <w:left w:val="none" w:sz="0" w:space="0" w:color="auto"/>
                <w:bottom w:val="none" w:sz="0" w:space="0" w:color="auto"/>
                <w:right w:val="none" w:sz="0" w:space="0" w:color="auto"/>
              </w:divBdr>
              <w:divsChild>
                <w:div w:id="467825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3823">
          <w:marLeft w:val="0"/>
          <w:marRight w:val="0"/>
          <w:marTop w:val="0"/>
          <w:marBottom w:val="0"/>
          <w:divBdr>
            <w:top w:val="none" w:sz="0" w:space="0" w:color="auto"/>
            <w:left w:val="none" w:sz="0" w:space="0" w:color="auto"/>
            <w:bottom w:val="none" w:sz="0" w:space="0" w:color="auto"/>
            <w:right w:val="none" w:sz="0" w:space="0" w:color="auto"/>
          </w:divBdr>
          <w:divsChild>
            <w:div w:id="1138180907">
              <w:marLeft w:val="0"/>
              <w:marRight w:val="0"/>
              <w:marTop w:val="240"/>
              <w:marBottom w:val="240"/>
              <w:divBdr>
                <w:top w:val="none" w:sz="0" w:space="0" w:color="auto"/>
                <w:left w:val="none" w:sz="0" w:space="0" w:color="auto"/>
                <w:bottom w:val="none" w:sz="0" w:space="0" w:color="auto"/>
                <w:right w:val="none" w:sz="0" w:space="0" w:color="auto"/>
              </w:divBdr>
              <w:divsChild>
                <w:div w:id="1441991165">
                  <w:marLeft w:val="0"/>
                  <w:marRight w:val="0"/>
                  <w:marTop w:val="0"/>
                  <w:marBottom w:val="0"/>
                  <w:divBdr>
                    <w:top w:val="none" w:sz="0" w:space="0" w:color="auto"/>
                    <w:left w:val="none" w:sz="0" w:space="0" w:color="auto"/>
                    <w:bottom w:val="none" w:sz="0" w:space="0" w:color="auto"/>
                    <w:right w:val="none" w:sz="0" w:space="0" w:color="auto"/>
                  </w:divBdr>
                </w:div>
              </w:divsChild>
            </w:div>
            <w:div w:id="927426904">
              <w:marLeft w:val="0"/>
              <w:marRight w:val="0"/>
              <w:marTop w:val="240"/>
              <w:marBottom w:val="240"/>
              <w:divBdr>
                <w:top w:val="none" w:sz="0" w:space="0" w:color="auto"/>
                <w:left w:val="none" w:sz="0" w:space="0" w:color="auto"/>
                <w:bottom w:val="none" w:sz="0" w:space="0" w:color="auto"/>
                <w:right w:val="none" w:sz="0" w:space="0" w:color="auto"/>
              </w:divBdr>
              <w:divsChild>
                <w:div w:id="203370140">
                  <w:marLeft w:val="240"/>
                  <w:marRight w:val="240"/>
                  <w:marTop w:val="0"/>
                  <w:marBottom w:val="0"/>
                  <w:divBdr>
                    <w:top w:val="none" w:sz="0" w:space="0" w:color="auto"/>
                    <w:left w:val="none" w:sz="0" w:space="0" w:color="auto"/>
                    <w:bottom w:val="none" w:sz="0" w:space="0" w:color="auto"/>
                    <w:right w:val="none" w:sz="0" w:space="0" w:color="auto"/>
                  </w:divBdr>
                  <w:divsChild>
                    <w:div w:id="192621761">
                      <w:marLeft w:val="0"/>
                      <w:marRight w:val="0"/>
                      <w:marTop w:val="0"/>
                      <w:marBottom w:val="0"/>
                      <w:divBdr>
                        <w:top w:val="none" w:sz="0" w:space="0" w:color="auto"/>
                        <w:left w:val="none" w:sz="0" w:space="0" w:color="auto"/>
                        <w:bottom w:val="none" w:sz="0" w:space="0" w:color="auto"/>
                        <w:right w:val="none" w:sz="0" w:space="0" w:color="auto"/>
                      </w:divBdr>
                      <w:divsChild>
                        <w:div w:id="142907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0645704">
          <w:marLeft w:val="0"/>
          <w:marRight w:val="0"/>
          <w:marTop w:val="0"/>
          <w:marBottom w:val="0"/>
          <w:divBdr>
            <w:top w:val="none" w:sz="0" w:space="0" w:color="auto"/>
            <w:left w:val="none" w:sz="0" w:space="0" w:color="auto"/>
            <w:bottom w:val="none" w:sz="0" w:space="0" w:color="auto"/>
            <w:right w:val="none" w:sz="0" w:space="0" w:color="auto"/>
          </w:divBdr>
          <w:divsChild>
            <w:div w:id="27069188">
              <w:marLeft w:val="0"/>
              <w:marRight w:val="0"/>
              <w:marTop w:val="240"/>
              <w:marBottom w:val="240"/>
              <w:divBdr>
                <w:top w:val="none" w:sz="0" w:space="0" w:color="auto"/>
                <w:left w:val="none" w:sz="0" w:space="0" w:color="auto"/>
                <w:bottom w:val="none" w:sz="0" w:space="0" w:color="auto"/>
                <w:right w:val="none" w:sz="0" w:space="0" w:color="auto"/>
              </w:divBdr>
              <w:divsChild>
                <w:div w:id="118106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9773846">
      <w:bodyDiv w:val="1"/>
      <w:marLeft w:val="0"/>
      <w:marRight w:val="0"/>
      <w:marTop w:val="0"/>
      <w:marBottom w:val="0"/>
      <w:divBdr>
        <w:top w:val="none" w:sz="0" w:space="0" w:color="auto"/>
        <w:left w:val="none" w:sz="0" w:space="0" w:color="auto"/>
        <w:bottom w:val="none" w:sz="0" w:space="0" w:color="auto"/>
        <w:right w:val="none" w:sz="0" w:space="0" w:color="auto"/>
      </w:divBdr>
    </w:div>
    <w:div w:id="2040474513">
      <w:bodyDiv w:val="1"/>
      <w:marLeft w:val="0"/>
      <w:marRight w:val="0"/>
      <w:marTop w:val="0"/>
      <w:marBottom w:val="0"/>
      <w:divBdr>
        <w:top w:val="none" w:sz="0" w:space="0" w:color="auto"/>
        <w:left w:val="none" w:sz="0" w:space="0" w:color="auto"/>
        <w:bottom w:val="none" w:sz="0" w:space="0" w:color="auto"/>
        <w:right w:val="none" w:sz="0" w:space="0" w:color="auto"/>
      </w:divBdr>
    </w:div>
    <w:div w:id="2054034326">
      <w:bodyDiv w:val="1"/>
      <w:marLeft w:val="0"/>
      <w:marRight w:val="0"/>
      <w:marTop w:val="0"/>
      <w:marBottom w:val="0"/>
      <w:divBdr>
        <w:top w:val="none" w:sz="0" w:space="0" w:color="auto"/>
        <w:left w:val="none" w:sz="0" w:space="0" w:color="auto"/>
        <w:bottom w:val="none" w:sz="0" w:space="0" w:color="auto"/>
        <w:right w:val="none" w:sz="0" w:space="0" w:color="auto"/>
      </w:divBdr>
    </w:div>
    <w:div w:id="2083410257">
      <w:bodyDiv w:val="1"/>
      <w:marLeft w:val="0"/>
      <w:marRight w:val="0"/>
      <w:marTop w:val="0"/>
      <w:marBottom w:val="0"/>
      <w:divBdr>
        <w:top w:val="none" w:sz="0" w:space="0" w:color="auto"/>
        <w:left w:val="none" w:sz="0" w:space="0" w:color="auto"/>
        <w:bottom w:val="none" w:sz="0" w:space="0" w:color="auto"/>
        <w:right w:val="none" w:sz="0" w:space="0" w:color="auto"/>
      </w:divBdr>
    </w:div>
    <w:div w:id="2107261563">
      <w:bodyDiv w:val="1"/>
      <w:marLeft w:val="0"/>
      <w:marRight w:val="0"/>
      <w:marTop w:val="0"/>
      <w:marBottom w:val="0"/>
      <w:divBdr>
        <w:top w:val="none" w:sz="0" w:space="0" w:color="auto"/>
        <w:left w:val="none" w:sz="0" w:space="0" w:color="auto"/>
        <w:bottom w:val="none" w:sz="0" w:space="0" w:color="auto"/>
        <w:right w:val="none" w:sz="0" w:space="0" w:color="auto"/>
      </w:divBdr>
    </w:div>
    <w:div w:id="2113431778">
      <w:bodyDiv w:val="1"/>
      <w:marLeft w:val="0"/>
      <w:marRight w:val="0"/>
      <w:marTop w:val="0"/>
      <w:marBottom w:val="0"/>
      <w:divBdr>
        <w:top w:val="none" w:sz="0" w:space="0" w:color="auto"/>
        <w:left w:val="none" w:sz="0" w:space="0" w:color="auto"/>
        <w:bottom w:val="none" w:sz="0" w:space="0" w:color="auto"/>
        <w:right w:val="none" w:sz="0" w:space="0" w:color="auto"/>
      </w:divBdr>
    </w:div>
    <w:div w:id="2114013331">
      <w:bodyDiv w:val="1"/>
      <w:marLeft w:val="0"/>
      <w:marRight w:val="0"/>
      <w:marTop w:val="0"/>
      <w:marBottom w:val="0"/>
      <w:divBdr>
        <w:top w:val="none" w:sz="0" w:space="0" w:color="auto"/>
        <w:left w:val="none" w:sz="0" w:space="0" w:color="auto"/>
        <w:bottom w:val="none" w:sz="0" w:space="0" w:color="auto"/>
        <w:right w:val="none" w:sz="0" w:space="0" w:color="auto"/>
      </w:divBdr>
    </w:div>
    <w:div w:id="2121296264">
      <w:bodyDiv w:val="1"/>
      <w:marLeft w:val="0"/>
      <w:marRight w:val="0"/>
      <w:marTop w:val="0"/>
      <w:marBottom w:val="0"/>
      <w:divBdr>
        <w:top w:val="none" w:sz="0" w:space="0" w:color="auto"/>
        <w:left w:val="none" w:sz="0" w:space="0" w:color="auto"/>
        <w:bottom w:val="none" w:sz="0" w:space="0" w:color="auto"/>
        <w:right w:val="none" w:sz="0" w:space="0" w:color="auto"/>
      </w:divBdr>
    </w:div>
    <w:div w:id="2130971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5B0DBC-4316-4E32-9CD4-4DFDE35B1F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2296</TotalTime>
  <Pages>29</Pages>
  <Words>5702</Words>
  <Characters>34215</Characters>
  <Application>Microsoft Office Word</Application>
  <DocSecurity>0</DocSecurity>
  <Lines>285</Lines>
  <Paragraphs>79</Paragraphs>
  <ScaleCrop>false</ScaleCrop>
  <HeadingPairs>
    <vt:vector size="2" baseType="variant">
      <vt:variant>
        <vt:lpstr>Tytuł</vt:lpstr>
      </vt:variant>
      <vt:variant>
        <vt:i4>1</vt:i4>
      </vt:variant>
    </vt:vector>
  </HeadingPairs>
  <TitlesOfParts>
    <vt:vector size="1" baseType="lpstr">
      <vt:lpstr/>
    </vt:vector>
  </TitlesOfParts>
  <Company>Acer</Company>
  <LinksUpToDate>false</LinksUpToDate>
  <CharactersWithSpaces>39838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Konrad Cwynar</dc:creator>
  <cp:lastModifiedBy>Konrad</cp:lastModifiedBy>
  <cp:revision>41</cp:revision>
  <cp:lastPrinted>2021-10-11T12:49:00Z</cp:lastPrinted>
  <dcterms:created xsi:type="dcterms:W3CDTF">2022-11-05T08:55:00Z</dcterms:created>
  <dcterms:modified xsi:type="dcterms:W3CDTF">2023-03-13T07:37:00Z</dcterms:modified>
</cp:coreProperties>
</file>